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909C4" w:rsidRPr="00843117" w:rsidRDefault="00455F65" w:rsidP="00496B21">
      <w:pPr>
        <w:ind w:firstLine="709"/>
        <w:jc w:val="center"/>
        <w:rPr>
          <w:rFonts w:ascii="Arial" w:hAnsi="Arial" w:cs="Arial"/>
          <w:b/>
        </w:rPr>
      </w:pPr>
      <w:r w:rsidRPr="00843117">
        <w:rPr>
          <w:rFonts w:ascii="Arial" w:hAnsi="Arial" w:cs="Arial"/>
          <w:b/>
        </w:rPr>
        <w:t>SĄNAUD</w:t>
      </w:r>
      <w:r w:rsidRPr="00843117">
        <w:rPr>
          <w:rFonts w:ascii="Arial" w:hAnsi="Arial" w:cs="Arial"/>
          <w:b/>
          <w:lang w:val="ru-RU"/>
        </w:rPr>
        <w:t>Ų ŽINIARAŠTIS</w:t>
      </w:r>
      <w:r w:rsidR="00D27BE5" w:rsidRPr="00843117">
        <w:rPr>
          <w:rFonts w:ascii="Arial" w:hAnsi="Arial" w:cs="Arial"/>
          <w:b/>
        </w:rPr>
        <w:t xml:space="preserve"> (ORIENTACINIS)</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5133"/>
        <w:gridCol w:w="1276"/>
        <w:gridCol w:w="1275"/>
        <w:gridCol w:w="993"/>
        <w:gridCol w:w="1275"/>
      </w:tblGrid>
      <w:tr w:rsidR="009909C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hideMark/>
          </w:tcPr>
          <w:p w:rsidR="009909C4" w:rsidRPr="00843117" w:rsidRDefault="009909C4" w:rsidP="009909C4">
            <w:pPr>
              <w:jc w:val="center"/>
              <w:rPr>
                <w:rFonts w:ascii="Arial" w:hAnsi="Arial" w:cs="Arial"/>
                <w:b/>
                <w:bCs/>
                <w:sz w:val="20"/>
                <w:szCs w:val="20"/>
                <w:lang w:val="en-US" w:eastAsia="en-US"/>
              </w:rPr>
            </w:pPr>
            <w:r w:rsidRPr="00843117">
              <w:rPr>
                <w:rFonts w:ascii="Arial" w:hAnsi="Arial" w:cs="Arial"/>
                <w:b/>
                <w:bCs/>
                <w:sz w:val="20"/>
                <w:szCs w:val="20"/>
              </w:rPr>
              <w:t>Eil. Nr.</w:t>
            </w:r>
          </w:p>
        </w:tc>
        <w:tc>
          <w:tcPr>
            <w:tcW w:w="5133" w:type="dxa"/>
            <w:tcBorders>
              <w:top w:val="single" w:sz="4" w:space="0" w:color="auto"/>
              <w:left w:val="single" w:sz="4" w:space="0" w:color="auto"/>
              <w:bottom w:val="single" w:sz="4" w:space="0" w:color="auto"/>
              <w:right w:val="single" w:sz="4" w:space="0" w:color="auto"/>
            </w:tcBorders>
            <w:vAlign w:val="center"/>
            <w:hideMark/>
          </w:tcPr>
          <w:p w:rsidR="009909C4" w:rsidRPr="00843117" w:rsidRDefault="009909C4" w:rsidP="009909C4">
            <w:pPr>
              <w:pStyle w:val="Heading8"/>
              <w:spacing w:before="0" w:after="0"/>
              <w:jc w:val="center"/>
              <w:rPr>
                <w:sz w:val="20"/>
                <w:szCs w:val="20"/>
                <w:lang w:eastAsia="en-US"/>
              </w:rPr>
            </w:pPr>
            <w:r w:rsidRPr="00843117">
              <w:rPr>
                <w:sz w:val="20"/>
                <w:szCs w:val="20"/>
              </w:rPr>
              <w:t>Pavadinimas</w:t>
            </w:r>
          </w:p>
        </w:tc>
        <w:tc>
          <w:tcPr>
            <w:tcW w:w="1276" w:type="dxa"/>
            <w:tcBorders>
              <w:top w:val="single" w:sz="4" w:space="0" w:color="auto"/>
              <w:left w:val="single" w:sz="4" w:space="0" w:color="auto"/>
              <w:bottom w:val="single" w:sz="4" w:space="0" w:color="auto"/>
              <w:right w:val="single" w:sz="4" w:space="0" w:color="auto"/>
            </w:tcBorders>
            <w:vAlign w:val="center"/>
            <w:hideMark/>
          </w:tcPr>
          <w:p w:rsidR="009909C4" w:rsidRPr="00843117" w:rsidRDefault="009909C4" w:rsidP="00EB5458">
            <w:pPr>
              <w:pStyle w:val="Heading1"/>
              <w:widowControl w:val="0"/>
              <w:numPr>
                <w:ilvl w:val="0"/>
                <w:numId w:val="8"/>
              </w:numPr>
              <w:overflowPunct/>
              <w:autoSpaceDE/>
              <w:ind w:left="0" w:right="-108" w:firstLine="0"/>
              <w:textAlignment w:val="auto"/>
              <w:rPr>
                <w:rFonts w:ascii="Arial" w:hAnsi="Arial" w:cs="Arial"/>
                <w:caps/>
                <w:sz w:val="20"/>
                <w:szCs w:val="20"/>
              </w:rPr>
            </w:pPr>
            <w:r w:rsidRPr="00843117">
              <w:rPr>
                <w:rFonts w:ascii="Arial" w:hAnsi="Arial" w:cs="Arial"/>
                <w:caps/>
                <w:sz w:val="20"/>
                <w:szCs w:val="20"/>
              </w:rPr>
              <w:t>N</w:t>
            </w:r>
            <w:r w:rsidRPr="00843117">
              <w:rPr>
                <w:rFonts w:ascii="Arial" w:hAnsi="Arial" w:cs="Arial"/>
                <w:sz w:val="20"/>
                <w:szCs w:val="20"/>
              </w:rPr>
              <w:t>uorodos</w:t>
            </w:r>
          </w:p>
        </w:tc>
        <w:tc>
          <w:tcPr>
            <w:tcW w:w="1275" w:type="dxa"/>
            <w:tcBorders>
              <w:top w:val="single" w:sz="4" w:space="0" w:color="auto"/>
              <w:left w:val="single" w:sz="4" w:space="0" w:color="auto"/>
              <w:bottom w:val="single" w:sz="4" w:space="0" w:color="auto"/>
              <w:right w:val="single" w:sz="4" w:space="0" w:color="auto"/>
            </w:tcBorders>
            <w:vAlign w:val="center"/>
            <w:hideMark/>
          </w:tcPr>
          <w:p w:rsidR="009909C4" w:rsidRPr="00843117" w:rsidRDefault="009909C4" w:rsidP="009909C4">
            <w:pPr>
              <w:ind w:right="-110"/>
              <w:jc w:val="center"/>
              <w:rPr>
                <w:rFonts w:ascii="Arial" w:hAnsi="Arial" w:cs="Arial"/>
                <w:b/>
                <w:bCs/>
                <w:sz w:val="20"/>
                <w:szCs w:val="20"/>
                <w:lang w:val="en-US" w:eastAsia="en-US"/>
              </w:rPr>
            </w:pPr>
            <w:r w:rsidRPr="00843117">
              <w:rPr>
                <w:rFonts w:ascii="Arial" w:hAnsi="Arial" w:cs="Arial"/>
                <w:b/>
                <w:bCs/>
                <w:sz w:val="20"/>
                <w:szCs w:val="20"/>
              </w:rPr>
              <w:t>Mato vnt.</w:t>
            </w:r>
          </w:p>
        </w:tc>
        <w:tc>
          <w:tcPr>
            <w:tcW w:w="993" w:type="dxa"/>
            <w:tcBorders>
              <w:top w:val="single" w:sz="4" w:space="0" w:color="auto"/>
              <w:left w:val="single" w:sz="4" w:space="0" w:color="auto"/>
              <w:bottom w:val="single" w:sz="4" w:space="0" w:color="auto"/>
              <w:right w:val="single" w:sz="4" w:space="0" w:color="auto"/>
            </w:tcBorders>
            <w:vAlign w:val="center"/>
            <w:hideMark/>
          </w:tcPr>
          <w:p w:rsidR="009909C4" w:rsidRPr="00843117" w:rsidRDefault="009909C4" w:rsidP="00EB5458">
            <w:pPr>
              <w:pStyle w:val="Heading1"/>
              <w:widowControl w:val="0"/>
              <w:numPr>
                <w:ilvl w:val="0"/>
                <w:numId w:val="8"/>
              </w:numPr>
              <w:overflowPunct/>
              <w:autoSpaceDE/>
              <w:ind w:left="0" w:firstLine="0"/>
              <w:jc w:val="center"/>
              <w:textAlignment w:val="auto"/>
              <w:rPr>
                <w:rFonts w:ascii="Arial" w:hAnsi="Arial" w:cs="Arial"/>
                <w:caps/>
                <w:sz w:val="20"/>
                <w:szCs w:val="20"/>
              </w:rPr>
            </w:pPr>
            <w:r w:rsidRPr="00843117">
              <w:rPr>
                <w:rFonts w:ascii="Arial" w:hAnsi="Arial" w:cs="Arial"/>
                <w:caps/>
                <w:sz w:val="20"/>
                <w:szCs w:val="20"/>
              </w:rPr>
              <w:t>K</w:t>
            </w:r>
            <w:r w:rsidRPr="00843117">
              <w:rPr>
                <w:rFonts w:ascii="Arial" w:hAnsi="Arial" w:cs="Arial"/>
                <w:sz w:val="20"/>
                <w:szCs w:val="20"/>
              </w:rPr>
              <w:t>iekis</w:t>
            </w:r>
          </w:p>
        </w:tc>
        <w:tc>
          <w:tcPr>
            <w:tcW w:w="1275" w:type="dxa"/>
            <w:tcBorders>
              <w:top w:val="single" w:sz="4" w:space="0" w:color="auto"/>
              <w:left w:val="single" w:sz="4" w:space="0" w:color="auto"/>
              <w:bottom w:val="single" w:sz="4" w:space="0" w:color="auto"/>
              <w:right w:val="single" w:sz="4" w:space="0" w:color="auto"/>
            </w:tcBorders>
            <w:vAlign w:val="center"/>
            <w:hideMark/>
          </w:tcPr>
          <w:p w:rsidR="009909C4" w:rsidRPr="00843117" w:rsidRDefault="009909C4" w:rsidP="00EB5458">
            <w:pPr>
              <w:pStyle w:val="Heading1"/>
              <w:widowControl w:val="0"/>
              <w:numPr>
                <w:ilvl w:val="0"/>
                <w:numId w:val="8"/>
              </w:numPr>
              <w:overflowPunct/>
              <w:autoSpaceDE/>
              <w:ind w:left="34" w:right="-176" w:firstLine="0"/>
              <w:textAlignment w:val="auto"/>
              <w:rPr>
                <w:rFonts w:ascii="Arial" w:hAnsi="Arial" w:cs="Arial"/>
                <w:caps/>
                <w:sz w:val="20"/>
                <w:szCs w:val="20"/>
              </w:rPr>
            </w:pPr>
            <w:r w:rsidRPr="00843117">
              <w:rPr>
                <w:rFonts w:ascii="Arial" w:hAnsi="Arial" w:cs="Arial"/>
                <w:caps/>
                <w:sz w:val="20"/>
                <w:szCs w:val="20"/>
              </w:rPr>
              <w:t>P</w:t>
            </w:r>
            <w:r w:rsidRPr="00843117">
              <w:rPr>
                <w:rFonts w:ascii="Arial" w:hAnsi="Arial" w:cs="Arial"/>
                <w:sz w:val="20"/>
                <w:szCs w:val="20"/>
              </w:rPr>
              <w:t>astabos</w:t>
            </w:r>
          </w:p>
        </w:tc>
      </w:tr>
      <w:tr w:rsidR="009909C4" w:rsidRPr="00843117" w:rsidTr="00C9459F">
        <w:trPr>
          <w:trHeight w:val="279"/>
          <w:jc w:val="center"/>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9909C4" w:rsidRPr="00843117" w:rsidRDefault="009909C4" w:rsidP="00110BF5">
            <w:pPr>
              <w:suppressAutoHyphens w:val="0"/>
              <w:ind w:left="935" w:right="-108"/>
              <w:jc w:val="center"/>
              <w:rPr>
                <w:rFonts w:ascii="Arial" w:hAnsi="Arial" w:cs="Arial"/>
                <w:b/>
                <w:sz w:val="20"/>
                <w:szCs w:val="20"/>
                <w:lang w:val="en-US" w:eastAsia="en-US"/>
              </w:rPr>
            </w:pPr>
            <w:r w:rsidRPr="00843117">
              <w:rPr>
                <w:rFonts w:ascii="Arial" w:hAnsi="Arial" w:cs="Arial"/>
                <w:b/>
                <w:sz w:val="20"/>
                <w:szCs w:val="20"/>
              </w:rPr>
              <w:t>MEDŽIAGOS:</w:t>
            </w:r>
          </w:p>
        </w:tc>
      </w:tr>
      <w:tr w:rsidR="00D85C8A" w:rsidRPr="00843117" w:rsidTr="00C9459F">
        <w:trPr>
          <w:jc w:val="center"/>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D85C8A" w:rsidRPr="00843117" w:rsidRDefault="0071403F" w:rsidP="000155A3">
            <w:pPr>
              <w:jc w:val="center"/>
              <w:rPr>
                <w:rFonts w:ascii="Arial" w:hAnsi="Arial" w:cs="Arial"/>
                <w:b/>
                <w:sz w:val="20"/>
                <w:szCs w:val="20"/>
                <w:lang w:val="en-US" w:eastAsia="en-US"/>
              </w:rPr>
            </w:pPr>
            <w:r>
              <w:rPr>
                <w:rFonts w:ascii="Arial" w:hAnsi="Arial" w:cs="Arial"/>
                <w:b/>
                <w:sz w:val="20"/>
                <w:szCs w:val="20"/>
              </w:rPr>
              <w:t>1.</w:t>
            </w:r>
            <w:r w:rsidR="00D85C8A" w:rsidRPr="00843117">
              <w:rPr>
                <w:rFonts w:ascii="Arial" w:hAnsi="Arial" w:cs="Arial"/>
                <w:b/>
                <w:sz w:val="20"/>
                <w:szCs w:val="20"/>
              </w:rPr>
              <w:t xml:space="preserve">KABELIAI IR LAIDAI </w:t>
            </w:r>
          </w:p>
        </w:tc>
      </w:tr>
      <w:tr w:rsidR="008435CD"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8435CD" w:rsidRPr="00843117" w:rsidRDefault="008435CD" w:rsidP="008435CD">
            <w:pPr>
              <w:numPr>
                <w:ilvl w:val="0"/>
                <w:numId w:val="12"/>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8435CD" w:rsidRPr="00843117" w:rsidRDefault="008435CD" w:rsidP="000E7914">
            <w:pPr>
              <w:rPr>
                <w:rFonts w:ascii="Arial" w:hAnsi="Arial" w:cs="Arial"/>
                <w:sz w:val="20"/>
                <w:szCs w:val="20"/>
              </w:rPr>
            </w:pPr>
            <w:r w:rsidRPr="00843117">
              <w:rPr>
                <w:rFonts w:ascii="Arial" w:hAnsi="Arial" w:cs="Arial"/>
                <w:sz w:val="20"/>
                <w:szCs w:val="20"/>
              </w:rPr>
              <w:t xml:space="preserve">E60 </w:t>
            </w:r>
            <w:r w:rsidR="000E7914" w:rsidRPr="00843117">
              <w:rPr>
                <w:rFonts w:ascii="Arial" w:hAnsi="Arial" w:cs="Arial"/>
                <w:sz w:val="20"/>
                <w:szCs w:val="20"/>
              </w:rPr>
              <w:t>Cu</w:t>
            </w:r>
            <w:r w:rsidRPr="00843117">
              <w:rPr>
                <w:rFonts w:ascii="Arial" w:hAnsi="Arial" w:cs="Arial"/>
                <w:sz w:val="20"/>
                <w:szCs w:val="20"/>
              </w:rPr>
              <w:t xml:space="preserve"> 5x</w:t>
            </w:r>
            <w:r w:rsidR="000E7914" w:rsidRPr="00843117">
              <w:rPr>
                <w:rFonts w:ascii="Arial" w:hAnsi="Arial" w:cs="Arial"/>
                <w:sz w:val="20"/>
                <w:szCs w:val="20"/>
              </w:rPr>
              <w:t>4</w:t>
            </w:r>
            <w:r w:rsidRPr="00843117">
              <w:rPr>
                <w:rFonts w:ascii="Arial" w:hAnsi="Arial" w:cs="Arial"/>
                <w:sz w:val="20"/>
                <w:szCs w:val="20"/>
              </w:rPr>
              <w:t xml:space="preserve"> mm</w:t>
            </w:r>
            <w:r w:rsidRPr="00843117">
              <w:rPr>
                <w:rFonts w:ascii="Arial" w:hAnsi="Arial" w:cs="Arial"/>
                <w:sz w:val="20"/>
                <w:szCs w:val="20"/>
                <w:vertAlign w:val="superscript"/>
              </w:rPr>
              <w:t>2</w:t>
            </w:r>
          </w:p>
        </w:tc>
        <w:tc>
          <w:tcPr>
            <w:tcW w:w="1276" w:type="dxa"/>
            <w:tcBorders>
              <w:top w:val="single" w:sz="4" w:space="0" w:color="auto"/>
              <w:left w:val="single" w:sz="4" w:space="0" w:color="auto"/>
              <w:bottom w:val="single" w:sz="4" w:space="0" w:color="auto"/>
              <w:right w:val="single" w:sz="4" w:space="0" w:color="auto"/>
            </w:tcBorders>
            <w:vAlign w:val="center"/>
          </w:tcPr>
          <w:p w:rsidR="008435CD" w:rsidRPr="00843117" w:rsidRDefault="008435CD" w:rsidP="008435CD">
            <w:pPr>
              <w:ind w:left="-108" w:right="-108"/>
              <w:jc w:val="center"/>
              <w:rPr>
                <w:rFonts w:ascii="Arial" w:hAnsi="Arial" w:cs="Arial"/>
                <w:sz w:val="20"/>
                <w:szCs w:val="20"/>
                <w:lang w:val="en-US" w:eastAsia="en-US"/>
              </w:rPr>
            </w:pPr>
            <w:r w:rsidRPr="00843117">
              <w:rPr>
                <w:rFonts w:ascii="Arial" w:hAnsi="Arial" w:cs="Arial"/>
                <w:sz w:val="20"/>
                <w:szCs w:val="20"/>
              </w:rPr>
              <w:t>TS-1.15.</w:t>
            </w:r>
          </w:p>
        </w:tc>
        <w:tc>
          <w:tcPr>
            <w:tcW w:w="1275" w:type="dxa"/>
            <w:tcBorders>
              <w:top w:val="single" w:sz="4" w:space="0" w:color="auto"/>
              <w:left w:val="single" w:sz="4" w:space="0" w:color="auto"/>
              <w:bottom w:val="single" w:sz="4" w:space="0" w:color="auto"/>
              <w:right w:val="single" w:sz="4" w:space="0" w:color="auto"/>
            </w:tcBorders>
            <w:vAlign w:val="center"/>
          </w:tcPr>
          <w:p w:rsidR="008435CD" w:rsidRPr="00843117" w:rsidRDefault="008435CD" w:rsidP="008435CD">
            <w:pPr>
              <w:jc w:val="center"/>
              <w:rPr>
                <w:rFonts w:ascii="Arial" w:hAnsi="Arial" w:cs="Arial"/>
                <w:noProof/>
                <w:sz w:val="20"/>
                <w:szCs w:val="20"/>
                <w:lang w:eastAsia="en-US"/>
              </w:rPr>
            </w:pPr>
            <w:r w:rsidRPr="00843117">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8435CD" w:rsidRPr="00843117" w:rsidRDefault="000E7914" w:rsidP="008435CD">
            <w:pPr>
              <w:jc w:val="center"/>
              <w:rPr>
                <w:rFonts w:ascii="Arial" w:hAnsi="Arial" w:cs="Arial"/>
                <w:color w:val="000000"/>
                <w:sz w:val="20"/>
                <w:szCs w:val="20"/>
                <w:lang w:val="en-US" w:eastAsia="en-US"/>
              </w:rPr>
            </w:pPr>
            <w:r w:rsidRPr="00843117">
              <w:rPr>
                <w:rFonts w:ascii="Arial" w:hAnsi="Arial" w:cs="Arial"/>
                <w:color w:val="000000"/>
                <w:sz w:val="20"/>
                <w:szCs w:val="20"/>
                <w:lang w:val="en-US" w:eastAsia="en-US"/>
              </w:rPr>
              <w:t>40</w:t>
            </w:r>
          </w:p>
        </w:tc>
        <w:tc>
          <w:tcPr>
            <w:tcW w:w="1275" w:type="dxa"/>
            <w:tcBorders>
              <w:top w:val="single" w:sz="4" w:space="0" w:color="auto"/>
              <w:left w:val="single" w:sz="4" w:space="0" w:color="auto"/>
              <w:bottom w:val="single" w:sz="4" w:space="0" w:color="auto"/>
              <w:right w:val="single" w:sz="4" w:space="0" w:color="auto"/>
            </w:tcBorders>
          </w:tcPr>
          <w:p w:rsidR="008435CD" w:rsidRPr="00843117" w:rsidRDefault="008435CD" w:rsidP="008435CD">
            <w:pPr>
              <w:rPr>
                <w:rFonts w:ascii="Arial" w:hAnsi="Arial" w:cs="Arial"/>
                <w:sz w:val="20"/>
                <w:szCs w:val="20"/>
                <w:lang w:val="en-US" w:eastAsia="en-US"/>
              </w:rPr>
            </w:pPr>
          </w:p>
        </w:tc>
      </w:tr>
      <w:tr w:rsidR="008435CD"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8435CD" w:rsidRPr="00843117" w:rsidRDefault="008435CD" w:rsidP="008435CD">
            <w:pPr>
              <w:numPr>
                <w:ilvl w:val="0"/>
                <w:numId w:val="12"/>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8435CD" w:rsidRPr="00843117" w:rsidRDefault="008435CD" w:rsidP="000E7914">
            <w:pPr>
              <w:rPr>
                <w:rFonts w:ascii="Arial" w:hAnsi="Arial" w:cs="Arial"/>
                <w:sz w:val="20"/>
                <w:szCs w:val="20"/>
              </w:rPr>
            </w:pPr>
            <w:r w:rsidRPr="00843117">
              <w:rPr>
                <w:rFonts w:ascii="Arial" w:hAnsi="Arial" w:cs="Arial"/>
                <w:sz w:val="20"/>
                <w:szCs w:val="20"/>
              </w:rPr>
              <w:t xml:space="preserve">E60 Cu </w:t>
            </w:r>
            <w:r w:rsidR="000E7914" w:rsidRPr="00843117">
              <w:rPr>
                <w:rFonts w:ascii="Arial" w:hAnsi="Arial" w:cs="Arial"/>
                <w:sz w:val="20"/>
                <w:szCs w:val="20"/>
              </w:rPr>
              <w:t>3</w:t>
            </w:r>
            <w:r w:rsidRPr="00843117">
              <w:rPr>
                <w:rFonts w:ascii="Arial" w:hAnsi="Arial" w:cs="Arial"/>
                <w:sz w:val="20"/>
                <w:szCs w:val="20"/>
              </w:rPr>
              <w:t>x</w:t>
            </w:r>
            <w:r w:rsidR="000E7914" w:rsidRPr="00843117">
              <w:rPr>
                <w:rFonts w:ascii="Arial" w:hAnsi="Arial" w:cs="Arial"/>
                <w:sz w:val="20"/>
                <w:szCs w:val="20"/>
              </w:rPr>
              <w:t>2,5</w:t>
            </w:r>
            <w:r w:rsidRPr="00843117">
              <w:rPr>
                <w:rFonts w:ascii="Arial" w:hAnsi="Arial" w:cs="Arial"/>
                <w:sz w:val="20"/>
                <w:szCs w:val="20"/>
              </w:rPr>
              <w:t xml:space="preserve"> mm</w:t>
            </w:r>
            <w:r w:rsidRPr="00843117">
              <w:rPr>
                <w:rFonts w:ascii="Arial" w:hAnsi="Arial" w:cs="Arial"/>
                <w:sz w:val="20"/>
                <w:szCs w:val="20"/>
                <w:vertAlign w:val="superscript"/>
              </w:rPr>
              <w:t>2</w:t>
            </w:r>
          </w:p>
        </w:tc>
        <w:tc>
          <w:tcPr>
            <w:tcW w:w="1276" w:type="dxa"/>
            <w:tcBorders>
              <w:top w:val="single" w:sz="4" w:space="0" w:color="auto"/>
              <w:left w:val="single" w:sz="4" w:space="0" w:color="auto"/>
              <w:bottom w:val="single" w:sz="4" w:space="0" w:color="auto"/>
              <w:right w:val="single" w:sz="4" w:space="0" w:color="auto"/>
            </w:tcBorders>
            <w:vAlign w:val="center"/>
          </w:tcPr>
          <w:p w:rsidR="008435CD" w:rsidRPr="00843117" w:rsidRDefault="008435CD" w:rsidP="008435CD">
            <w:pPr>
              <w:ind w:left="-108" w:right="-108"/>
              <w:jc w:val="center"/>
              <w:rPr>
                <w:rFonts w:ascii="Arial" w:hAnsi="Arial" w:cs="Arial"/>
                <w:sz w:val="20"/>
                <w:szCs w:val="20"/>
                <w:lang w:val="en-US" w:eastAsia="en-US"/>
              </w:rPr>
            </w:pPr>
            <w:r w:rsidRPr="00843117">
              <w:rPr>
                <w:rFonts w:ascii="Arial" w:hAnsi="Arial" w:cs="Arial"/>
                <w:sz w:val="20"/>
                <w:szCs w:val="20"/>
              </w:rPr>
              <w:t>TS-1.15.</w:t>
            </w:r>
          </w:p>
        </w:tc>
        <w:tc>
          <w:tcPr>
            <w:tcW w:w="1275" w:type="dxa"/>
            <w:tcBorders>
              <w:top w:val="single" w:sz="4" w:space="0" w:color="auto"/>
              <w:left w:val="single" w:sz="4" w:space="0" w:color="auto"/>
              <w:bottom w:val="single" w:sz="4" w:space="0" w:color="auto"/>
              <w:right w:val="single" w:sz="4" w:space="0" w:color="auto"/>
            </w:tcBorders>
            <w:vAlign w:val="center"/>
          </w:tcPr>
          <w:p w:rsidR="008435CD" w:rsidRPr="00843117" w:rsidRDefault="008435CD" w:rsidP="008435CD">
            <w:pPr>
              <w:jc w:val="center"/>
              <w:rPr>
                <w:rFonts w:ascii="Arial" w:hAnsi="Arial" w:cs="Arial"/>
                <w:noProof/>
                <w:sz w:val="20"/>
                <w:szCs w:val="20"/>
                <w:lang w:eastAsia="en-US"/>
              </w:rPr>
            </w:pPr>
            <w:r w:rsidRPr="00843117">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8435CD" w:rsidRPr="00843117" w:rsidRDefault="000E7914" w:rsidP="008435CD">
            <w:pPr>
              <w:jc w:val="center"/>
              <w:rPr>
                <w:rFonts w:ascii="Arial" w:hAnsi="Arial" w:cs="Arial"/>
                <w:color w:val="000000"/>
                <w:sz w:val="20"/>
                <w:szCs w:val="20"/>
                <w:lang w:val="en-US" w:eastAsia="en-US"/>
              </w:rPr>
            </w:pPr>
            <w:r w:rsidRPr="00843117">
              <w:rPr>
                <w:rFonts w:ascii="Arial" w:hAnsi="Arial" w:cs="Arial"/>
                <w:color w:val="000000"/>
                <w:sz w:val="20"/>
                <w:szCs w:val="20"/>
                <w:lang w:val="en-US" w:eastAsia="en-US"/>
              </w:rPr>
              <w:t>100</w:t>
            </w:r>
          </w:p>
        </w:tc>
        <w:tc>
          <w:tcPr>
            <w:tcW w:w="1275" w:type="dxa"/>
            <w:tcBorders>
              <w:top w:val="single" w:sz="4" w:space="0" w:color="auto"/>
              <w:left w:val="single" w:sz="4" w:space="0" w:color="auto"/>
              <w:bottom w:val="single" w:sz="4" w:space="0" w:color="auto"/>
              <w:right w:val="single" w:sz="4" w:space="0" w:color="auto"/>
            </w:tcBorders>
          </w:tcPr>
          <w:p w:rsidR="008435CD" w:rsidRPr="00843117" w:rsidRDefault="008435CD" w:rsidP="008435CD">
            <w:pPr>
              <w:rPr>
                <w:rFonts w:ascii="Arial" w:hAnsi="Arial" w:cs="Arial"/>
                <w:sz w:val="20"/>
                <w:szCs w:val="20"/>
                <w:lang w:val="en-US" w:eastAsia="en-US"/>
              </w:rPr>
            </w:pPr>
          </w:p>
        </w:tc>
      </w:tr>
      <w:tr w:rsidR="008435CD"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8435CD" w:rsidRPr="00843117" w:rsidRDefault="008435CD" w:rsidP="008435CD">
            <w:pPr>
              <w:numPr>
                <w:ilvl w:val="0"/>
                <w:numId w:val="12"/>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8435CD" w:rsidRPr="00843117" w:rsidRDefault="008435CD" w:rsidP="000E7914">
            <w:pPr>
              <w:rPr>
                <w:rFonts w:ascii="Arial" w:hAnsi="Arial" w:cs="Arial"/>
                <w:sz w:val="20"/>
                <w:szCs w:val="20"/>
              </w:rPr>
            </w:pPr>
            <w:r w:rsidRPr="00843117">
              <w:rPr>
                <w:rFonts w:ascii="Arial" w:hAnsi="Arial" w:cs="Arial"/>
                <w:sz w:val="20"/>
                <w:szCs w:val="20"/>
              </w:rPr>
              <w:t>E60 Cu 5x</w:t>
            </w:r>
            <w:r w:rsidR="000E7914" w:rsidRPr="00843117">
              <w:rPr>
                <w:rFonts w:ascii="Arial" w:hAnsi="Arial" w:cs="Arial"/>
                <w:sz w:val="20"/>
                <w:szCs w:val="20"/>
              </w:rPr>
              <w:t>16</w:t>
            </w:r>
            <w:r w:rsidRPr="00843117">
              <w:rPr>
                <w:rFonts w:ascii="Arial" w:hAnsi="Arial" w:cs="Arial"/>
                <w:sz w:val="20"/>
                <w:szCs w:val="20"/>
              </w:rPr>
              <w:t>mm</w:t>
            </w:r>
            <w:r w:rsidRPr="00843117">
              <w:rPr>
                <w:rFonts w:ascii="Arial" w:hAnsi="Arial" w:cs="Arial"/>
                <w:sz w:val="20"/>
                <w:szCs w:val="20"/>
                <w:vertAlign w:val="superscript"/>
              </w:rPr>
              <w:t>2</w:t>
            </w:r>
          </w:p>
        </w:tc>
        <w:tc>
          <w:tcPr>
            <w:tcW w:w="1276" w:type="dxa"/>
            <w:tcBorders>
              <w:top w:val="single" w:sz="4" w:space="0" w:color="auto"/>
              <w:left w:val="single" w:sz="4" w:space="0" w:color="auto"/>
              <w:bottom w:val="single" w:sz="4" w:space="0" w:color="auto"/>
              <w:right w:val="single" w:sz="4" w:space="0" w:color="auto"/>
            </w:tcBorders>
            <w:vAlign w:val="center"/>
          </w:tcPr>
          <w:p w:rsidR="008435CD" w:rsidRPr="00843117" w:rsidRDefault="008435CD" w:rsidP="008435CD">
            <w:pPr>
              <w:ind w:left="-108" w:right="-108"/>
              <w:jc w:val="center"/>
              <w:rPr>
                <w:rFonts w:ascii="Arial" w:hAnsi="Arial" w:cs="Arial"/>
                <w:sz w:val="20"/>
                <w:szCs w:val="20"/>
                <w:lang w:val="en-US" w:eastAsia="en-US"/>
              </w:rPr>
            </w:pPr>
            <w:r w:rsidRPr="00843117">
              <w:rPr>
                <w:rFonts w:ascii="Arial" w:hAnsi="Arial" w:cs="Arial"/>
                <w:sz w:val="20"/>
                <w:szCs w:val="20"/>
              </w:rPr>
              <w:t>TS-1.15.</w:t>
            </w:r>
          </w:p>
        </w:tc>
        <w:tc>
          <w:tcPr>
            <w:tcW w:w="1275" w:type="dxa"/>
            <w:tcBorders>
              <w:top w:val="single" w:sz="4" w:space="0" w:color="auto"/>
              <w:left w:val="single" w:sz="4" w:space="0" w:color="auto"/>
              <w:bottom w:val="single" w:sz="4" w:space="0" w:color="auto"/>
              <w:right w:val="single" w:sz="4" w:space="0" w:color="auto"/>
            </w:tcBorders>
            <w:vAlign w:val="center"/>
          </w:tcPr>
          <w:p w:rsidR="008435CD" w:rsidRPr="00843117" w:rsidRDefault="008435CD" w:rsidP="008435CD">
            <w:pPr>
              <w:jc w:val="center"/>
              <w:rPr>
                <w:rFonts w:ascii="Arial" w:hAnsi="Arial" w:cs="Arial"/>
                <w:noProof/>
                <w:sz w:val="20"/>
                <w:szCs w:val="20"/>
                <w:lang w:eastAsia="en-US"/>
              </w:rPr>
            </w:pPr>
            <w:r w:rsidRPr="00843117">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8435CD" w:rsidRPr="00843117" w:rsidRDefault="000E7914" w:rsidP="008435CD">
            <w:pPr>
              <w:jc w:val="center"/>
              <w:rPr>
                <w:rFonts w:ascii="Arial" w:hAnsi="Arial" w:cs="Arial"/>
                <w:color w:val="000000"/>
                <w:sz w:val="20"/>
                <w:szCs w:val="20"/>
                <w:lang w:val="en-US" w:eastAsia="en-US"/>
              </w:rPr>
            </w:pPr>
            <w:r w:rsidRPr="00843117">
              <w:rPr>
                <w:rFonts w:ascii="Arial" w:hAnsi="Arial" w:cs="Arial"/>
                <w:color w:val="000000"/>
                <w:sz w:val="20"/>
                <w:szCs w:val="20"/>
                <w:lang w:val="en-US" w:eastAsia="en-US"/>
              </w:rPr>
              <w:t>20</w:t>
            </w:r>
          </w:p>
        </w:tc>
        <w:tc>
          <w:tcPr>
            <w:tcW w:w="1275" w:type="dxa"/>
            <w:tcBorders>
              <w:top w:val="single" w:sz="4" w:space="0" w:color="auto"/>
              <w:left w:val="single" w:sz="4" w:space="0" w:color="auto"/>
              <w:bottom w:val="single" w:sz="4" w:space="0" w:color="auto"/>
              <w:right w:val="single" w:sz="4" w:space="0" w:color="auto"/>
            </w:tcBorders>
          </w:tcPr>
          <w:p w:rsidR="008435CD" w:rsidRPr="00843117" w:rsidRDefault="008435CD" w:rsidP="008435CD">
            <w:pPr>
              <w:rPr>
                <w:rFonts w:ascii="Arial" w:hAnsi="Arial" w:cs="Arial"/>
                <w:sz w:val="20"/>
                <w:szCs w:val="20"/>
                <w:lang w:val="en-US" w:eastAsia="en-US"/>
              </w:rPr>
            </w:pPr>
          </w:p>
        </w:tc>
      </w:tr>
      <w:tr w:rsidR="008435CD"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8435CD" w:rsidRPr="00843117" w:rsidRDefault="008435CD" w:rsidP="008435CD">
            <w:pPr>
              <w:numPr>
                <w:ilvl w:val="0"/>
                <w:numId w:val="12"/>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8435CD" w:rsidRPr="00843117" w:rsidRDefault="008435CD" w:rsidP="008435CD">
            <w:pPr>
              <w:rPr>
                <w:rFonts w:ascii="Arial" w:hAnsi="Arial" w:cs="Arial"/>
                <w:sz w:val="20"/>
                <w:szCs w:val="20"/>
                <w:vertAlign w:val="superscript"/>
                <w:lang w:val="en-US" w:eastAsia="en-US"/>
              </w:rPr>
            </w:pPr>
            <w:r w:rsidRPr="00843117">
              <w:rPr>
                <w:rFonts w:ascii="Arial" w:hAnsi="Arial" w:cs="Arial"/>
                <w:sz w:val="20"/>
                <w:szCs w:val="20"/>
              </w:rPr>
              <w:t>E60 Cu 5x2,5mm</w:t>
            </w:r>
            <w:r w:rsidRPr="00843117">
              <w:rPr>
                <w:rFonts w:ascii="Arial" w:hAnsi="Arial" w:cs="Arial"/>
                <w:sz w:val="20"/>
                <w:szCs w:val="20"/>
                <w:vertAlign w:val="superscript"/>
              </w:rPr>
              <w:t>2</w:t>
            </w:r>
          </w:p>
        </w:tc>
        <w:tc>
          <w:tcPr>
            <w:tcW w:w="1276" w:type="dxa"/>
            <w:tcBorders>
              <w:top w:val="single" w:sz="4" w:space="0" w:color="auto"/>
              <w:left w:val="single" w:sz="4" w:space="0" w:color="auto"/>
              <w:bottom w:val="single" w:sz="4" w:space="0" w:color="auto"/>
              <w:right w:val="single" w:sz="4" w:space="0" w:color="auto"/>
            </w:tcBorders>
            <w:vAlign w:val="center"/>
          </w:tcPr>
          <w:p w:rsidR="008435CD" w:rsidRPr="00843117" w:rsidRDefault="008435CD" w:rsidP="008435CD">
            <w:pPr>
              <w:ind w:left="-108" w:right="-108"/>
              <w:jc w:val="center"/>
              <w:rPr>
                <w:rFonts w:ascii="Arial" w:hAnsi="Arial" w:cs="Arial"/>
                <w:sz w:val="20"/>
                <w:szCs w:val="20"/>
                <w:lang w:val="en-US" w:eastAsia="en-US"/>
              </w:rPr>
            </w:pPr>
            <w:r w:rsidRPr="00843117">
              <w:rPr>
                <w:rFonts w:ascii="Arial" w:hAnsi="Arial" w:cs="Arial"/>
                <w:sz w:val="20"/>
                <w:szCs w:val="20"/>
              </w:rPr>
              <w:t>TS-1.15.</w:t>
            </w:r>
          </w:p>
        </w:tc>
        <w:tc>
          <w:tcPr>
            <w:tcW w:w="1275" w:type="dxa"/>
            <w:tcBorders>
              <w:top w:val="single" w:sz="4" w:space="0" w:color="auto"/>
              <w:left w:val="single" w:sz="4" w:space="0" w:color="auto"/>
              <w:bottom w:val="single" w:sz="4" w:space="0" w:color="auto"/>
              <w:right w:val="single" w:sz="4" w:space="0" w:color="auto"/>
            </w:tcBorders>
            <w:vAlign w:val="center"/>
          </w:tcPr>
          <w:p w:rsidR="008435CD" w:rsidRPr="00843117" w:rsidRDefault="008435CD" w:rsidP="008435CD">
            <w:pPr>
              <w:jc w:val="center"/>
              <w:rPr>
                <w:rFonts w:ascii="Arial" w:hAnsi="Arial" w:cs="Arial"/>
                <w:noProof/>
                <w:sz w:val="20"/>
                <w:szCs w:val="20"/>
                <w:lang w:eastAsia="en-US"/>
              </w:rPr>
            </w:pPr>
            <w:r w:rsidRPr="00843117">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8435CD" w:rsidRPr="00843117" w:rsidRDefault="00297FAC" w:rsidP="008435CD">
            <w:pPr>
              <w:jc w:val="center"/>
              <w:rPr>
                <w:rFonts w:ascii="Arial" w:hAnsi="Arial" w:cs="Arial"/>
                <w:color w:val="000000"/>
                <w:sz w:val="20"/>
                <w:szCs w:val="20"/>
                <w:lang w:val="en-US" w:eastAsia="en-US"/>
              </w:rPr>
            </w:pPr>
            <w:r w:rsidRPr="00843117">
              <w:rPr>
                <w:rFonts w:ascii="Arial" w:hAnsi="Arial" w:cs="Arial"/>
                <w:color w:val="000000"/>
                <w:sz w:val="20"/>
                <w:szCs w:val="20"/>
                <w:lang w:val="en-US" w:eastAsia="en-US"/>
              </w:rPr>
              <w:t>200</w:t>
            </w:r>
          </w:p>
        </w:tc>
        <w:tc>
          <w:tcPr>
            <w:tcW w:w="1275" w:type="dxa"/>
            <w:tcBorders>
              <w:top w:val="single" w:sz="4" w:space="0" w:color="auto"/>
              <w:left w:val="single" w:sz="4" w:space="0" w:color="auto"/>
              <w:bottom w:val="single" w:sz="4" w:space="0" w:color="auto"/>
              <w:right w:val="single" w:sz="4" w:space="0" w:color="auto"/>
            </w:tcBorders>
          </w:tcPr>
          <w:p w:rsidR="008435CD" w:rsidRPr="00843117" w:rsidRDefault="008435CD" w:rsidP="008435CD">
            <w:pPr>
              <w:rPr>
                <w:rFonts w:ascii="Arial" w:hAnsi="Arial" w:cs="Arial"/>
                <w:sz w:val="20"/>
                <w:szCs w:val="20"/>
                <w:lang w:val="en-US" w:eastAsia="en-US"/>
              </w:rPr>
            </w:pPr>
          </w:p>
        </w:tc>
      </w:tr>
      <w:tr w:rsidR="008435CD"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8435CD" w:rsidRPr="00843117" w:rsidRDefault="008435CD" w:rsidP="008435CD">
            <w:pPr>
              <w:numPr>
                <w:ilvl w:val="0"/>
                <w:numId w:val="12"/>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8435CD" w:rsidRPr="00843117" w:rsidRDefault="008435CD" w:rsidP="00297FAC">
            <w:pPr>
              <w:rPr>
                <w:rFonts w:ascii="Arial" w:hAnsi="Arial" w:cs="Arial"/>
                <w:sz w:val="20"/>
                <w:szCs w:val="20"/>
                <w:vertAlign w:val="superscript"/>
                <w:lang w:val="en-US" w:eastAsia="en-US"/>
              </w:rPr>
            </w:pPr>
            <w:r w:rsidRPr="00843117">
              <w:rPr>
                <w:rFonts w:ascii="Arial" w:hAnsi="Arial" w:cs="Arial"/>
                <w:sz w:val="20"/>
                <w:szCs w:val="20"/>
              </w:rPr>
              <w:t xml:space="preserve">E60 </w:t>
            </w:r>
            <w:r w:rsidR="00297FAC" w:rsidRPr="00843117">
              <w:rPr>
                <w:rFonts w:ascii="Arial" w:hAnsi="Arial" w:cs="Arial"/>
                <w:sz w:val="20"/>
                <w:szCs w:val="20"/>
              </w:rPr>
              <w:t>Al 4x70+Cu35</w:t>
            </w:r>
            <w:r w:rsidRPr="00843117">
              <w:rPr>
                <w:rFonts w:ascii="Arial" w:hAnsi="Arial" w:cs="Arial"/>
                <w:sz w:val="20"/>
                <w:szCs w:val="20"/>
              </w:rPr>
              <w:t>mm</w:t>
            </w:r>
            <w:r w:rsidRPr="00843117">
              <w:rPr>
                <w:rFonts w:ascii="Arial" w:hAnsi="Arial" w:cs="Arial"/>
                <w:sz w:val="20"/>
                <w:szCs w:val="20"/>
                <w:vertAlign w:val="superscript"/>
              </w:rPr>
              <w:t>2</w:t>
            </w:r>
          </w:p>
        </w:tc>
        <w:tc>
          <w:tcPr>
            <w:tcW w:w="1276" w:type="dxa"/>
            <w:tcBorders>
              <w:top w:val="single" w:sz="4" w:space="0" w:color="auto"/>
              <w:left w:val="single" w:sz="4" w:space="0" w:color="auto"/>
              <w:bottom w:val="single" w:sz="4" w:space="0" w:color="auto"/>
              <w:right w:val="single" w:sz="4" w:space="0" w:color="auto"/>
            </w:tcBorders>
            <w:vAlign w:val="center"/>
          </w:tcPr>
          <w:p w:rsidR="008435CD" w:rsidRPr="00843117" w:rsidRDefault="008435CD" w:rsidP="008435CD">
            <w:pPr>
              <w:ind w:left="-108" w:right="-108"/>
              <w:jc w:val="center"/>
              <w:rPr>
                <w:rFonts w:ascii="Arial" w:hAnsi="Arial" w:cs="Arial"/>
                <w:sz w:val="20"/>
                <w:szCs w:val="20"/>
                <w:lang w:val="en-US" w:eastAsia="en-US"/>
              </w:rPr>
            </w:pPr>
            <w:r w:rsidRPr="00843117">
              <w:rPr>
                <w:rFonts w:ascii="Arial" w:hAnsi="Arial" w:cs="Arial"/>
                <w:sz w:val="20"/>
                <w:szCs w:val="20"/>
              </w:rPr>
              <w:t>TS-1.15.</w:t>
            </w:r>
          </w:p>
        </w:tc>
        <w:tc>
          <w:tcPr>
            <w:tcW w:w="1275" w:type="dxa"/>
            <w:tcBorders>
              <w:top w:val="single" w:sz="4" w:space="0" w:color="auto"/>
              <w:left w:val="single" w:sz="4" w:space="0" w:color="auto"/>
              <w:bottom w:val="single" w:sz="4" w:space="0" w:color="auto"/>
              <w:right w:val="single" w:sz="4" w:space="0" w:color="auto"/>
            </w:tcBorders>
            <w:vAlign w:val="center"/>
          </w:tcPr>
          <w:p w:rsidR="008435CD" w:rsidRPr="00843117" w:rsidRDefault="008435CD" w:rsidP="008435CD">
            <w:pPr>
              <w:jc w:val="center"/>
              <w:rPr>
                <w:rFonts w:ascii="Arial" w:hAnsi="Arial" w:cs="Arial"/>
                <w:noProof/>
                <w:sz w:val="20"/>
                <w:szCs w:val="20"/>
                <w:lang w:eastAsia="en-US"/>
              </w:rPr>
            </w:pPr>
            <w:r w:rsidRPr="00843117">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8435CD" w:rsidRPr="00843117" w:rsidRDefault="00297FAC" w:rsidP="008435CD">
            <w:pPr>
              <w:jc w:val="center"/>
              <w:rPr>
                <w:rFonts w:ascii="Arial" w:hAnsi="Arial" w:cs="Arial"/>
                <w:color w:val="000000"/>
                <w:sz w:val="20"/>
                <w:szCs w:val="20"/>
                <w:lang w:val="en-US" w:eastAsia="en-US"/>
              </w:rPr>
            </w:pPr>
            <w:r w:rsidRPr="00843117">
              <w:rPr>
                <w:rFonts w:ascii="Arial" w:hAnsi="Arial" w:cs="Arial"/>
                <w:color w:val="000000"/>
                <w:sz w:val="20"/>
                <w:szCs w:val="20"/>
                <w:lang w:val="en-US" w:eastAsia="en-US"/>
              </w:rPr>
              <w:t>160</w:t>
            </w:r>
          </w:p>
        </w:tc>
        <w:tc>
          <w:tcPr>
            <w:tcW w:w="1275" w:type="dxa"/>
            <w:tcBorders>
              <w:top w:val="single" w:sz="4" w:space="0" w:color="auto"/>
              <w:left w:val="single" w:sz="4" w:space="0" w:color="auto"/>
              <w:bottom w:val="single" w:sz="4" w:space="0" w:color="auto"/>
              <w:right w:val="single" w:sz="4" w:space="0" w:color="auto"/>
            </w:tcBorders>
          </w:tcPr>
          <w:p w:rsidR="008435CD" w:rsidRPr="00843117" w:rsidRDefault="008435CD" w:rsidP="008435CD">
            <w:pPr>
              <w:rPr>
                <w:rFonts w:ascii="Arial" w:hAnsi="Arial" w:cs="Arial"/>
                <w:sz w:val="20"/>
                <w:szCs w:val="20"/>
                <w:lang w:val="en-US" w:eastAsia="en-US"/>
              </w:rPr>
            </w:pPr>
          </w:p>
        </w:tc>
      </w:tr>
      <w:tr w:rsidR="000155A3"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0155A3" w:rsidRPr="00843117" w:rsidRDefault="000155A3" w:rsidP="000155A3">
            <w:pPr>
              <w:numPr>
                <w:ilvl w:val="0"/>
                <w:numId w:val="12"/>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0155A3" w:rsidRPr="00843117" w:rsidRDefault="000155A3" w:rsidP="000155A3">
            <w:pPr>
              <w:rPr>
                <w:rFonts w:ascii="Arial" w:hAnsi="Arial" w:cs="Arial"/>
                <w:sz w:val="20"/>
                <w:szCs w:val="20"/>
                <w:vertAlign w:val="superscript"/>
                <w:lang w:val="en-US" w:eastAsia="en-US"/>
              </w:rPr>
            </w:pPr>
            <w:r w:rsidRPr="00843117">
              <w:rPr>
                <w:rFonts w:ascii="Arial" w:hAnsi="Arial" w:cs="Arial"/>
                <w:sz w:val="20"/>
                <w:szCs w:val="20"/>
              </w:rPr>
              <w:t>E60 Cu 4x1,5mm</w:t>
            </w:r>
            <w:r w:rsidRPr="00843117">
              <w:rPr>
                <w:rFonts w:ascii="Arial" w:hAnsi="Arial" w:cs="Arial"/>
                <w:sz w:val="20"/>
                <w:szCs w:val="20"/>
                <w:vertAlign w:val="superscript"/>
              </w:rPr>
              <w:t>2</w:t>
            </w:r>
          </w:p>
        </w:tc>
        <w:tc>
          <w:tcPr>
            <w:tcW w:w="1276" w:type="dxa"/>
            <w:tcBorders>
              <w:top w:val="single" w:sz="4" w:space="0" w:color="auto"/>
              <w:left w:val="single" w:sz="4" w:space="0" w:color="auto"/>
              <w:bottom w:val="single" w:sz="4" w:space="0" w:color="auto"/>
              <w:right w:val="single" w:sz="4" w:space="0" w:color="auto"/>
            </w:tcBorders>
            <w:vAlign w:val="center"/>
          </w:tcPr>
          <w:p w:rsidR="000155A3" w:rsidRPr="00843117" w:rsidRDefault="000155A3" w:rsidP="000155A3">
            <w:pPr>
              <w:ind w:left="-108" w:right="-108"/>
              <w:jc w:val="center"/>
              <w:rPr>
                <w:rFonts w:ascii="Arial" w:hAnsi="Arial" w:cs="Arial"/>
                <w:sz w:val="20"/>
                <w:szCs w:val="20"/>
                <w:lang w:val="en-US" w:eastAsia="en-US"/>
              </w:rPr>
            </w:pPr>
            <w:r w:rsidRPr="00843117">
              <w:rPr>
                <w:rFonts w:ascii="Arial" w:hAnsi="Arial" w:cs="Arial"/>
                <w:sz w:val="20"/>
                <w:szCs w:val="20"/>
              </w:rPr>
              <w:t>TS-1.15.</w:t>
            </w:r>
          </w:p>
        </w:tc>
        <w:tc>
          <w:tcPr>
            <w:tcW w:w="1275" w:type="dxa"/>
            <w:tcBorders>
              <w:top w:val="single" w:sz="4" w:space="0" w:color="auto"/>
              <w:left w:val="single" w:sz="4" w:space="0" w:color="auto"/>
              <w:bottom w:val="single" w:sz="4" w:space="0" w:color="auto"/>
              <w:right w:val="single" w:sz="4" w:space="0" w:color="auto"/>
            </w:tcBorders>
            <w:vAlign w:val="center"/>
          </w:tcPr>
          <w:p w:rsidR="000155A3" w:rsidRPr="00843117" w:rsidRDefault="000155A3" w:rsidP="000155A3">
            <w:pPr>
              <w:jc w:val="center"/>
              <w:rPr>
                <w:rFonts w:ascii="Arial" w:hAnsi="Arial" w:cs="Arial"/>
                <w:noProof/>
                <w:sz w:val="20"/>
                <w:szCs w:val="20"/>
                <w:lang w:eastAsia="en-US"/>
              </w:rPr>
            </w:pPr>
            <w:r w:rsidRPr="00843117">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0155A3" w:rsidRPr="00843117" w:rsidRDefault="000155A3" w:rsidP="000155A3">
            <w:pPr>
              <w:jc w:val="center"/>
              <w:rPr>
                <w:rFonts w:ascii="Arial" w:hAnsi="Arial" w:cs="Arial"/>
                <w:color w:val="000000"/>
                <w:sz w:val="20"/>
                <w:szCs w:val="20"/>
                <w:lang w:val="en-US" w:eastAsia="en-US"/>
              </w:rPr>
            </w:pPr>
            <w:r w:rsidRPr="00843117">
              <w:rPr>
                <w:rFonts w:ascii="Arial" w:hAnsi="Arial" w:cs="Arial"/>
                <w:color w:val="000000"/>
                <w:sz w:val="20"/>
                <w:szCs w:val="20"/>
                <w:lang w:val="en-US" w:eastAsia="en-US"/>
              </w:rPr>
              <w:t>3800</w:t>
            </w:r>
          </w:p>
        </w:tc>
        <w:tc>
          <w:tcPr>
            <w:tcW w:w="1275" w:type="dxa"/>
            <w:tcBorders>
              <w:top w:val="single" w:sz="4" w:space="0" w:color="auto"/>
              <w:left w:val="single" w:sz="4" w:space="0" w:color="auto"/>
              <w:bottom w:val="single" w:sz="4" w:space="0" w:color="auto"/>
              <w:right w:val="single" w:sz="4" w:space="0" w:color="auto"/>
            </w:tcBorders>
          </w:tcPr>
          <w:p w:rsidR="000155A3" w:rsidRPr="00843117" w:rsidRDefault="000155A3" w:rsidP="000155A3">
            <w:pPr>
              <w:rPr>
                <w:rFonts w:ascii="Arial" w:hAnsi="Arial" w:cs="Arial"/>
                <w:sz w:val="20"/>
                <w:szCs w:val="20"/>
                <w:lang w:val="en-US" w:eastAsia="en-US"/>
              </w:rPr>
            </w:pPr>
          </w:p>
        </w:tc>
      </w:tr>
      <w:tr w:rsidR="000155A3"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0155A3" w:rsidRPr="00843117" w:rsidRDefault="000155A3" w:rsidP="000155A3">
            <w:pPr>
              <w:numPr>
                <w:ilvl w:val="0"/>
                <w:numId w:val="12"/>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0155A3" w:rsidRPr="00843117" w:rsidRDefault="000155A3" w:rsidP="000155A3">
            <w:pPr>
              <w:rPr>
                <w:rFonts w:ascii="Arial" w:hAnsi="Arial" w:cs="Arial"/>
                <w:sz w:val="20"/>
                <w:szCs w:val="20"/>
                <w:lang w:val="en-US" w:eastAsia="en-US"/>
              </w:rPr>
            </w:pPr>
            <w:r w:rsidRPr="00843117">
              <w:rPr>
                <w:rFonts w:ascii="Arial" w:hAnsi="Arial" w:cs="Arial"/>
                <w:sz w:val="20"/>
                <w:szCs w:val="20"/>
              </w:rPr>
              <w:t>Al 4x240mm</w:t>
            </w:r>
            <w:r w:rsidRPr="00843117">
              <w:rPr>
                <w:rFonts w:ascii="Arial" w:hAnsi="Arial" w:cs="Arial"/>
                <w:sz w:val="20"/>
                <w:szCs w:val="20"/>
                <w:vertAlign w:val="superscript"/>
              </w:rPr>
              <w:t>2</w:t>
            </w:r>
          </w:p>
        </w:tc>
        <w:tc>
          <w:tcPr>
            <w:tcW w:w="1276" w:type="dxa"/>
            <w:tcBorders>
              <w:top w:val="single" w:sz="4" w:space="0" w:color="auto"/>
              <w:left w:val="single" w:sz="4" w:space="0" w:color="auto"/>
              <w:bottom w:val="single" w:sz="4" w:space="0" w:color="auto"/>
              <w:right w:val="single" w:sz="4" w:space="0" w:color="auto"/>
            </w:tcBorders>
            <w:vAlign w:val="center"/>
          </w:tcPr>
          <w:p w:rsidR="000155A3" w:rsidRPr="00843117" w:rsidRDefault="000155A3" w:rsidP="000155A3">
            <w:pPr>
              <w:ind w:left="-108" w:right="-108"/>
              <w:jc w:val="center"/>
              <w:rPr>
                <w:rFonts w:ascii="Arial" w:hAnsi="Arial" w:cs="Arial"/>
                <w:sz w:val="20"/>
                <w:szCs w:val="20"/>
                <w:lang w:val="en-US" w:eastAsia="en-US"/>
              </w:rPr>
            </w:pPr>
            <w:r w:rsidRPr="00843117">
              <w:rPr>
                <w:rFonts w:ascii="Arial" w:hAnsi="Arial" w:cs="Arial"/>
                <w:sz w:val="20"/>
                <w:szCs w:val="20"/>
              </w:rPr>
              <w:t>TS-1.15.</w:t>
            </w:r>
          </w:p>
        </w:tc>
        <w:tc>
          <w:tcPr>
            <w:tcW w:w="1275" w:type="dxa"/>
            <w:tcBorders>
              <w:top w:val="single" w:sz="4" w:space="0" w:color="auto"/>
              <w:left w:val="single" w:sz="4" w:space="0" w:color="auto"/>
              <w:bottom w:val="single" w:sz="4" w:space="0" w:color="auto"/>
              <w:right w:val="single" w:sz="4" w:space="0" w:color="auto"/>
            </w:tcBorders>
            <w:vAlign w:val="center"/>
          </w:tcPr>
          <w:p w:rsidR="000155A3" w:rsidRPr="00843117" w:rsidRDefault="000155A3" w:rsidP="000155A3">
            <w:pPr>
              <w:jc w:val="center"/>
              <w:rPr>
                <w:rFonts w:ascii="Arial" w:hAnsi="Arial" w:cs="Arial"/>
                <w:noProof/>
                <w:sz w:val="20"/>
                <w:szCs w:val="20"/>
                <w:lang w:eastAsia="en-US"/>
              </w:rPr>
            </w:pPr>
            <w:r w:rsidRPr="00843117">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0155A3" w:rsidRPr="00843117" w:rsidRDefault="000155A3" w:rsidP="000155A3">
            <w:pPr>
              <w:jc w:val="center"/>
              <w:rPr>
                <w:rFonts w:ascii="Arial" w:hAnsi="Arial" w:cs="Arial"/>
                <w:color w:val="000000"/>
                <w:sz w:val="20"/>
                <w:szCs w:val="20"/>
                <w:lang w:val="en-US" w:eastAsia="en-US"/>
              </w:rPr>
            </w:pPr>
            <w:r w:rsidRPr="00843117">
              <w:rPr>
                <w:rFonts w:ascii="Arial" w:hAnsi="Arial" w:cs="Arial"/>
                <w:color w:val="000000"/>
                <w:sz w:val="20"/>
                <w:szCs w:val="20"/>
                <w:lang w:val="en-US" w:eastAsia="en-US"/>
              </w:rPr>
              <w:t>300</w:t>
            </w:r>
          </w:p>
        </w:tc>
        <w:tc>
          <w:tcPr>
            <w:tcW w:w="1275" w:type="dxa"/>
            <w:tcBorders>
              <w:top w:val="single" w:sz="4" w:space="0" w:color="auto"/>
              <w:left w:val="single" w:sz="4" w:space="0" w:color="auto"/>
              <w:bottom w:val="single" w:sz="4" w:space="0" w:color="auto"/>
              <w:right w:val="single" w:sz="4" w:space="0" w:color="auto"/>
            </w:tcBorders>
          </w:tcPr>
          <w:p w:rsidR="000155A3" w:rsidRPr="00843117" w:rsidRDefault="000155A3" w:rsidP="000155A3">
            <w:pPr>
              <w:rPr>
                <w:rFonts w:ascii="Arial" w:hAnsi="Arial" w:cs="Arial"/>
                <w:sz w:val="20"/>
                <w:szCs w:val="20"/>
                <w:lang w:val="en-US" w:eastAsia="en-US"/>
              </w:rPr>
            </w:pPr>
          </w:p>
        </w:tc>
      </w:tr>
      <w:tr w:rsidR="000155A3"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0155A3" w:rsidRPr="00843117" w:rsidRDefault="000155A3" w:rsidP="000155A3">
            <w:pPr>
              <w:numPr>
                <w:ilvl w:val="0"/>
                <w:numId w:val="12"/>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0155A3" w:rsidRPr="00843117" w:rsidRDefault="000155A3" w:rsidP="000155A3">
            <w:pPr>
              <w:rPr>
                <w:rFonts w:ascii="Arial" w:hAnsi="Arial" w:cs="Arial"/>
                <w:sz w:val="20"/>
                <w:szCs w:val="20"/>
                <w:lang w:val="en-US" w:eastAsia="en-US"/>
              </w:rPr>
            </w:pPr>
            <w:r w:rsidRPr="00843117">
              <w:rPr>
                <w:rFonts w:ascii="Arial" w:hAnsi="Arial" w:cs="Arial"/>
                <w:sz w:val="20"/>
                <w:szCs w:val="20"/>
              </w:rPr>
              <w:t>Al 5x50mm</w:t>
            </w:r>
            <w:r w:rsidRPr="00843117">
              <w:rPr>
                <w:rFonts w:ascii="Arial" w:hAnsi="Arial" w:cs="Arial"/>
                <w:sz w:val="20"/>
                <w:szCs w:val="20"/>
                <w:vertAlign w:val="superscript"/>
              </w:rPr>
              <w:t>2</w:t>
            </w:r>
          </w:p>
        </w:tc>
        <w:tc>
          <w:tcPr>
            <w:tcW w:w="1276" w:type="dxa"/>
            <w:tcBorders>
              <w:top w:val="single" w:sz="4" w:space="0" w:color="auto"/>
              <w:left w:val="single" w:sz="4" w:space="0" w:color="auto"/>
              <w:bottom w:val="single" w:sz="4" w:space="0" w:color="auto"/>
              <w:right w:val="single" w:sz="4" w:space="0" w:color="auto"/>
            </w:tcBorders>
            <w:vAlign w:val="center"/>
          </w:tcPr>
          <w:p w:rsidR="000155A3" w:rsidRPr="00843117" w:rsidRDefault="000155A3" w:rsidP="000155A3">
            <w:pPr>
              <w:ind w:left="-108" w:right="-108"/>
              <w:jc w:val="center"/>
              <w:rPr>
                <w:rFonts w:ascii="Arial" w:hAnsi="Arial" w:cs="Arial"/>
                <w:sz w:val="20"/>
                <w:szCs w:val="20"/>
                <w:lang w:val="en-US" w:eastAsia="en-US"/>
              </w:rPr>
            </w:pPr>
            <w:r w:rsidRPr="00843117">
              <w:rPr>
                <w:rFonts w:ascii="Arial" w:hAnsi="Arial" w:cs="Arial"/>
                <w:sz w:val="20"/>
                <w:szCs w:val="20"/>
              </w:rPr>
              <w:t>TS-1.15.</w:t>
            </w:r>
          </w:p>
        </w:tc>
        <w:tc>
          <w:tcPr>
            <w:tcW w:w="1275" w:type="dxa"/>
            <w:tcBorders>
              <w:top w:val="single" w:sz="4" w:space="0" w:color="auto"/>
              <w:left w:val="single" w:sz="4" w:space="0" w:color="auto"/>
              <w:bottom w:val="single" w:sz="4" w:space="0" w:color="auto"/>
              <w:right w:val="single" w:sz="4" w:space="0" w:color="auto"/>
            </w:tcBorders>
            <w:vAlign w:val="center"/>
          </w:tcPr>
          <w:p w:rsidR="000155A3" w:rsidRPr="00843117" w:rsidRDefault="000155A3" w:rsidP="000155A3">
            <w:pPr>
              <w:jc w:val="center"/>
              <w:rPr>
                <w:rFonts w:ascii="Arial" w:hAnsi="Arial" w:cs="Arial"/>
                <w:noProof/>
                <w:sz w:val="20"/>
                <w:szCs w:val="20"/>
                <w:lang w:eastAsia="en-US"/>
              </w:rPr>
            </w:pPr>
            <w:r w:rsidRPr="00843117">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0155A3" w:rsidRPr="00843117" w:rsidRDefault="00D05189" w:rsidP="000155A3">
            <w:pPr>
              <w:jc w:val="center"/>
              <w:rPr>
                <w:rFonts w:ascii="Arial" w:hAnsi="Arial" w:cs="Arial"/>
                <w:color w:val="000000"/>
                <w:sz w:val="20"/>
                <w:szCs w:val="20"/>
                <w:lang w:val="en-US" w:eastAsia="en-US"/>
              </w:rPr>
            </w:pPr>
            <w:r w:rsidRPr="00843117">
              <w:rPr>
                <w:rFonts w:ascii="Arial" w:hAnsi="Arial" w:cs="Arial"/>
                <w:color w:val="000000"/>
                <w:sz w:val="20"/>
                <w:szCs w:val="20"/>
                <w:lang w:val="en-US" w:eastAsia="en-US"/>
              </w:rPr>
              <w:t>6</w:t>
            </w:r>
            <w:r w:rsidR="000155A3" w:rsidRPr="00843117">
              <w:rPr>
                <w:rFonts w:ascii="Arial" w:hAnsi="Arial" w:cs="Arial"/>
                <w:color w:val="000000"/>
                <w:sz w:val="20"/>
                <w:szCs w:val="20"/>
                <w:lang w:val="en-US" w:eastAsia="en-US"/>
              </w:rPr>
              <w:t>00</w:t>
            </w:r>
          </w:p>
        </w:tc>
        <w:tc>
          <w:tcPr>
            <w:tcW w:w="1275" w:type="dxa"/>
            <w:tcBorders>
              <w:top w:val="single" w:sz="4" w:space="0" w:color="auto"/>
              <w:left w:val="single" w:sz="4" w:space="0" w:color="auto"/>
              <w:bottom w:val="single" w:sz="4" w:space="0" w:color="auto"/>
              <w:right w:val="single" w:sz="4" w:space="0" w:color="auto"/>
            </w:tcBorders>
          </w:tcPr>
          <w:p w:rsidR="000155A3" w:rsidRPr="00843117" w:rsidRDefault="000155A3" w:rsidP="000155A3">
            <w:pPr>
              <w:rPr>
                <w:rFonts w:ascii="Arial" w:hAnsi="Arial" w:cs="Arial"/>
                <w:sz w:val="20"/>
                <w:szCs w:val="20"/>
                <w:lang w:val="en-US" w:eastAsia="en-US"/>
              </w:rPr>
            </w:pPr>
          </w:p>
        </w:tc>
      </w:tr>
      <w:tr w:rsidR="000155A3"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0155A3" w:rsidRPr="00843117" w:rsidRDefault="000155A3" w:rsidP="000155A3">
            <w:pPr>
              <w:numPr>
                <w:ilvl w:val="0"/>
                <w:numId w:val="12"/>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0155A3" w:rsidRPr="00843117" w:rsidRDefault="000155A3" w:rsidP="000155A3">
            <w:pPr>
              <w:rPr>
                <w:rFonts w:ascii="Arial" w:hAnsi="Arial" w:cs="Arial"/>
                <w:sz w:val="20"/>
                <w:szCs w:val="20"/>
                <w:lang w:val="en-US" w:eastAsia="en-US"/>
              </w:rPr>
            </w:pPr>
            <w:r w:rsidRPr="00843117">
              <w:rPr>
                <w:rFonts w:ascii="Arial" w:hAnsi="Arial" w:cs="Arial"/>
                <w:sz w:val="20"/>
                <w:szCs w:val="20"/>
              </w:rPr>
              <w:t>Al 5x35mm</w:t>
            </w:r>
            <w:r w:rsidRPr="00843117">
              <w:rPr>
                <w:rFonts w:ascii="Arial" w:hAnsi="Arial" w:cs="Arial"/>
                <w:sz w:val="20"/>
                <w:szCs w:val="20"/>
                <w:vertAlign w:val="superscript"/>
              </w:rPr>
              <w:t>2</w:t>
            </w:r>
          </w:p>
        </w:tc>
        <w:tc>
          <w:tcPr>
            <w:tcW w:w="1276" w:type="dxa"/>
            <w:tcBorders>
              <w:top w:val="single" w:sz="4" w:space="0" w:color="auto"/>
              <w:left w:val="single" w:sz="4" w:space="0" w:color="auto"/>
              <w:bottom w:val="single" w:sz="4" w:space="0" w:color="auto"/>
              <w:right w:val="single" w:sz="4" w:space="0" w:color="auto"/>
            </w:tcBorders>
            <w:vAlign w:val="center"/>
          </w:tcPr>
          <w:p w:rsidR="000155A3" w:rsidRPr="00843117" w:rsidRDefault="000155A3" w:rsidP="000155A3">
            <w:pPr>
              <w:ind w:left="-108" w:right="-108"/>
              <w:jc w:val="center"/>
              <w:rPr>
                <w:rFonts w:ascii="Arial" w:hAnsi="Arial" w:cs="Arial"/>
                <w:sz w:val="20"/>
                <w:szCs w:val="20"/>
                <w:lang w:val="en-US" w:eastAsia="en-US"/>
              </w:rPr>
            </w:pPr>
            <w:r w:rsidRPr="00843117">
              <w:rPr>
                <w:rFonts w:ascii="Arial" w:hAnsi="Arial" w:cs="Arial"/>
                <w:sz w:val="20"/>
                <w:szCs w:val="20"/>
              </w:rPr>
              <w:t>TS-1.15.</w:t>
            </w:r>
          </w:p>
        </w:tc>
        <w:tc>
          <w:tcPr>
            <w:tcW w:w="1275" w:type="dxa"/>
            <w:tcBorders>
              <w:top w:val="single" w:sz="4" w:space="0" w:color="auto"/>
              <w:left w:val="single" w:sz="4" w:space="0" w:color="auto"/>
              <w:bottom w:val="single" w:sz="4" w:space="0" w:color="auto"/>
              <w:right w:val="single" w:sz="4" w:space="0" w:color="auto"/>
            </w:tcBorders>
            <w:vAlign w:val="center"/>
          </w:tcPr>
          <w:p w:rsidR="000155A3" w:rsidRPr="00843117" w:rsidRDefault="000155A3" w:rsidP="000155A3">
            <w:pPr>
              <w:jc w:val="center"/>
              <w:rPr>
                <w:rFonts w:ascii="Arial" w:hAnsi="Arial" w:cs="Arial"/>
                <w:noProof/>
                <w:sz w:val="20"/>
                <w:szCs w:val="20"/>
                <w:lang w:eastAsia="en-US"/>
              </w:rPr>
            </w:pPr>
            <w:r w:rsidRPr="00843117">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0155A3" w:rsidRPr="00843117" w:rsidRDefault="000155A3" w:rsidP="000155A3">
            <w:pPr>
              <w:jc w:val="center"/>
              <w:rPr>
                <w:rFonts w:ascii="Arial" w:hAnsi="Arial" w:cs="Arial"/>
                <w:color w:val="000000"/>
                <w:sz w:val="20"/>
                <w:szCs w:val="20"/>
                <w:lang w:val="en-US" w:eastAsia="en-US"/>
              </w:rPr>
            </w:pPr>
            <w:r w:rsidRPr="00843117">
              <w:rPr>
                <w:rFonts w:ascii="Arial" w:hAnsi="Arial" w:cs="Arial"/>
                <w:color w:val="000000"/>
                <w:sz w:val="20"/>
                <w:szCs w:val="20"/>
                <w:lang w:val="en-US" w:eastAsia="en-US"/>
              </w:rPr>
              <w:t>300</w:t>
            </w:r>
          </w:p>
        </w:tc>
        <w:tc>
          <w:tcPr>
            <w:tcW w:w="1275" w:type="dxa"/>
            <w:tcBorders>
              <w:top w:val="single" w:sz="4" w:space="0" w:color="auto"/>
              <w:left w:val="single" w:sz="4" w:space="0" w:color="auto"/>
              <w:bottom w:val="single" w:sz="4" w:space="0" w:color="auto"/>
              <w:right w:val="single" w:sz="4" w:space="0" w:color="auto"/>
            </w:tcBorders>
          </w:tcPr>
          <w:p w:rsidR="000155A3" w:rsidRPr="00843117" w:rsidRDefault="000155A3" w:rsidP="000155A3">
            <w:pPr>
              <w:rPr>
                <w:rFonts w:ascii="Arial" w:hAnsi="Arial" w:cs="Arial"/>
                <w:sz w:val="20"/>
                <w:szCs w:val="20"/>
                <w:lang w:val="en-US" w:eastAsia="en-US"/>
              </w:rPr>
            </w:pPr>
          </w:p>
        </w:tc>
      </w:tr>
      <w:tr w:rsidR="000155A3"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0155A3" w:rsidRPr="00843117" w:rsidRDefault="000155A3" w:rsidP="000155A3">
            <w:pPr>
              <w:numPr>
                <w:ilvl w:val="0"/>
                <w:numId w:val="12"/>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0155A3" w:rsidRPr="00843117" w:rsidRDefault="000155A3" w:rsidP="000155A3">
            <w:pPr>
              <w:rPr>
                <w:rFonts w:ascii="Arial" w:hAnsi="Arial" w:cs="Arial"/>
                <w:sz w:val="20"/>
                <w:szCs w:val="20"/>
                <w:lang w:val="en-US" w:eastAsia="en-US"/>
              </w:rPr>
            </w:pPr>
            <w:r w:rsidRPr="00843117">
              <w:rPr>
                <w:rFonts w:ascii="Arial" w:hAnsi="Arial" w:cs="Arial"/>
                <w:sz w:val="20"/>
                <w:szCs w:val="20"/>
              </w:rPr>
              <w:t>Cu 5x10mm</w:t>
            </w:r>
            <w:r w:rsidRPr="00843117">
              <w:rPr>
                <w:rFonts w:ascii="Arial" w:hAnsi="Arial" w:cs="Arial"/>
                <w:sz w:val="20"/>
                <w:szCs w:val="20"/>
                <w:vertAlign w:val="superscript"/>
              </w:rPr>
              <w:t>2</w:t>
            </w:r>
          </w:p>
        </w:tc>
        <w:tc>
          <w:tcPr>
            <w:tcW w:w="1276" w:type="dxa"/>
            <w:tcBorders>
              <w:top w:val="single" w:sz="4" w:space="0" w:color="auto"/>
              <w:left w:val="single" w:sz="4" w:space="0" w:color="auto"/>
              <w:bottom w:val="single" w:sz="4" w:space="0" w:color="auto"/>
              <w:right w:val="single" w:sz="4" w:space="0" w:color="auto"/>
            </w:tcBorders>
            <w:vAlign w:val="center"/>
          </w:tcPr>
          <w:p w:rsidR="000155A3" w:rsidRPr="00843117" w:rsidRDefault="000155A3" w:rsidP="000155A3">
            <w:pPr>
              <w:ind w:left="-108" w:right="-108"/>
              <w:jc w:val="center"/>
              <w:rPr>
                <w:rFonts w:ascii="Arial" w:hAnsi="Arial" w:cs="Arial"/>
                <w:sz w:val="20"/>
                <w:szCs w:val="20"/>
                <w:lang w:val="en-US" w:eastAsia="en-US"/>
              </w:rPr>
            </w:pPr>
            <w:r w:rsidRPr="00843117">
              <w:rPr>
                <w:rFonts w:ascii="Arial" w:hAnsi="Arial" w:cs="Arial"/>
                <w:sz w:val="20"/>
                <w:szCs w:val="20"/>
              </w:rPr>
              <w:t>TS-1.15.</w:t>
            </w:r>
          </w:p>
        </w:tc>
        <w:tc>
          <w:tcPr>
            <w:tcW w:w="1275" w:type="dxa"/>
            <w:tcBorders>
              <w:top w:val="single" w:sz="4" w:space="0" w:color="auto"/>
              <w:left w:val="single" w:sz="4" w:space="0" w:color="auto"/>
              <w:bottom w:val="single" w:sz="4" w:space="0" w:color="auto"/>
              <w:right w:val="single" w:sz="4" w:space="0" w:color="auto"/>
            </w:tcBorders>
            <w:vAlign w:val="center"/>
          </w:tcPr>
          <w:p w:rsidR="000155A3" w:rsidRPr="00843117" w:rsidRDefault="000155A3" w:rsidP="000155A3">
            <w:pPr>
              <w:jc w:val="center"/>
              <w:rPr>
                <w:rFonts w:ascii="Arial" w:hAnsi="Arial" w:cs="Arial"/>
                <w:noProof/>
                <w:sz w:val="20"/>
                <w:szCs w:val="20"/>
                <w:lang w:eastAsia="en-US"/>
              </w:rPr>
            </w:pPr>
            <w:r w:rsidRPr="00843117">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0155A3" w:rsidRPr="00843117" w:rsidRDefault="000155A3" w:rsidP="000155A3">
            <w:pPr>
              <w:jc w:val="center"/>
              <w:rPr>
                <w:rFonts w:ascii="Arial" w:hAnsi="Arial" w:cs="Arial"/>
                <w:color w:val="000000"/>
                <w:sz w:val="20"/>
                <w:szCs w:val="20"/>
                <w:lang w:val="en-US" w:eastAsia="en-US"/>
              </w:rPr>
            </w:pPr>
            <w:r w:rsidRPr="00843117">
              <w:rPr>
                <w:rFonts w:ascii="Arial" w:hAnsi="Arial" w:cs="Arial"/>
                <w:color w:val="000000"/>
                <w:sz w:val="20"/>
                <w:szCs w:val="20"/>
                <w:lang w:val="en-US" w:eastAsia="en-US"/>
              </w:rPr>
              <w:t>120</w:t>
            </w:r>
          </w:p>
        </w:tc>
        <w:tc>
          <w:tcPr>
            <w:tcW w:w="1275" w:type="dxa"/>
            <w:tcBorders>
              <w:top w:val="single" w:sz="4" w:space="0" w:color="auto"/>
              <w:left w:val="single" w:sz="4" w:space="0" w:color="auto"/>
              <w:bottom w:val="single" w:sz="4" w:space="0" w:color="auto"/>
              <w:right w:val="single" w:sz="4" w:space="0" w:color="auto"/>
            </w:tcBorders>
          </w:tcPr>
          <w:p w:rsidR="000155A3" w:rsidRPr="00843117" w:rsidRDefault="000155A3" w:rsidP="000155A3">
            <w:pPr>
              <w:rPr>
                <w:rFonts w:ascii="Arial" w:hAnsi="Arial" w:cs="Arial"/>
                <w:sz w:val="20"/>
                <w:szCs w:val="20"/>
                <w:lang w:val="en-US" w:eastAsia="en-US"/>
              </w:rPr>
            </w:pPr>
          </w:p>
        </w:tc>
      </w:tr>
      <w:tr w:rsidR="000155A3"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0155A3" w:rsidRPr="00843117" w:rsidRDefault="000155A3" w:rsidP="000155A3">
            <w:pPr>
              <w:numPr>
                <w:ilvl w:val="0"/>
                <w:numId w:val="12"/>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0155A3" w:rsidRPr="00843117" w:rsidRDefault="000155A3" w:rsidP="000155A3">
            <w:pPr>
              <w:rPr>
                <w:rFonts w:ascii="Arial" w:hAnsi="Arial" w:cs="Arial"/>
                <w:sz w:val="20"/>
                <w:szCs w:val="20"/>
              </w:rPr>
            </w:pPr>
            <w:r w:rsidRPr="00843117">
              <w:rPr>
                <w:rFonts w:ascii="Arial" w:hAnsi="Arial" w:cs="Arial"/>
                <w:sz w:val="20"/>
                <w:szCs w:val="20"/>
              </w:rPr>
              <w:t>Cu 5x2,5mm</w:t>
            </w:r>
            <w:r w:rsidRPr="00843117">
              <w:rPr>
                <w:rFonts w:ascii="Arial" w:hAnsi="Arial" w:cs="Arial"/>
                <w:sz w:val="20"/>
                <w:szCs w:val="20"/>
                <w:vertAlign w:val="superscript"/>
              </w:rPr>
              <w:t>2</w:t>
            </w:r>
          </w:p>
        </w:tc>
        <w:tc>
          <w:tcPr>
            <w:tcW w:w="1276" w:type="dxa"/>
            <w:tcBorders>
              <w:top w:val="single" w:sz="4" w:space="0" w:color="auto"/>
              <w:left w:val="single" w:sz="4" w:space="0" w:color="auto"/>
              <w:bottom w:val="single" w:sz="4" w:space="0" w:color="auto"/>
              <w:right w:val="single" w:sz="4" w:space="0" w:color="auto"/>
            </w:tcBorders>
            <w:vAlign w:val="center"/>
          </w:tcPr>
          <w:p w:rsidR="000155A3" w:rsidRPr="00843117" w:rsidRDefault="000155A3" w:rsidP="000155A3">
            <w:pPr>
              <w:ind w:left="-108" w:right="-108"/>
              <w:jc w:val="center"/>
              <w:rPr>
                <w:rFonts w:ascii="Arial" w:hAnsi="Arial" w:cs="Arial"/>
                <w:sz w:val="20"/>
                <w:szCs w:val="20"/>
                <w:lang w:val="en-US" w:eastAsia="en-US"/>
              </w:rPr>
            </w:pPr>
            <w:r w:rsidRPr="00843117">
              <w:rPr>
                <w:rFonts w:ascii="Arial" w:hAnsi="Arial" w:cs="Arial"/>
                <w:sz w:val="20"/>
                <w:szCs w:val="20"/>
              </w:rPr>
              <w:t>TS-1.15.</w:t>
            </w:r>
          </w:p>
        </w:tc>
        <w:tc>
          <w:tcPr>
            <w:tcW w:w="1275" w:type="dxa"/>
            <w:tcBorders>
              <w:top w:val="single" w:sz="4" w:space="0" w:color="auto"/>
              <w:left w:val="single" w:sz="4" w:space="0" w:color="auto"/>
              <w:bottom w:val="single" w:sz="4" w:space="0" w:color="auto"/>
              <w:right w:val="single" w:sz="4" w:space="0" w:color="auto"/>
            </w:tcBorders>
            <w:vAlign w:val="center"/>
          </w:tcPr>
          <w:p w:rsidR="000155A3" w:rsidRPr="00843117" w:rsidRDefault="000155A3" w:rsidP="000155A3">
            <w:pPr>
              <w:jc w:val="center"/>
              <w:rPr>
                <w:rFonts w:ascii="Arial" w:hAnsi="Arial" w:cs="Arial"/>
                <w:noProof/>
                <w:sz w:val="20"/>
                <w:szCs w:val="20"/>
                <w:lang w:eastAsia="en-US"/>
              </w:rPr>
            </w:pPr>
            <w:r w:rsidRPr="00843117">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0155A3" w:rsidRPr="00843117" w:rsidRDefault="000155A3" w:rsidP="00BA755A">
            <w:pPr>
              <w:jc w:val="center"/>
              <w:rPr>
                <w:rFonts w:ascii="Arial" w:hAnsi="Arial" w:cs="Arial"/>
                <w:color w:val="000000"/>
                <w:sz w:val="20"/>
                <w:szCs w:val="20"/>
                <w:lang w:val="en-US" w:eastAsia="en-US"/>
              </w:rPr>
            </w:pPr>
            <w:r w:rsidRPr="00843117">
              <w:rPr>
                <w:rFonts w:ascii="Arial" w:hAnsi="Arial" w:cs="Arial"/>
                <w:color w:val="000000"/>
                <w:sz w:val="20"/>
                <w:szCs w:val="20"/>
                <w:lang w:val="en-US" w:eastAsia="en-US"/>
              </w:rPr>
              <w:t>4</w:t>
            </w:r>
            <w:r w:rsidR="00BA755A">
              <w:rPr>
                <w:rFonts w:ascii="Arial" w:hAnsi="Arial" w:cs="Arial"/>
                <w:color w:val="000000"/>
                <w:sz w:val="20"/>
                <w:szCs w:val="20"/>
                <w:lang w:val="en-US" w:eastAsia="en-US"/>
              </w:rPr>
              <w:t>8</w:t>
            </w:r>
            <w:r w:rsidRPr="00843117">
              <w:rPr>
                <w:rFonts w:ascii="Arial" w:hAnsi="Arial" w:cs="Arial"/>
                <w:color w:val="000000"/>
                <w:sz w:val="20"/>
                <w:szCs w:val="20"/>
                <w:lang w:val="en-US" w:eastAsia="en-US"/>
              </w:rPr>
              <w:t>0</w:t>
            </w:r>
          </w:p>
        </w:tc>
        <w:tc>
          <w:tcPr>
            <w:tcW w:w="1275" w:type="dxa"/>
            <w:tcBorders>
              <w:top w:val="single" w:sz="4" w:space="0" w:color="auto"/>
              <w:left w:val="single" w:sz="4" w:space="0" w:color="auto"/>
              <w:bottom w:val="single" w:sz="4" w:space="0" w:color="auto"/>
              <w:right w:val="single" w:sz="4" w:space="0" w:color="auto"/>
            </w:tcBorders>
          </w:tcPr>
          <w:p w:rsidR="000155A3" w:rsidRPr="00843117" w:rsidRDefault="000155A3" w:rsidP="000155A3">
            <w:pPr>
              <w:rPr>
                <w:rFonts w:ascii="Arial" w:hAnsi="Arial" w:cs="Arial"/>
                <w:sz w:val="20"/>
                <w:szCs w:val="20"/>
                <w:lang w:val="en-US" w:eastAsia="en-US"/>
              </w:rPr>
            </w:pPr>
          </w:p>
        </w:tc>
      </w:tr>
      <w:tr w:rsidR="000155A3"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0155A3" w:rsidRPr="00843117" w:rsidRDefault="000155A3" w:rsidP="000155A3">
            <w:pPr>
              <w:numPr>
                <w:ilvl w:val="0"/>
                <w:numId w:val="12"/>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0155A3" w:rsidRPr="00843117" w:rsidRDefault="000155A3" w:rsidP="000155A3">
            <w:pPr>
              <w:rPr>
                <w:rFonts w:ascii="Arial" w:hAnsi="Arial" w:cs="Arial"/>
                <w:sz w:val="20"/>
                <w:szCs w:val="20"/>
              </w:rPr>
            </w:pPr>
            <w:r w:rsidRPr="00843117">
              <w:rPr>
                <w:rFonts w:ascii="Arial" w:hAnsi="Arial" w:cs="Arial"/>
                <w:sz w:val="20"/>
                <w:szCs w:val="20"/>
              </w:rPr>
              <w:t>Cu 5x4 mm</w:t>
            </w:r>
            <w:r w:rsidRPr="00843117">
              <w:rPr>
                <w:rFonts w:ascii="Arial" w:hAnsi="Arial" w:cs="Arial"/>
                <w:sz w:val="20"/>
                <w:szCs w:val="20"/>
                <w:vertAlign w:val="superscript"/>
              </w:rPr>
              <w:t>2</w:t>
            </w:r>
          </w:p>
        </w:tc>
        <w:tc>
          <w:tcPr>
            <w:tcW w:w="1276" w:type="dxa"/>
            <w:tcBorders>
              <w:top w:val="single" w:sz="4" w:space="0" w:color="auto"/>
              <w:left w:val="single" w:sz="4" w:space="0" w:color="auto"/>
              <w:bottom w:val="single" w:sz="4" w:space="0" w:color="auto"/>
              <w:right w:val="single" w:sz="4" w:space="0" w:color="auto"/>
            </w:tcBorders>
            <w:vAlign w:val="center"/>
          </w:tcPr>
          <w:p w:rsidR="000155A3" w:rsidRPr="00843117" w:rsidRDefault="000155A3" w:rsidP="000155A3">
            <w:pPr>
              <w:ind w:left="-108" w:right="-108"/>
              <w:jc w:val="center"/>
              <w:rPr>
                <w:rFonts w:ascii="Arial" w:hAnsi="Arial" w:cs="Arial"/>
                <w:sz w:val="20"/>
                <w:szCs w:val="20"/>
                <w:lang w:val="en-US" w:eastAsia="en-US"/>
              </w:rPr>
            </w:pPr>
            <w:r w:rsidRPr="00843117">
              <w:rPr>
                <w:rFonts w:ascii="Arial" w:hAnsi="Arial" w:cs="Arial"/>
                <w:sz w:val="20"/>
                <w:szCs w:val="20"/>
              </w:rPr>
              <w:t>TS-1.15.</w:t>
            </w:r>
          </w:p>
        </w:tc>
        <w:tc>
          <w:tcPr>
            <w:tcW w:w="1275" w:type="dxa"/>
            <w:tcBorders>
              <w:top w:val="single" w:sz="4" w:space="0" w:color="auto"/>
              <w:left w:val="single" w:sz="4" w:space="0" w:color="auto"/>
              <w:bottom w:val="single" w:sz="4" w:space="0" w:color="auto"/>
              <w:right w:val="single" w:sz="4" w:space="0" w:color="auto"/>
            </w:tcBorders>
            <w:vAlign w:val="center"/>
          </w:tcPr>
          <w:p w:rsidR="000155A3" w:rsidRPr="00843117" w:rsidRDefault="000155A3" w:rsidP="000155A3">
            <w:pPr>
              <w:jc w:val="center"/>
              <w:rPr>
                <w:rFonts w:ascii="Arial" w:hAnsi="Arial" w:cs="Arial"/>
                <w:noProof/>
                <w:sz w:val="20"/>
                <w:szCs w:val="20"/>
                <w:lang w:eastAsia="en-US"/>
              </w:rPr>
            </w:pPr>
            <w:r w:rsidRPr="00843117">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0155A3" w:rsidRPr="00843117" w:rsidRDefault="000155A3" w:rsidP="000155A3">
            <w:pPr>
              <w:jc w:val="center"/>
              <w:rPr>
                <w:rFonts w:ascii="Arial" w:hAnsi="Arial" w:cs="Arial"/>
                <w:color w:val="000000"/>
                <w:sz w:val="20"/>
                <w:szCs w:val="20"/>
                <w:lang w:val="en-US" w:eastAsia="en-US"/>
              </w:rPr>
            </w:pPr>
            <w:r w:rsidRPr="00843117">
              <w:rPr>
                <w:rFonts w:ascii="Arial" w:hAnsi="Arial" w:cs="Arial"/>
                <w:color w:val="000000"/>
                <w:sz w:val="20"/>
                <w:szCs w:val="20"/>
                <w:lang w:val="en-US" w:eastAsia="en-US"/>
              </w:rPr>
              <w:t>250</w:t>
            </w:r>
          </w:p>
        </w:tc>
        <w:tc>
          <w:tcPr>
            <w:tcW w:w="1275" w:type="dxa"/>
            <w:tcBorders>
              <w:top w:val="single" w:sz="4" w:space="0" w:color="auto"/>
              <w:left w:val="single" w:sz="4" w:space="0" w:color="auto"/>
              <w:bottom w:val="single" w:sz="4" w:space="0" w:color="auto"/>
              <w:right w:val="single" w:sz="4" w:space="0" w:color="auto"/>
            </w:tcBorders>
          </w:tcPr>
          <w:p w:rsidR="000155A3" w:rsidRPr="00843117" w:rsidRDefault="000155A3" w:rsidP="000155A3">
            <w:pPr>
              <w:rPr>
                <w:rFonts w:ascii="Arial" w:hAnsi="Arial" w:cs="Arial"/>
                <w:sz w:val="20"/>
                <w:szCs w:val="20"/>
                <w:lang w:val="en-US" w:eastAsia="en-US"/>
              </w:rPr>
            </w:pPr>
          </w:p>
        </w:tc>
      </w:tr>
      <w:tr w:rsidR="000155A3"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0155A3" w:rsidRPr="00843117" w:rsidRDefault="000155A3" w:rsidP="000155A3">
            <w:pPr>
              <w:numPr>
                <w:ilvl w:val="0"/>
                <w:numId w:val="12"/>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0155A3" w:rsidRPr="00843117" w:rsidRDefault="000155A3" w:rsidP="000155A3">
            <w:pPr>
              <w:rPr>
                <w:rFonts w:ascii="Arial" w:hAnsi="Arial" w:cs="Arial"/>
                <w:sz w:val="20"/>
                <w:szCs w:val="20"/>
              </w:rPr>
            </w:pPr>
            <w:r w:rsidRPr="00843117">
              <w:rPr>
                <w:rFonts w:ascii="Arial" w:hAnsi="Arial" w:cs="Arial"/>
                <w:sz w:val="20"/>
                <w:szCs w:val="20"/>
              </w:rPr>
              <w:t>Cu 5x6mm</w:t>
            </w:r>
            <w:r w:rsidRPr="00843117">
              <w:rPr>
                <w:rFonts w:ascii="Arial" w:hAnsi="Arial" w:cs="Arial"/>
                <w:sz w:val="20"/>
                <w:szCs w:val="20"/>
                <w:vertAlign w:val="superscript"/>
              </w:rPr>
              <w:t>2</w:t>
            </w:r>
          </w:p>
        </w:tc>
        <w:tc>
          <w:tcPr>
            <w:tcW w:w="1276" w:type="dxa"/>
            <w:tcBorders>
              <w:top w:val="single" w:sz="4" w:space="0" w:color="auto"/>
              <w:left w:val="single" w:sz="4" w:space="0" w:color="auto"/>
              <w:bottom w:val="single" w:sz="4" w:space="0" w:color="auto"/>
              <w:right w:val="single" w:sz="4" w:space="0" w:color="auto"/>
            </w:tcBorders>
            <w:vAlign w:val="center"/>
          </w:tcPr>
          <w:p w:rsidR="000155A3" w:rsidRPr="00843117" w:rsidRDefault="000155A3" w:rsidP="000155A3">
            <w:pPr>
              <w:ind w:left="-108" w:right="-108"/>
              <w:jc w:val="center"/>
              <w:rPr>
                <w:rFonts w:ascii="Arial" w:hAnsi="Arial" w:cs="Arial"/>
                <w:sz w:val="20"/>
                <w:szCs w:val="20"/>
                <w:lang w:val="en-US" w:eastAsia="en-US"/>
              </w:rPr>
            </w:pPr>
            <w:r w:rsidRPr="00843117">
              <w:rPr>
                <w:rFonts w:ascii="Arial" w:hAnsi="Arial" w:cs="Arial"/>
                <w:sz w:val="20"/>
                <w:szCs w:val="20"/>
              </w:rPr>
              <w:t>TS-1.15.</w:t>
            </w:r>
          </w:p>
        </w:tc>
        <w:tc>
          <w:tcPr>
            <w:tcW w:w="1275" w:type="dxa"/>
            <w:tcBorders>
              <w:top w:val="single" w:sz="4" w:space="0" w:color="auto"/>
              <w:left w:val="single" w:sz="4" w:space="0" w:color="auto"/>
              <w:bottom w:val="single" w:sz="4" w:space="0" w:color="auto"/>
              <w:right w:val="single" w:sz="4" w:space="0" w:color="auto"/>
            </w:tcBorders>
            <w:vAlign w:val="center"/>
          </w:tcPr>
          <w:p w:rsidR="000155A3" w:rsidRPr="00843117" w:rsidRDefault="000155A3" w:rsidP="000155A3">
            <w:pPr>
              <w:jc w:val="center"/>
              <w:rPr>
                <w:rFonts w:ascii="Arial" w:hAnsi="Arial" w:cs="Arial"/>
                <w:noProof/>
                <w:sz w:val="20"/>
                <w:szCs w:val="20"/>
                <w:lang w:eastAsia="en-US"/>
              </w:rPr>
            </w:pPr>
            <w:r w:rsidRPr="00843117">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0155A3" w:rsidRPr="00843117" w:rsidRDefault="000155A3" w:rsidP="000155A3">
            <w:pPr>
              <w:jc w:val="center"/>
              <w:rPr>
                <w:rFonts w:ascii="Arial" w:hAnsi="Arial" w:cs="Arial"/>
                <w:color w:val="000000"/>
                <w:sz w:val="20"/>
                <w:szCs w:val="20"/>
                <w:lang w:val="en-US" w:eastAsia="en-US"/>
              </w:rPr>
            </w:pPr>
            <w:r w:rsidRPr="00843117">
              <w:rPr>
                <w:rFonts w:ascii="Arial" w:hAnsi="Arial" w:cs="Arial"/>
                <w:color w:val="000000"/>
                <w:sz w:val="20"/>
                <w:szCs w:val="20"/>
                <w:lang w:val="en-US" w:eastAsia="en-US"/>
              </w:rPr>
              <w:t>2600</w:t>
            </w:r>
          </w:p>
        </w:tc>
        <w:tc>
          <w:tcPr>
            <w:tcW w:w="1275" w:type="dxa"/>
            <w:tcBorders>
              <w:top w:val="single" w:sz="4" w:space="0" w:color="auto"/>
              <w:left w:val="single" w:sz="4" w:space="0" w:color="auto"/>
              <w:bottom w:val="single" w:sz="4" w:space="0" w:color="auto"/>
              <w:right w:val="single" w:sz="4" w:space="0" w:color="auto"/>
            </w:tcBorders>
          </w:tcPr>
          <w:p w:rsidR="000155A3" w:rsidRPr="00843117" w:rsidRDefault="000155A3" w:rsidP="000155A3">
            <w:pPr>
              <w:rPr>
                <w:rFonts w:ascii="Arial" w:hAnsi="Arial" w:cs="Arial"/>
                <w:sz w:val="20"/>
                <w:szCs w:val="20"/>
                <w:lang w:val="en-US" w:eastAsia="en-US"/>
              </w:rPr>
            </w:pPr>
          </w:p>
        </w:tc>
      </w:tr>
      <w:tr w:rsidR="000155A3"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0155A3" w:rsidRPr="00843117" w:rsidRDefault="000155A3" w:rsidP="000155A3">
            <w:pPr>
              <w:numPr>
                <w:ilvl w:val="0"/>
                <w:numId w:val="12"/>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0155A3" w:rsidRPr="00843117" w:rsidRDefault="000155A3" w:rsidP="000155A3">
            <w:pPr>
              <w:rPr>
                <w:rFonts w:ascii="Arial" w:hAnsi="Arial" w:cs="Arial"/>
                <w:sz w:val="20"/>
                <w:szCs w:val="20"/>
              </w:rPr>
            </w:pPr>
            <w:r w:rsidRPr="00843117">
              <w:rPr>
                <w:rFonts w:ascii="Arial" w:hAnsi="Arial" w:cs="Arial"/>
                <w:sz w:val="20"/>
                <w:szCs w:val="20"/>
              </w:rPr>
              <w:t>Cu 3x1,5mm</w:t>
            </w:r>
            <w:r w:rsidRPr="00843117">
              <w:rPr>
                <w:rFonts w:ascii="Arial" w:hAnsi="Arial" w:cs="Arial"/>
                <w:sz w:val="20"/>
                <w:szCs w:val="20"/>
                <w:vertAlign w:val="superscript"/>
              </w:rPr>
              <w:t>2</w:t>
            </w:r>
          </w:p>
        </w:tc>
        <w:tc>
          <w:tcPr>
            <w:tcW w:w="1276" w:type="dxa"/>
            <w:tcBorders>
              <w:top w:val="single" w:sz="4" w:space="0" w:color="auto"/>
              <w:left w:val="single" w:sz="4" w:space="0" w:color="auto"/>
              <w:bottom w:val="single" w:sz="4" w:space="0" w:color="auto"/>
              <w:right w:val="single" w:sz="4" w:space="0" w:color="auto"/>
            </w:tcBorders>
            <w:vAlign w:val="center"/>
          </w:tcPr>
          <w:p w:rsidR="000155A3" w:rsidRPr="00843117" w:rsidRDefault="000155A3" w:rsidP="000155A3">
            <w:pPr>
              <w:ind w:left="-108" w:right="-108"/>
              <w:jc w:val="center"/>
              <w:rPr>
                <w:rFonts w:ascii="Arial" w:hAnsi="Arial" w:cs="Arial"/>
                <w:sz w:val="20"/>
                <w:szCs w:val="20"/>
                <w:lang w:val="en-US" w:eastAsia="en-US"/>
              </w:rPr>
            </w:pPr>
            <w:r w:rsidRPr="00843117">
              <w:rPr>
                <w:rFonts w:ascii="Arial" w:hAnsi="Arial" w:cs="Arial"/>
                <w:sz w:val="20"/>
                <w:szCs w:val="20"/>
              </w:rPr>
              <w:t>TS-1.15.</w:t>
            </w:r>
          </w:p>
        </w:tc>
        <w:tc>
          <w:tcPr>
            <w:tcW w:w="1275" w:type="dxa"/>
            <w:tcBorders>
              <w:top w:val="single" w:sz="4" w:space="0" w:color="auto"/>
              <w:left w:val="single" w:sz="4" w:space="0" w:color="auto"/>
              <w:bottom w:val="single" w:sz="4" w:space="0" w:color="auto"/>
              <w:right w:val="single" w:sz="4" w:space="0" w:color="auto"/>
            </w:tcBorders>
            <w:vAlign w:val="center"/>
          </w:tcPr>
          <w:p w:rsidR="000155A3" w:rsidRPr="00843117" w:rsidRDefault="000155A3" w:rsidP="000155A3">
            <w:pPr>
              <w:jc w:val="center"/>
              <w:rPr>
                <w:rFonts w:ascii="Arial" w:hAnsi="Arial" w:cs="Arial"/>
                <w:noProof/>
                <w:sz w:val="20"/>
                <w:szCs w:val="20"/>
                <w:lang w:eastAsia="en-US"/>
              </w:rPr>
            </w:pPr>
            <w:r w:rsidRPr="00843117">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0155A3" w:rsidRPr="00843117" w:rsidRDefault="000155A3" w:rsidP="00CA49BD">
            <w:pPr>
              <w:jc w:val="center"/>
              <w:rPr>
                <w:rFonts w:ascii="Arial" w:hAnsi="Arial" w:cs="Arial"/>
                <w:sz w:val="20"/>
                <w:szCs w:val="20"/>
                <w:lang w:val="en-US" w:eastAsia="en-US"/>
              </w:rPr>
            </w:pPr>
            <w:r w:rsidRPr="00843117">
              <w:rPr>
                <w:rFonts w:ascii="Arial" w:hAnsi="Arial" w:cs="Arial"/>
                <w:sz w:val="20"/>
                <w:szCs w:val="20"/>
                <w:lang w:val="en-US" w:eastAsia="en-US"/>
              </w:rPr>
              <w:t>1</w:t>
            </w:r>
            <w:r w:rsidR="00CA49BD">
              <w:rPr>
                <w:rFonts w:ascii="Arial" w:hAnsi="Arial" w:cs="Arial"/>
                <w:sz w:val="20"/>
                <w:szCs w:val="20"/>
                <w:lang w:val="en-US" w:eastAsia="en-US"/>
              </w:rPr>
              <w:t>42</w:t>
            </w:r>
            <w:r w:rsidRPr="00843117">
              <w:rPr>
                <w:rFonts w:ascii="Arial" w:hAnsi="Arial" w:cs="Arial"/>
                <w:sz w:val="20"/>
                <w:szCs w:val="20"/>
                <w:lang w:val="en-US" w:eastAsia="en-US"/>
              </w:rPr>
              <w:t>0</w:t>
            </w:r>
          </w:p>
        </w:tc>
        <w:tc>
          <w:tcPr>
            <w:tcW w:w="1275" w:type="dxa"/>
            <w:tcBorders>
              <w:top w:val="single" w:sz="4" w:space="0" w:color="auto"/>
              <w:left w:val="single" w:sz="4" w:space="0" w:color="auto"/>
              <w:bottom w:val="single" w:sz="4" w:space="0" w:color="auto"/>
              <w:right w:val="single" w:sz="4" w:space="0" w:color="auto"/>
            </w:tcBorders>
          </w:tcPr>
          <w:p w:rsidR="000155A3" w:rsidRPr="00843117" w:rsidRDefault="000155A3" w:rsidP="000155A3">
            <w:pPr>
              <w:rPr>
                <w:rFonts w:ascii="Arial" w:hAnsi="Arial" w:cs="Arial"/>
                <w:sz w:val="20"/>
                <w:szCs w:val="20"/>
                <w:lang w:val="en-US" w:eastAsia="en-US"/>
              </w:rPr>
            </w:pPr>
          </w:p>
        </w:tc>
      </w:tr>
      <w:tr w:rsidR="000155A3"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0155A3" w:rsidRPr="00843117" w:rsidRDefault="000155A3" w:rsidP="000155A3">
            <w:pPr>
              <w:numPr>
                <w:ilvl w:val="0"/>
                <w:numId w:val="12"/>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0155A3" w:rsidRPr="00843117" w:rsidRDefault="000155A3" w:rsidP="000155A3">
            <w:pPr>
              <w:rPr>
                <w:rFonts w:ascii="Arial" w:hAnsi="Arial" w:cs="Arial"/>
                <w:sz w:val="20"/>
                <w:szCs w:val="20"/>
                <w:lang w:val="en-US" w:eastAsia="en-US"/>
              </w:rPr>
            </w:pPr>
            <w:r w:rsidRPr="00843117">
              <w:rPr>
                <w:rFonts w:ascii="Arial" w:hAnsi="Arial" w:cs="Arial"/>
                <w:sz w:val="20"/>
                <w:szCs w:val="20"/>
              </w:rPr>
              <w:t>Cu 3x2,5mm</w:t>
            </w:r>
            <w:r w:rsidRPr="00843117">
              <w:rPr>
                <w:rFonts w:ascii="Arial" w:hAnsi="Arial" w:cs="Arial"/>
                <w:sz w:val="20"/>
                <w:szCs w:val="20"/>
                <w:vertAlign w:val="superscript"/>
              </w:rPr>
              <w:t>2</w:t>
            </w:r>
          </w:p>
        </w:tc>
        <w:tc>
          <w:tcPr>
            <w:tcW w:w="1276" w:type="dxa"/>
            <w:tcBorders>
              <w:top w:val="single" w:sz="4" w:space="0" w:color="auto"/>
              <w:left w:val="single" w:sz="4" w:space="0" w:color="auto"/>
              <w:bottom w:val="single" w:sz="4" w:space="0" w:color="auto"/>
              <w:right w:val="single" w:sz="4" w:space="0" w:color="auto"/>
            </w:tcBorders>
            <w:vAlign w:val="center"/>
          </w:tcPr>
          <w:p w:rsidR="000155A3" w:rsidRPr="00843117" w:rsidRDefault="000155A3" w:rsidP="000155A3">
            <w:pPr>
              <w:ind w:left="-108" w:right="-108"/>
              <w:jc w:val="center"/>
              <w:rPr>
                <w:rFonts w:ascii="Arial" w:hAnsi="Arial" w:cs="Arial"/>
                <w:sz w:val="20"/>
                <w:szCs w:val="20"/>
                <w:lang w:val="en-US" w:eastAsia="en-US"/>
              </w:rPr>
            </w:pPr>
            <w:r w:rsidRPr="00843117">
              <w:rPr>
                <w:rFonts w:ascii="Arial" w:hAnsi="Arial" w:cs="Arial"/>
                <w:sz w:val="20"/>
                <w:szCs w:val="20"/>
              </w:rPr>
              <w:t>TS-1.15.</w:t>
            </w:r>
          </w:p>
        </w:tc>
        <w:tc>
          <w:tcPr>
            <w:tcW w:w="1275" w:type="dxa"/>
            <w:tcBorders>
              <w:top w:val="single" w:sz="4" w:space="0" w:color="auto"/>
              <w:left w:val="single" w:sz="4" w:space="0" w:color="auto"/>
              <w:bottom w:val="single" w:sz="4" w:space="0" w:color="auto"/>
              <w:right w:val="single" w:sz="4" w:space="0" w:color="auto"/>
            </w:tcBorders>
            <w:vAlign w:val="center"/>
          </w:tcPr>
          <w:p w:rsidR="000155A3" w:rsidRPr="00843117" w:rsidRDefault="000155A3" w:rsidP="000155A3">
            <w:pPr>
              <w:jc w:val="center"/>
              <w:rPr>
                <w:rFonts w:ascii="Arial" w:hAnsi="Arial" w:cs="Arial"/>
                <w:noProof/>
                <w:sz w:val="20"/>
                <w:szCs w:val="20"/>
                <w:lang w:eastAsia="en-US"/>
              </w:rPr>
            </w:pPr>
            <w:r w:rsidRPr="00843117">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0155A3" w:rsidRPr="00843117" w:rsidRDefault="00BA755A" w:rsidP="00DF78E0">
            <w:pPr>
              <w:jc w:val="center"/>
              <w:rPr>
                <w:rFonts w:ascii="Arial" w:hAnsi="Arial" w:cs="Arial"/>
                <w:color w:val="000000"/>
                <w:sz w:val="20"/>
                <w:szCs w:val="20"/>
                <w:lang w:val="en-US" w:eastAsia="en-US"/>
              </w:rPr>
            </w:pPr>
            <w:r>
              <w:rPr>
                <w:rFonts w:ascii="Arial" w:hAnsi="Arial" w:cs="Arial"/>
                <w:color w:val="000000"/>
                <w:sz w:val="20"/>
                <w:szCs w:val="20"/>
                <w:lang w:val="en-US" w:eastAsia="en-US"/>
              </w:rPr>
              <w:t>73</w:t>
            </w:r>
            <w:r w:rsidR="000155A3" w:rsidRPr="00843117">
              <w:rPr>
                <w:rFonts w:ascii="Arial" w:hAnsi="Arial" w:cs="Arial"/>
                <w:color w:val="000000"/>
                <w:sz w:val="20"/>
                <w:szCs w:val="20"/>
                <w:lang w:val="en-US" w:eastAsia="en-US"/>
              </w:rPr>
              <w:t>00</w:t>
            </w:r>
          </w:p>
        </w:tc>
        <w:tc>
          <w:tcPr>
            <w:tcW w:w="1275" w:type="dxa"/>
            <w:tcBorders>
              <w:top w:val="single" w:sz="4" w:space="0" w:color="auto"/>
              <w:left w:val="single" w:sz="4" w:space="0" w:color="auto"/>
              <w:bottom w:val="single" w:sz="4" w:space="0" w:color="auto"/>
              <w:right w:val="single" w:sz="4" w:space="0" w:color="auto"/>
            </w:tcBorders>
          </w:tcPr>
          <w:p w:rsidR="000155A3" w:rsidRPr="00843117" w:rsidRDefault="000155A3" w:rsidP="000155A3">
            <w:pPr>
              <w:rPr>
                <w:rFonts w:ascii="Arial" w:hAnsi="Arial" w:cs="Arial"/>
                <w:sz w:val="20"/>
                <w:szCs w:val="20"/>
                <w:lang w:val="en-US" w:eastAsia="en-US"/>
              </w:rPr>
            </w:pPr>
          </w:p>
        </w:tc>
      </w:tr>
      <w:tr w:rsidR="000155A3"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0155A3" w:rsidRPr="00843117" w:rsidRDefault="000155A3" w:rsidP="000155A3">
            <w:pPr>
              <w:numPr>
                <w:ilvl w:val="0"/>
                <w:numId w:val="12"/>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0155A3" w:rsidRPr="00843117" w:rsidRDefault="000155A3" w:rsidP="000155A3">
            <w:pPr>
              <w:rPr>
                <w:rFonts w:ascii="Arial" w:hAnsi="Arial" w:cs="Arial"/>
                <w:sz w:val="20"/>
                <w:szCs w:val="20"/>
                <w:lang w:val="en-US" w:eastAsia="en-US"/>
              </w:rPr>
            </w:pPr>
            <w:r w:rsidRPr="00843117">
              <w:rPr>
                <w:rFonts w:ascii="Arial" w:hAnsi="Arial" w:cs="Arial"/>
                <w:sz w:val="20"/>
                <w:szCs w:val="20"/>
              </w:rPr>
              <w:t>Cu 5x1,5mm</w:t>
            </w:r>
            <w:r w:rsidRPr="00843117">
              <w:rPr>
                <w:rFonts w:ascii="Arial" w:hAnsi="Arial" w:cs="Arial"/>
                <w:sz w:val="20"/>
                <w:szCs w:val="20"/>
                <w:vertAlign w:val="superscript"/>
              </w:rPr>
              <w:t>2</w:t>
            </w:r>
          </w:p>
        </w:tc>
        <w:tc>
          <w:tcPr>
            <w:tcW w:w="1276" w:type="dxa"/>
            <w:tcBorders>
              <w:top w:val="single" w:sz="4" w:space="0" w:color="auto"/>
              <w:left w:val="single" w:sz="4" w:space="0" w:color="auto"/>
              <w:bottom w:val="single" w:sz="4" w:space="0" w:color="auto"/>
              <w:right w:val="single" w:sz="4" w:space="0" w:color="auto"/>
            </w:tcBorders>
            <w:vAlign w:val="center"/>
          </w:tcPr>
          <w:p w:rsidR="000155A3" w:rsidRPr="00843117" w:rsidRDefault="000155A3" w:rsidP="000155A3">
            <w:pPr>
              <w:ind w:left="-108" w:right="-108"/>
              <w:jc w:val="center"/>
              <w:rPr>
                <w:rFonts w:ascii="Arial" w:hAnsi="Arial" w:cs="Arial"/>
                <w:sz w:val="20"/>
                <w:szCs w:val="20"/>
                <w:lang w:val="en-US" w:eastAsia="en-US"/>
              </w:rPr>
            </w:pPr>
            <w:r w:rsidRPr="00843117">
              <w:rPr>
                <w:rFonts w:ascii="Arial" w:hAnsi="Arial" w:cs="Arial"/>
                <w:sz w:val="20"/>
                <w:szCs w:val="20"/>
              </w:rPr>
              <w:t>TS-1.15.</w:t>
            </w:r>
          </w:p>
        </w:tc>
        <w:tc>
          <w:tcPr>
            <w:tcW w:w="1275" w:type="dxa"/>
            <w:tcBorders>
              <w:top w:val="single" w:sz="4" w:space="0" w:color="auto"/>
              <w:left w:val="single" w:sz="4" w:space="0" w:color="auto"/>
              <w:bottom w:val="single" w:sz="4" w:space="0" w:color="auto"/>
              <w:right w:val="single" w:sz="4" w:space="0" w:color="auto"/>
            </w:tcBorders>
            <w:vAlign w:val="center"/>
          </w:tcPr>
          <w:p w:rsidR="000155A3" w:rsidRPr="00843117" w:rsidRDefault="000155A3" w:rsidP="000155A3">
            <w:pPr>
              <w:jc w:val="center"/>
              <w:rPr>
                <w:rFonts w:ascii="Arial" w:hAnsi="Arial" w:cs="Arial"/>
                <w:noProof/>
                <w:sz w:val="20"/>
                <w:szCs w:val="20"/>
                <w:lang w:eastAsia="en-US"/>
              </w:rPr>
            </w:pPr>
            <w:r w:rsidRPr="00843117">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0155A3" w:rsidRPr="00843117" w:rsidRDefault="000155A3" w:rsidP="000155A3">
            <w:pPr>
              <w:jc w:val="center"/>
              <w:rPr>
                <w:rFonts w:ascii="Arial" w:hAnsi="Arial" w:cs="Arial"/>
                <w:color w:val="000000"/>
                <w:sz w:val="20"/>
                <w:szCs w:val="20"/>
                <w:lang w:val="en-US" w:eastAsia="en-US"/>
              </w:rPr>
            </w:pPr>
            <w:r w:rsidRPr="00843117">
              <w:rPr>
                <w:rFonts w:ascii="Arial" w:hAnsi="Arial" w:cs="Arial"/>
                <w:color w:val="000000"/>
                <w:sz w:val="20"/>
                <w:szCs w:val="20"/>
                <w:lang w:val="en-US" w:eastAsia="en-US"/>
              </w:rPr>
              <w:t>1400</w:t>
            </w:r>
          </w:p>
        </w:tc>
        <w:tc>
          <w:tcPr>
            <w:tcW w:w="1275" w:type="dxa"/>
            <w:tcBorders>
              <w:top w:val="single" w:sz="4" w:space="0" w:color="auto"/>
              <w:left w:val="single" w:sz="4" w:space="0" w:color="auto"/>
              <w:bottom w:val="single" w:sz="4" w:space="0" w:color="auto"/>
              <w:right w:val="single" w:sz="4" w:space="0" w:color="auto"/>
            </w:tcBorders>
          </w:tcPr>
          <w:p w:rsidR="000155A3" w:rsidRPr="00843117" w:rsidRDefault="000155A3" w:rsidP="000155A3">
            <w:pPr>
              <w:rPr>
                <w:rFonts w:ascii="Arial" w:hAnsi="Arial" w:cs="Arial"/>
                <w:sz w:val="20"/>
                <w:szCs w:val="20"/>
                <w:lang w:val="en-US" w:eastAsia="en-US"/>
              </w:rPr>
            </w:pPr>
          </w:p>
        </w:tc>
      </w:tr>
      <w:tr w:rsidR="00F33A40"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F33A40" w:rsidRPr="00843117" w:rsidRDefault="00F33A40" w:rsidP="00F33A40">
            <w:pPr>
              <w:numPr>
                <w:ilvl w:val="0"/>
                <w:numId w:val="12"/>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F33A40" w:rsidRPr="00843117" w:rsidRDefault="00F33A40" w:rsidP="00F33A40">
            <w:pPr>
              <w:rPr>
                <w:rFonts w:ascii="Arial" w:hAnsi="Arial" w:cs="Arial"/>
                <w:sz w:val="20"/>
                <w:szCs w:val="20"/>
                <w:lang w:val="en-US" w:eastAsia="en-US"/>
              </w:rPr>
            </w:pPr>
            <w:r w:rsidRPr="00843117">
              <w:rPr>
                <w:rFonts w:ascii="Arial" w:hAnsi="Arial" w:cs="Arial"/>
                <w:sz w:val="20"/>
                <w:szCs w:val="20"/>
              </w:rPr>
              <w:t>Cu 5x16mm</w:t>
            </w:r>
            <w:r w:rsidRPr="00843117">
              <w:rPr>
                <w:rFonts w:ascii="Arial" w:hAnsi="Arial" w:cs="Arial"/>
                <w:sz w:val="20"/>
                <w:szCs w:val="20"/>
                <w:vertAlign w:val="superscript"/>
              </w:rPr>
              <w:t>2</w:t>
            </w:r>
          </w:p>
        </w:tc>
        <w:tc>
          <w:tcPr>
            <w:tcW w:w="1276" w:type="dxa"/>
            <w:tcBorders>
              <w:top w:val="single" w:sz="4" w:space="0" w:color="auto"/>
              <w:left w:val="single" w:sz="4" w:space="0" w:color="auto"/>
              <w:bottom w:val="single" w:sz="4" w:space="0" w:color="auto"/>
              <w:right w:val="single" w:sz="4" w:space="0" w:color="auto"/>
            </w:tcBorders>
            <w:vAlign w:val="center"/>
          </w:tcPr>
          <w:p w:rsidR="00F33A40" w:rsidRPr="00843117" w:rsidRDefault="00F33A40" w:rsidP="00F33A40">
            <w:pPr>
              <w:ind w:left="-108" w:right="-108"/>
              <w:jc w:val="center"/>
              <w:rPr>
                <w:rFonts w:ascii="Arial" w:hAnsi="Arial" w:cs="Arial"/>
                <w:sz w:val="20"/>
                <w:szCs w:val="20"/>
                <w:lang w:val="en-US" w:eastAsia="en-US"/>
              </w:rPr>
            </w:pPr>
            <w:r w:rsidRPr="00843117">
              <w:rPr>
                <w:rFonts w:ascii="Arial" w:hAnsi="Arial" w:cs="Arial"/>
                <w:sz w:val="20"/>
                <w:szCs w:val="20"/>
              </w:rPr>
              <w:t>TS-1.15.</w:t>
            </w:r>
          </w:p>
        </w:tc>
        <w:tc>
          <w:tcPr>
            <w:tcW w:w="1275" w:type="dxa"/>
            <w:tcBorders>
              <w:top w:val="single" w:sz="4" w:space="0" w:color="auto"/>
              <w:left w:val="single" w:sz="4" w:space="0" w:color="auto"/>
              <w:bottom w:val="single" w:sz="4" w:space="0" w:color="auto"/>
              <w:right w:val="single" w:sz="4" w:space="0" w:color="auto"/>
            </w:tcBorders>
            <w:vAlign w:val="center"/>
          </w:tcPr>
          <w:p w:rsidR="00F33A40" w:rsidRPr="00843117" w:rsidRDefault="00F33A40" w:rsidP="00F33A40">
            <w:pPr>
              <w:jc w:val="center"/>
              <w:rPr>
                <w:rFonts w:ascii="Arial" w:hAnsi="Arial" w:cs="Arial"/>
                <w:noProof/>
                <w:sz w:val="20"/>
                <w:szCs w:val="20"/>
                <w:lang w:eastAsia="en-US"/>
              </w:rPr>
            </w:pPr>
            <w:r w:rsidRPr="00843117">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F33A40" w:rsidRPr="00843117" w:rsidRDefault="00F33A40" w:rsidP="00F33A40">
            <w:pPr>
              <w:jc w:val="center"/>
              <w:rPr>
                <w:rFonts w:ascii="Arial" w:hAnsi="Arial" w:cs="Arial"/>
                <w:color w:val="000000"/>
                <w:sz w:val="20"/>
                <w:szCs w:val="20"/>
                <w:lang w:val="en-US" w:eastAsia="en-US"/>
              </w:rPr>
            </w:pPr>
            <w:r w:rsidRPr="00843117">
              <w:rPr>
                <w:rFonts w:ascii="Arial" w:hAnsi="Arial" w:cs="Arial"/>
                <w:color w:val="000000"/>
                <w:sz w:val="20"/>
                <w:szCs w:val="20"/>
                <w:lang w:val="en-US" w:eastAsia="en-US"/>
              </w:rPr>
              <w:t>60</w:t>
            </w:r>
          </w:p>
        </w:tc>
        <w:tc>
          <w:tcPr>
            <w:tcW w:w="1275" w:type="dxa"/>
            <w:tcBorders>
              <w:top w:val="single" w:sz="4" w:space="0" w:color="auto"/>
              <w:left w:val="single" w:sz="4" w:space="0" w:color="auto"/>
              <w:bottom w:val="single" w:sz="4" w:space="0" w:color="auto"/>
              <w:right w:val="single" w:sz="4" w:space="0" w:color="auto"/>
            </w:tcBorders>
          </w:tcPr>
          <w:p w:rsidR="00F33A40" w:rsidRPr="00843117" w:rsidRDefault="00F33A40" w:rsidP="00F33A40">
            <w:pPr>
              <w:rPr>
                <w:rFonts w:ascii="Arial" w:hAnsi="Arial" w:cs="Arial"/>
                <w:sz w:val="20"/>
                <w:szCs w:val="20"/>
                <w:lang w:val="en-US" w:eastAsia="en-US"/>
              </w:rPr>
            </w:pPr>
          </w:p>
        </w:tc>
      </w:tr>
      <w:tr w:rsidR="00F33A40" w:rsidRPr="00843117" w:rsidTr="00C9459F">
        <w:trPr>
          <w:jc w:val="center"/>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F33A40" w:rsidRPr="00843117" w:rsidRDefault="0071403F" w:rsidP="00F33A40">
            <w:pPr>
              <w:jc w:val="center"/>
              <w:rPr>
                <w:rFonts w:ascii="Arial" w:hAnsi="Arial" w:cs="Arial"/>
                <w:sz w:val="20"/>
                <w:szCs w:val="20"/>
                <w:lang w:val="en-US" w:eastAsia="en-US"/>
              </w:rPr>
            </w:pPr>
            <w:r>
              <w:rPr>
                <w:rFonts w:ascii="Arial" w:hAnsi="Arial" w:cs="Arial"/>
                <w:b/>
                <w:sz w:val="20"/>
                <w:szCs w:val="20"/>
              </w:rPr>
              <w:t xml:space="preserve">2. </w:t>
            </w:r>
            <w:r w:rsidR="00F33A40" w:rsidRPr="00843117">
              <w:rPr>
                <w:rFonts w:ascii="Arial" w:hAnsi="Arial" w:cs="Arial"/>
                <w:b/>
                <w:sz w:val="20"/>
                <w:szCs w:val="20"/>
              </w:rPr>
              <w:t xml:space="preserve">INSTALIACINĖS MEDŽIAGOS </w:t>
            </w:r>
          </w:p>
        </w:tc>
      </w:tr>
      <w:tr w:rsidR="00F33A40"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F33A40" w:rsidRPr="00843117" w:rsidRDefault="00F33A40" w:rsidP="00F33A40">
            <w:pPr>
              <w:numPr>
                <w:ilvl w:val="0"/>
                <w:numId w:val="13"/>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F33A40" w:rsidRPr="00843117" w:rsidRDefault="00F33A40" w:rsidP="00F33A40">
            <w:pPr>
              <w:rPr>
                <w:rFonts w:ascii="Arial" w:hAnsi="Arial" w:cs="Arial"/>
                <w:sz w:val="20"/>
                <w:szCs w:val="20"/>
                <w:lang w:val="en-US" w:eastAsia="en-US"/>
              </w:rPr>
            </w:pPr>
            <w:r w:rsidRPr="00843117">
              <w:rPr>
                <w:rFonts w:ascii="Arial" w:hAnsi="Arial" w:cs="Arial"/>
                <w:sz w:val="20"/>
                <w:szCs w:val="20"/>
              </w:rPr>
              <w:t>Kabelinės metalinės kopėtėlės 400mm, su visais tvirtinimo elementais (stovuose</w:t>
            </w:r>
            <w:r w:rsidR="00961D0A">
              <w:rPr>
                <w:rFonts w:ascii="Arial" w:hAnsi="Arial" w:cs="Arial"/>
                <w:sz w:val="20"/>
                <w:szCs w:val="20"/>
              </w:rPr>
              <w:t xml:space="preserve"> ir rūsyje</w:t>
            </w:r>
            <w:r w:rsidRPr="00843117">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rsidR="00F33A40" w:rsidRPr="00843117" w:rsidRDefault="00F33A40" w:rsidP="00F33A40">
            <w:pPr>
              <w:ind w:left="-108" w:right="-108"/>
              <w:jc w:val="center"/>
              <w:rPr>
                <w:rFonts w:ascii="Arial" w:hAnsi="Arial" w:cs="Arial"/>
                <w:sz w:val="20"/>
                <w:szCs w:val="20"/>
                <w:lang w:val="en-US" w:eastAsia="en-US"/>
              </w:rPr>
            </w:pPr>
            <w:r w:rsidRPr="00843117">
              <w:rPr>
                <w:rFonts w:ascii="Arial" w:hAnsi="Arial" w:cs="Arial"/>
                <w:sz w:val="20"/>
                <w:szCs w:val="20"/>
              </w:rPr>
              <w:t>TS-1.17</w:t>
            </w:r>
          </w:p>
        </w:tc>
        <w:tc>
          <w:tcPr>
            <w:tcW w:w="1275" w:type="dxa"/>
            <w:tcBorders>
              <w:top w:val="single" w:sz="4" w:space="0" w:color="auto"/>
              <w:left w:val="single" w:sz="4" w:space="0" w:color="auto"/>
              <w:bottom w:val="single" w:sz="4" w:space="0" w:color="auto"/>
              <w:right w:val="single" w:sz="4" w:space="0" w:color="auto"/>
            </w:tcBorders>
            <w:vAlign w:val="center"/>
          </w:tcPr>
          <w:p w:rsidR="00F33A40" w:rsidRPr="00843117" w:rsidRDefault="00F33A40" w:rsidP="00F33A40">
            <w:pPr>
              <w:jc w:val="center"/>
              <w:rPr>
                <w:rFonts w:ascii="Arial" w:hAnsi="Arial" w:cs="Arial"/>
                <w:noProof/>
                <w:sz w:val="20"/>
                <w:szCs w:val="20"/>
                <w:lang w:eastAsia="en-US"/>
              </w:rPr>
            </w:pPr>
            <w:r w:rsidRPr="00843117">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F33A40" w:rsidRPr="00843117" w:rsidRDefault="00961D0A" w:rsidP="00F33A40">
            <w:pPr>
              <w:jc w:val="center"/>
              <w:rPr>
                <w:rFonts w:ascii="Arial" w:hAnsi="Arial" w:cs="Arial"/>
                <w:sz w:val="20"/>
                <w:szCs w:val="20"/>
                <w:lang w:val="en-US" w:eastAsia="en-US"/>
              </w:rPr>
            </w:pPr>
            <w:r>
              <w:rPr>
                <w:rFonts w:ascii="Arial" w:hAnsi="Arial" w:cs="Arial"/>
                <w:sz w:val="20"/>
                <w:szCs w:val="20"/>
              </w:rPr>
              <w:t>350</w:t>
            </w:r>
          </w:p>
        </w:tc>
        <w:tc>
          <w:tcPr>
            <w:tcW w:w="1275" w:type="dxa"/>
            <w:tcBorders>
              <w:top w:val="single" w:sz="4" w:space="0" w:color="auto"/>
              <w:left w:val="single" w:sz="4" w:space="0" w:color="auto"/>
              <w:bottom w:val="single" w:sz="4" w:space="0" w:color="auto"/>
              <w:right w:val="single" w:sz="4" w:space="0" w:color="auto"/>
            </w:tcBorders>
          </w:tcPr>
          <w:p w:rsidR="00F33A40" w:rsidRPr="00843117" w:rsidRDefault="00F33A40" w:rsidP="00F33A40">
            <w:pPr>
              <w:rPr>
                <w:rFonts w:ascii="Arial" w:hAnsi="Arial" w:cs="Arial"/>
                <w:sz w:val="20"/>
                <w:szCs w:val="20"/>
                <w:lang w:val="en-US" w:eastAsia="en-US"/>
              </w:rPr>
            </w:pPr>
          </w:p>
        </w:tc>
      </w:tr>
      <w:tr w:rsidR="00F33A40"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F33A40" w:rsidRPr="00843117" w:rsidRDefault="00F33A40" w:rsidP="00F33A40">
            <w:pPr>
              <w:numPr>
                <w:ilvl w:val="0"/>
                <w:numId w:val="13"/>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F33A40" w:rsidRPr="00843117" w:rsidRDefault="00F33A40" w:rsidP="00F33A40">
            <w:pPr>
              <w:rPr>
                <w:rFonts w:ascii="Arial" w:hAnsi="Arial" w:cs="Arial"/>
                <w:sz w:val="20"/>
                <w:szCs w:val="20"/>
                <w:lang w:val="en-US" w:eastAsia="en-US"/>
              </w:rPr>
            </w:pPr>
            <w:r w:rsidRPr="00843117">
              <w:rPr>
                <w:rFonts w:ascii="Arial" w:hAnsi="Arial" w:cs="Arial"/>
                <w:sz w:val="20"/>
                <w:szCs w:val="20"/>
              </w:rPr>
              <w:t>PVC vamzdis D25</w:t>
            </w:r>
          </w:p>
        </w:tc>
        <w:tc>
          <w:tcPr>
            <w:tcW w:w="1276" w:type="dxa"/>
            <w:tcBorders>
              <w:top w:val="single" w:sz="4" w:space="0" w:color="auto"/>
              <w:left w:val="single" w:sz="4" w:space="0" w:color="auto"/>
              <w:bottom w:val="single" w:sz="4" w:space="0" w:color="auto"/>
              <w:right w:val="single" w:sz="4" w:space="0" w:color="auto"/>
            </w:tcBorders>
            <w:vAlign w:val="center"/>
          </w:tcPr>
          <w:p w:rsidR="00F33A40" w:rsidRPr="00843117" w:rsidRDefault="00F33A40" w:rsidP="00F33A40">
            <w:pPr>
              <w:ind w:left="-108" w:right="-108"/>
              <w:jc w:val="center"/>
              <w:rPr>
                <w:rFonts w:ascii="Arial" w:hAnsi="Arial" w:cs="Arial"/>
                <w:sz w:val="20"/>
                <w:szCs w:val="20"/>
                <w:lang w:val="en-US" w:eastAsia="en-US"/>
              </w:rPr>
            </w:pPr>
            <w:r w:rsidRPr="00843117">
              <w:rPr>
                <w:rFonts w:ascii="Arial" w:hAnsi="Arial" w:cs="Arial"/>
                <w:sz w:val="20"/>
                <w:szCs w:val="20"/>
              </w:rPr>
              <w:t>TS-1.16.</w:t>
            </w:r>
          </w:p>
        </w:tc>
        <w:tc>
          <w:tcPr>
            <w:tcW w:w="1275" w:type="dxa"/>
            <w:tcBorders>
              <w:top w:val="single" w:sz="4" w:space="0" w:color="auto"/>
              <w:left w:val="single" w:sz="4" w:space="0" w:color="auto"/>
              <w:bottom w:val="single" w:sz="4" w:space="0" w:color="auto"/>
              <w:right w:val="single" w:sz="4" w:space="0" w:color="auto"/>
            </w:tcBorders>
            <w:vAlign w:val="center"/>
          </w:tcPr>
          <w:p w:rsidR="00F33A40" w:rsidRPr="00843117" w:rsidRDefault="00F33A40" w:rsidP="00F33A40">
            <w:pPr>
              <w:jc w:val="center"/>
              <w:rPr>
                <w:rFonts w:ascii="Arial" w:hAnsi="Arial" w:cs="Arial"/>
                <w:noProof/>
                <w:sz w:val="20"/>
                <w:szCs w:val="20"/>
                <w:lang w:eastAsia="en-US"/>
              </w:rPr>
            </w:pPr>
            <w:r w:rsidRPr="00843117">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F33A40" w:rsidRPr="00843117" w:rsidRDefault="00D1012E" w:rsidP="00F33A40">
            <w:pPr>
              <w:jc w:val="center"/>
              <w:rPr>
                <w:rFonts w:ascii="Arial" w:hAnsi="Arial" w:cs="Arial"/>
                <w:sz w:val="20"/>
                <w:szCs w:val="20"/>
                <w:lang w:val="en-US" w:eastAsia="en-US"/>
              </w:rPr>
            </w:pPr>
            <w:r>
              <w:rPr>
                <w:rFonts w:ascii="Arial" w:hAnsi="Arial" w:cs="Arial"/>
                <w:sz w:val="20"/>
                <w:szCs w:val="20"/>
                <w:lang w:val="en-US" w:eastAsia="en-US"/>
              </w:rPr>
              <w:t>6</w:t>
            </w:r>
            <w:r w:rsidR="00F33A40" w:rsidRPr="00843117">
              <w:rPr>
                <w:rFonts w:ascii="Arial" w:hAnsi="Arial" w:cs="Arial"/>
                <w:sz w:val="20"/>
                <w:szCs w:val="20"/>
                <w:lang w:val="en-US" w:eastAsia="en-US"/>
              </w:rPr>
              <w:t>000</w:t>
            </w:r>
          </w:p>
        </w:tc>
        <w:tc>
          <w:tcPr>
            <w:tcW w:w="1275" w:type="dxa"/>
            <w:tcBorders>
              <w:top w:val="single" w:sz="4" w:space="0" w:color="auto"/>
              <w:left w:val="single" w:sz="4" w:space="0" w:color="auto"/>
              <w:bottom w:val="single" w:sz="4" w:space="0" w:color="auto"/>
              <w:right w:val="single" w:sz="4" w:space="0" w:color="auto"/>
            </w:tcBorders>
          </w:tcPr>
          <w:p w:rsidR="00F33A40" w:rsidRPr="00843117" w:rsidRDefault="00F33A40" w:rsidP="00F33A40">
            <w:pPr>
              <w:rPr>
                <w:rFonts w:ascii="Arial" w:hAnsi="Arial" w:cs="Arial"/>
                <w:sz w:val="20"/>
                <w:szCs w:val="20"/>
                <w:lang w:val="en-US" w:eastAsia="en-US"/>
              </w:rPr>
            </w:pPr>
          </w:p>
        </w:tc>
      </w:tr>
      <w:tr w:rsidR="00F33A40"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F33A40" w:rsidRPr="00843117" w:rsidRDefault="00F33A40" w:rsidP="00F33A40">
            <w:pPr>
              <w:numPr>
                <w:ilvl w:val="0"/>
                <w:numId w:val="13"/>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F33A40" w:rsidRPr="00843117" w:rsidRDefault="00F33A40" w:rsidP="00F33A40">
            <w:pPr>
              <w:rPr>
                <w:rFonts w:ascii="Arial" w:hAnsi="Arial" w:cs="Arial"/>
                <w:sz w:val="20"/>
                <w:szCs w:val="20"/>
                <w:lang w:val="en-US" w:eastAsia="en-US"/>
              </w:rPr>
            </w:pPr>
            <w:r w:rsidRPr="00843117">
              <w:rPr>
                <w:rFonts w:ascii="Arial" w:hAnsi="Arial" w:cs="Arial"/>
                <w:sz w:val="20"/>
                <w:szCs w:val="20"/>
              </w:rPr>
              <w:t>PVC vamzdis D32</w:t>
            </w:r>
          </w:p>
        </w:tc>
        <w:tc>
          <w:tcPr>
            <w:tcW w:w="1276" w:type="dxa"/>
            <w:tcBorders>
              <w:top w:val="single" w:sz="4" w:space="0" w:color="auto"/>
              <w:left w:val="single" w:sz="4" w:space="0" w:color="auto"/>
              <w:bottom w:val="single" w:sz="4" w:space="0" w:color="auto"/>
              <w:right w:val="single" w:sz="4" w:space="0" w:color="auto"/>
            </w:tcBorders>
            <w:vAlign w:val="center"/>
          </w:tcPr>
          <w:p w:rsidR="00F33A40" w:rsidRPr="00843117" w:rsidRDefault="00F33A40" w:rsidP="00F33A40">
            <w:pPr>
              <w:ind w:left="-108" w:right="-108"/>
              <w:jc w:val="center"/>
              <w:rPr>
                <w:rFonts w:ascii="Arial" w:hAnsi="Arial" w:cs="Arial"/>
                <w:sz w:val="20"/>
                <w:szCs w:val="20"/>
                <w:lang w:val="en-US" w:eastAsia="en-US"/>
              </w:rPr>
            </w:pPr>
            <w:r w:rsidRPr="00843117">
              <w:rPr>
                <w:rFonts w:ascii="Arial" w:hAnsi="Arial" w:cs="Arial"/>
                <w:sz w:val="20"/>
                <w:szCs w:val="20"/>
              </w:rPr>
              <w:t>TS-1.16.</w:t>
            </w:r>
          </w:p>
        </w:tc>
        <w:tc>
          <w:tcPr>
            <w:tcW w:w="1275" w:type="dxa"/>
            <w:tcBorders>
              <w:top w:val="single" w:sz="4" w:space="0" w:color="auto"/>
              <w:left w:val="single" w:sz="4" w:space="0" w:color="auto"/>
              <w:bottom w:val="single" w:sz="4" w:space="0" w:color="auto"/>
              <w:right w:val="single" w:sz="4" w:space="0" w:color="auto"/>
            </w:tcBorders>
            <w:vAlign w:val="center"/>
          </w:tcPr>
          <w:p w:rsidR="00F33A40" w:rsidRPr="00843117" w:rsidRDefault="00F33A40" w:rsidP="00F33A40">
            <w:pPr>
              <w:jc w:val="center"/>
              <w:rPr>
                <w:rFonts w:ascii="Arial" w:hAnsi="Arial" w:cs="Arial"/>
                <w:noProof/>
                <w:sz w:val="20"/>
                <w:szCs w:val="20"/>
                <w:lang w:eastAsia="en-US"/>
              </w:rPr>
            </w:pPr>
            <w:r w:rsidRPr="00843117">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F33A40" w:rsidRPr="00843117" w:rsidRDefault="00F33A40" w:rsidP="00BA755A">
            <w:pPr>
              <w:jc w:val="center"/>
              <w:rPr>
                <w:rFonts w:ascii="Arial" w:hAnsi="Arial" w:cs="Arial"/>
                <w:sz w:val="20"/>
                <w:szCs w:val="20"/>
                <w:lang w:val="en-US" w:eastAsia="en-US"/>
              </w:rPr>
            </w:pPr>
            <w:r w:rsidRPr="00843117">
              <w:rPr>
                <w:rFonts w:ascii="Arial" w:hAnsi="Arial" w:cs="Arial"/>
                <w:sz w:val="20"/>
                <w:szCs w:val="20"/>
                <w:lang w:val="en-US" w:eastAsia="en-US"/>
              </w:rPr>
              <w:t>2</w:t>
            </w:r>
            <w:r w:rsidR="00BA755A">
              <w:rPr>
                <w:rFonts w:ascii="Arial" w:hAnsi="Arial" w:cs="Arial"/>
                <w:sz w:val="20"/>
                <w:szCs w:val="20"/>
                <w:lang w:val="en-US" w:eastAsia="en-US"/>
              </w:rPr>
              <w:t>8</w:t>
            </w:r>
            <w:r w:rsidRPr="00843117">
              <w:rPr>
                <w:rFonts w:ascii="Arial" w:hAnsi="Arial" w:cs="Arial"/>
                <w:sz w:val="20"/>
                <w:szCs w:val="20"/>
                <w:lang w:val="en-US" w:eastAsia="en-US"/>
              </w:rPr>
              <w:t>00</w:t>
            </w:r>
          </w:p>
        </w:tc>
        <w:tc>
          <w:tcPr>
            <w:tcW w:w="1275" w:type="dxa"/>
            <w:tcBorders>
              <w:top w:val="single" w:sz="4" w:space="0" w:color="auto"/>
              <w:left w:val="single" w:sz="4" w:space="0" w:color="auto"/>
              <w:bottom w:val="single" w:sz="4" w:space="0" w:color="auto"/>
              <w:right w:val="single" w:sz="4" w:space="0" w:color="auto"/>
            </w:tcBorders>
          </w:tcPr>
          <w:p w:rsidR="00F33A40" w:rsidRPr="00843117" w:rsidRDefault="00F33A40" w:rsidP="00F33A40">
            <w:pPr>
              <w:rPr>
                <w:rFonts w:ascii="Arial" w:hAnsi="Arial" w:cs="Arial"/>
                <w:sz w:val="20"/>
                <w:szCs w:val="20"/>
                <w:lang w:val="en-US" w:eastAsia="en-US"/>
              </w:rPr>
            </w:pPr>
          </w:p>
        </w:tc>
      </w:tr>
      <w:tr w:rsidR="00F33A40"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F33A40" w:rsidRPr="00843117" w:rsidRDefault="00F33A40" w:rsidP="00F33A40">
            <w:pPr>
              <w:numPr>
                <w:ilvl w:val="0"/>
                <w:numId w:val="13"/>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F33A40" w:rsidRPr="00843117" w:rsidRDefault="00F33A40" w:rsidP="00F33A40">
            <w:pPr>
              <w:rPr>
                <w:rFonts w:ascii="Arial" w:hAnsi="Arial" w:cs="Arial"/>
                <w:sz w:val="20"/>
                <w:szCs w:val="20"/>
                <w:lang w:val="en-US" w:eastAsia="en-US"/>
              </w:rPr>
            </w:pPr>
            <w:r w:rsidRPr="00843117">
              <w:rPr>
                <w:rFonts w:ascii="Arial" w:hAnsi="Arial" w:cs="Arial"/>
                <w:sz w:val="20"/>
                <w:szCs w:val="20"/>
              </w:rPr>
              <w:t>PVC vamzdis D110</w:t>
            </w:r>
          </w:p>
        </w:tc>
        <w:tc>
          <w:tcPr>
            <w:tcW w:w="1276" w:type="dxa"/>
            <w:tcBorders>
              <w:top w:val="single" w:sz="4" w:space="0" w:color="auto"/>
              <w:left w:val="single" w:sz="4" w:space="0" w:color="auto"/>
              <w:bottom w:val="single" w:sz="4" w:space="0" w:color="auto"/>
              <w:right w:val="single" w:sz="4" w:space="0" w:color="auto"/>
            </w:tcBorders>
            <w:vAlign w:val="center"/>
          </w:tcPr>
          <w:p w:rsidR="00F33A40" w:rsidRPr="00843117" w:rsidRDefault="00F33A40" w:rsidP="00F33A40">
            <w:pPr>
              <w:ind w:left="-108" w:right="-108"/>
              <w:jc w:val="center"/>
              <w:rPr>
                <w:rFonts w:ascii="Arial" w:hAnsi="Arial" w:cs="Arial"/>
                <w:sz w:val="20"/>
                <w:szCs w:val="20"/>
                <w:lang w:val="en-US" w:eastAsia="en-US"/>
              </w:rPr>
            </w:pPr>
            <w:r w:rsidRPr="00843117">
              <w:rPr>
                <w:rFonts w:ascii="Arial" w:hAnsi="Arial" w:cs="Arial"/>
                <w:sz w:val="20"/>
                <w:szCs w:val="20"/>
              </w:rPr>
              <w:t>TS-1.16.</w:t>
            </w:r>
          </w:p>
        </w:tc>
        <w:tc>
          <w:tcPr>
            <w:tcW w:w="1275" w:type="dxa"/>
            <w:tcBorders>
              <w:top w:val="single" w:sz="4" w:space="0" w:color="auto"/>
              <w:left w:val="single" w:sz="4" w:space="0" w:color="auto"/>
              <w:bottom w:val="single" w:sz="4" w:space="0" w:color="auto"/>
              <w:right w:val="single" w:sz="4" w:space="0" w:color="auto"/>
            </w:tcBorders>
            <w:vAlign w:val="center"/>
          </w:tcPr>
          <w:p w:rsidR="00F33A40" w:rsidRPr="00843117" w:rsidRDefault="00F33A40" w:rsidP="00F33A40">
            <w:pPr>
              <w:jc w:val="center"/>
              <w:rPr>
                <w:rFonts w:ascii="Arial" w:hAnsi="Arial" w:cs="Arial"/>
                <w:noProof/>
                <w:sz w:val="20"/>
                <w:szCs w:val="20"/>
                <w:lang w:eastAsia="en-US"/>
              </w:rPr>
            </w:pPr>
            <w:r w:rsidRPr="00843117">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F33A40" w:rsidRPr="00843117" w:rsidRDefault="00F33A40" w:rsidP="00F33A40">
            <w:pPr>
              <w:jc w:val="center"/>
              <w:rPr>
                <w:rFonts w:ascii="Arial" w:hAnsi="Arial" w:cs="Arial"/>
                <w:sz w:val="20"/>
                <w:szCs w:val="20"/>
                <w:lang w:val="en-US" w:eastAsia="en-US"/>
              </w:rPr>
            </w:pPr>
            <w:r w:rsidRPr="00843117">
              <w:rPr>
                <w:rFonts w:ascii="Arial" w:hAnsi="Arial" w:cs="Arial"/>
                <w:sz w:val="20"/>
                <w:szCs w:val="20"/>
                <w:lang w:val="en-US" w:eastAsia="en-US"/>
              </w:rPr>
              <w:t>300</w:t>
            </w:r>
          </w:p>
        </w:tc>
        <w:tc>
          <w:tcPr>
            <w:tcW w:w="1275" w:type="dxa"/>
            <w:tcBorders>
              <w:top w:val="single" w:sz="4" w:space="0" w:color="auto"/>
              <w:left w:val="single" w:sz="4" w:space="0" w:color="auto"/>
              <w:bottom w:val="single" w:sz="4" w:space="0" w:color="auto"/>
              <w:right w:val="single" w:sz="4" w:space="0" w:color="auto"/>
            </w:tcBorders>
          </w:tcPr>
          <w:p w:rsidR="00F33A40" w:rsidRPr="00843117" w:rsidRDefault="00F33A40" w:rsidP="00F33A40">
            <w:pPr>
              <w:rPr>
                <w:rFonts w:ascii="Arial" w:hAnsi="Arial" w:cs="Arial"/>
                <w:sz w:val="20"/>
                <w:szCs w:val="20"/>
                <w:lang w:val="en-US" w:eastAsia="en-US"/>
              </w:rPr>
            </w:pPr>
          </w:p>
        </w:tc>
      </w:tr>
      <w:tr w:rsidR="00F33A40"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F33A40" w:rsidRPr="00843117" w:rsidRDefault="00F33A40" w:rsidP="00F33A40">
            <w:pPr>
              <w:numPr>
                <w:ilvl w:val="0"/>
                <w:numId w:val="13"/>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F33A40" w:rsidRPr="00843117" w:rsidRDefault="00F33A40" w:rsidP="00F33A40">
            <w:pPr>
              <w:rPr>
                <w:rFonts w:ascii="Arial" w:hAnsi="Arial" w:cs="Arial"/>
                <w:sz w:val="20"/>
                <w:szCs w:val="20"/>
                <w:lang w:val="en-US" w:eastAsia="en-US"/>
              </w:rPr>
            </w:pPr>
            <w:r w:rsidRPr="00843117">
              <w:rPr>
                <w:rFonts w:ascii="Arial" w:hAnsi="Arial" w:cs="Arial"/>
                <w:sz w:val="20"/>
                <w:szCs w:val="20"/>
              </w:rPr>
              <w:t>PVC vamzdis D75</w:t>
            </w:r>
          </w:p>
        </w:tc>
        <w:tc>
          <w:tcPr>
            <w:tcW w:w="1276" w:type="dxa"/>
            <w:tcBorders>
              <w:top w:val="single" w:sz="4" w:space="0" w:color="auto"/>
              <w:left w:val="single" w:sz="4" w:space="0" w:color="auto"/>
              <w:bottom w:val="single" w:sz="4" w:space="0" w:color="auto"/>
              <w:right w:val="single" w:sz="4" w:space="0" w:color="auto"/>
            </w:tcBorders>
            <w:vAlign w:val="center"/>
          </w:tcPr>
          <w:p w:rsidR="00F33A40" w:rsidRPr="00843117" w:rsidRDefault="00F33A40" w:rsidP="00F33A40">
            <w:pPr>
              <w:ind w:left="-108" w:right="-108"/>
              <w:jc w:val="center"/>
              <w:rPr>
                <w:rFonts w:ascii="Arial" w:hAnsi="Arial" w:cs="Arial"/>
                <w:sz w:val="20"/>
                <w:szCs w:val="20"/>
                <w:lang w:val="en-US" w:eastAsia="en-US"/>
              </w:rPr>
            </w:pPr>
            <w:r w:rsidRPr="00843117">
              <w:rPr>
                <w:rFonts w:ascii="Arial" w:hAnsi="Arial" w:cs="Arial"/>
                <w:sz w:val="20"/>
                <w:szCs w:val="20"/>
              </w:rPr>
              <w:t>TS-1.16.</w:t>
            </w:r>
          </w:p>
        </w:tc>
        <w:tc>
          <w:tcPr>
            <w:tcW w:w="1275" w:type="dxa"/>
            <w:tcBorders>
              <w:top w:val="single" w:sz="4" w:space="0" w:color="auto"/>
              <w:left w:val="single" w:sz="4" w:space="0" w:color="auto"/>
              <w:bottom w:val="single" w:sz="4" w:space="0" w:color="auto"/>
              <w:right w:val="single" w:sz="4" w:space="0" w:color="auto"/>
            </w:tcBorders>
            <w:vAlign w:val="center"/>
          </w:tcPr>
          <w:p w:rsidR="00F33A40" w:rsidRPr="00843117" w:rsidRDefault="00F33A40" w:rsidP="00F33A40">
            <w:pPr>
              <w:jc w:val="center"/>
              <w:rPr>
                <w:rFonts w:ascii="Arial" w:hAnsi="Arial" w:cs="Arial"/>
                <w:noProof/>
                <w:sz w:val="20"/>
                <w:szCs w:val="20"/>
                <w:lang w:eastAsia="en-US"/>
              </w:rPr>
            </w:pPr>
            <w:r w:rsidRPr="00843117">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F33A40" w:rsidRPr="00843117" w:rsidRDefault="00D1012E" w:rsidP="00F33A40">
            <w:pPr>
              <w:jc w:val="center"/>
              <w:rPr>
                <w:rFonts w:ascii="Arial" w:hAnsi="Arial" w:cs="Arial"/>
                <w:sz w:val="20"/>
                <w:szCs w:val="20"/>
                <w:lang w:val="en-US" w:eastAsia="en-US"/>
              </w:rPr>
            </w:pPr>
            <w:r>
              <w:rPr>
                <w:rFonts w:ascii="Arial" w:hAnsi="Arial" w:cs="Arial"/>
                <w:sz w:val="20"/>
                <w:szCs w:val="20"/>
                <w:lang w:val="en-US" w:eastAsia="en-US"/>
              </w:rPr>
              <w:t>5</w:t>
            </w:r>
            <w:r w:rsidR="00F33A40" w:rsidRPr="00843117">
              <w:rPr>
                <w:rFonts w:ascii="Arial" w:hAnsi="Arial" w:cs="Arial"/>
                <w:sz w:val="20"/>
                <w:szCs w:val="20"/>
                <w:lang w:val="en-US" w:eastAsia="en-US"/>
              </w:rPr>
              <w:t>00</w:t>
            </w:r>
          </w:p>
        </w:tc>
        <w:tc>
          <w:tcPr>
            <w:tcW w:w="1275" w:type="dxa"/>
            <w:tcBorders>
              <w:top w:val="single" w:sz="4" w:space="0" w:color="auto"/>
              <w:left w:val="single" w:sz="4" w:space="0" w:color="auto"/>
              <w:bottom w:val="single" w:sz="4" w:space="0" w:color="auto"/>
              <w:right w:val="single" w:sz="4" w:space="0" w:color="auto"/>
            </w:tcBorders>
          </w:tcPr>
          <w:p w:rsidR="00F33A40" w:rsidRPr="00843117" w:rsidRDefault="00F33A40" w:rsidP="00F33A40">
            <w:pPr>
              <w:rPr>
                <w:rFonts w:ascii="Arial" w:hAnsi="Arial" w:cs="Arial"/>
                <w:sz w:val="20"/>
                <w:szCs w:val="20"/>
                <w:lang w:val="en-US" w:eastAsia="en-US"/>
              </w:rPr>
            </w:pPr>
          </w:p>
        </w:tc>
      </w:tr>
      <w:tr w:rsidR="00551712"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numPr>
                <w:ilvl w:val="0"/>
                <w:numId w:val="13"/>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rPr>
                <w:rFonts w:ascii="Arial" w:hAnsi="Arial" w:cs="Arial"/>
                <w:sz w:val="20"/>
                <w:szCs w:val="20"/>
                <w:lang w:val="en-US" w:eastAsia="en-US"/>
              </w:rPr>
            </w:pPr>
            <w:r>
              <w:rPr>
                <w:rFonts w:ascii="Arial" w:hAnsi="Arial" w:cs="Arial"/>
                <w:sz w:val="20"/>
                <w:szCs w:val="20"/>
              </w:rPr>
              <w:t>PVC vamzdis D50</w:t>
            </w:r>
          </w:p>
        </w:tc>
        <w:tc>
          <w:tcPr>
            <w:tcW w:w="1276"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ind w:left="-108" w:right="-108"/>
              <w:jc w:val="center"/>
              <w:rPr>
                <w:rFonts w:ascii="Arial" w:hAnsi="Arial" w:cs="Arial"/>
                <w:sz w:val="20"/>
                <w:szCs w:val="20"/>
                <w:lang w:val="en-US" w:eastAsia="en-US"/>
              </w:rPr>
            </w:pPr>
            <w:r w:rsidRPr="00843117">
              <w:rPr>
                <w:rFonts w:ascii="Arial" w:hAnsi="Arial" w:cs="Arial"/>
                <w:sz w:val="20"/>
                <w:szCs w:val="20"/>
              </w:rPr>
              <w:t>TS-1.16.</w:t>
            </w:r>
          </w:p>
        </w:tc>
        <w:tc>
          <w:tcPr>
            <w:tcW w:w="1275"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jc w:val="center"/>
              <w:rPr>
                <w:rFonts w:ascii="Arial" w:hAnsi="Arial" w:cs="Arial"/>
                <w:noProof/>
                <w:sz w:val="20"/>
                <w:szCs w:val="20"/>
                <w:lang w:eastAsia="en-US"/>
              </w:rPr>
            </w:pPr>
            <w:r w:rsidRPr="00843117">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jc w:val="center"/>
              <w:rPr>
                <w:rFonts w:ascii="Arial" w:hAnsi="Arial" w:cs="Arial"/>
                <w:sz w:val="20"/>
                <w:szCs w:val="20"/>
                <w:lang w:val="en-US" w:eastAsia="en-US"/>
              </w:rPr>
            </w:pPr>
            <w:r>
              <w:rPr>
                <w:rFonts w:ascii="Arial" w:hAnsi="Arial" w:cs="Arial"/>
                <w:sz w:val="20"/>
                <w:szCs w:val="20"/>
                <w:lang w:val="en-US" w:eastAsia="en-US"/>
              </w:rPr>
              <w:t>10</w:t>
            </w:r>
            <w:r w:rsidRPr="00843117">
              <w:rPr>
                <w:rFonts w:ascii="Arial" w:hAnsi="Arial" w:cs="Arial"/>
                <w:sz w:val="20"/>
                <w:szCs w:val="20"/>
                <w:lang w:val="en-US" w:eastAsia="en-US"/>
              </w:rPr>
              <w:t>0</w:t>
            </w:r>
          </w:p>
        </w:tc>
        <w:tc>
          <w:tcPr>
            <w:tcW w:w="1275" w:type="dxa"/>
            <w:tcBorders>
              <w:top w:val="single" w:sz="4" w:space="0" w:color="auto"/>
              <w:left w:val="single" w:sz="4" w:space="0" w:color="auto"/>
              <w:bottom w:val="single" w:sz="4" w:space="0" w:color="auto"/>
              <w:right w:val="single" w:sz="4" w:space="0" w:color="auto"/>
            </w:tcBorders>
          </w:tcPr>
          <w:p w:rsidR="00551712" w:rsidRPr="00843117" w:rsidRDefault="00551712" w:rsidP="00551712">
            <w:pPr>
              <w:rPr>
                <w:rFonts w:ascii="Arial" w:hAnsi="Arial" w:cs="Arial"/>
                <w:sz w:val="20"/>
                <w:szCs w:val="20"/>
                <w:lang w:val="en-US" w:eastAsia="en-US"/>
              </w:rPr>
            </w:pPr>
          </w:p>
        </w:tc>
      </w:tr>
      <w:tr w:rsidR="00551712" w:rsidRPr="00843117" w:rsidTr="00C9459F">
        <w:trPr>
          <w:jc w:val="center"/>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551712" w:rsidRPr="00843117" w:rsidRDefault="0071403F" w:rsidP="00551712">
            <w:pPr>
              <w:ind w:left="227" w:right="-108"/>
              <w:jc w:val="center"/>
              <w:rPr>
                <w:rFonts w:ascii="Arial" w:hAnsi="Arial" w:cs="Arial"/>
                <w:b/>
                <w:sz w:val="20"/>
                <w:szCs w:val="20"/>
                <w:lang w:val="en-US" w:eastAsia="en-US"/>
              </w:rPr>
            </w:pPr>
            <w:r>
              <w:rPr>
                <w:rFonts w:ascii="Arial" w:hAnsi="Arial" w:cs="Arial"/>
                <w:b/>
                <w:sz w:val="20"/>
                <w:szCs w:val="20"/>
              </w:rPr>
              <w:t xml:space="preserve">3. </w:t>
            </w:r>
            <w:r w:rsidR="00551712" w:rsidRPr="00843117">
              <w:rPr>
                <w:rFonts w:ascii="Arial" w:hAnsi="Arial" w:cs="Arial"/>
                <w:b/>
                <w:sz w:val="20"/>
                <w:szCs w:val="20"/>
              </w:rPr>
              <w:t xml:space="preserve">SKYDAI </w:t>
            </w:r>
          </w:p>
        </w:tc>
      </w:tr>
      <w:tr w:rsidR="00551712" w:rsidRPr="00843117" w:rsidTr="00C9459F">
        <w:trPr>
          <w:trHeight w:val="108"/>
          <w:jc w:val="center"/>
        </w:trPr>
        <w:tc>
          <w:tcPr>
            <w:tcW w:w="680"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numPr>
                <w:ilvl w:val="0"/>
                <w:numId w:val="14"/>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rPr>
                <w:rFonts w:ascii="Arial" w:hAnsi="Arial" w:cs="Arial"/>
                <w:sz w:val="20"/>
                <w:szCs w:val="20"/>
                <w:lang w:val="en-US"/>
              </w:rPr>
            </w:pPr>
            <w:proofErr w:type="spellStart"/>
            <w:r w:rsidRPr="00843117">
              <w:rPr>
                <w:rFonts w:ascii="Arial" w:hAnsi="Arial" w:cs="Arial"/>
                <w:sz w:val="20"/>
                <w:szCs w:val="20"/>
                <w:lang w:val="en-US"/>
              </w:rPr>
              <w:t>Motorizuotas</w:t>
            </w:r>
            <w:proofErr w:type="spellEnd"/>
            <w:r w:rsidRPr="00843117">
              <w:rPr>
                <w:rFonts w:ascii="Arial" w:hAnsi="Arial" w:cs="Arial"/>
                <w:sz w:val="20"/>
                <w:szCs w:val="20"/>
                <w:lang w:val="en-US"/>
              </w:rPr>
              <w:t xml:space="preserve"> </w:t>
            </w:r>
            <w:proofErr w:type="spellStart"/>
            <w:r w:rsidRPr="00843117">
              <w:rPr>
                <w:rFonts w:ascii="Arial" w:hAnsi="Arial" w:cs="Arial"/>
                <w:sz w:val="20"/>
                <w:szCs w:val="20"/>
                <w:lang w:val="en-US"/>
              </w:rPr>
              <w:t>automatinis</w:t>
            </w:r>
            <w:proofErr w:type="spellEnd"/>
            <w:r w:rsidRPr="00843117">
              <w:rPr>
                <w:rFonts w:ascii="Arial" w:hAnsi="Arial" w:cs="Arial"/>
                <w:sz w:val="20"/>
                <w:szCs w:val="20"/>
                <w:lang w:val="en-US"/>
              </w:rPr>
              <w:t xml:space="preserve"> </w:t>
            </w:r>
            <w:proofErr w:type="spellStart"/>
            <w:r w:rsidRPr="00843117">
              <w:rPr>
                <w:rFonts w:ascii="Arial" w:hAnsi="Arial" w:cs="Arial"/>
                <w:sz w:val="20"/>
                <w:szCs w:val="20"/>
                <w:lang w:val="en-US"/>
              </w:rPr>
              <w:t>jungiklis</w:t>
            </w:r>
            <w:proofErr w:type="spellEnd"/>
            <w:r w:rsidRPr="00843117">
              <w:rPr>
                <w:rFonts w:ascii="Arial" w:hAnsi="Arial" w:cs="Arial"/>
                <w:sz w:val="20"/>
                <w:szCs w:val="20"/>
                <w:lang w:val="en-US"/>
              </w:rPr>
              <w:t xml:space="preserve"> 100A</w:t>
            </w:r>
            <w:r>
              <w:rPr>
                <w:rFonts w:ascii="Arial" w:hAnsi="Arial" w:cs="Arial"/>
                <w:sz w:val="20"/>
                <w:szCs w:val="20"/>
                <w:lang w:val="en-US"/>
              </w:rPr>
              <w:t xml:space="preserve"> 3F</w:t>
            </w:r>
          </w:p>
        </w:tc>
        <w:tc>
          <w:tcPr>
            <w:tcW w:w="1276"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ind w:left="-108" w:right="-108"/>
              <w:jc w:val="center"/>
              <w:rPr>
                <w:rFonts w:ascii="Arial" w:hAnsi="Arial" w:cs="Arial"/>
                <w:sz w:val="20"/>
                <w:szCs w:val="20"/>
                <w:lang w:val="en-US" w:eastAsia="en-US"/>
              </w:rPr>
            </w:pPr>
            <w:r w:rsidRPr="00843117">
              <w:rPr>
                <w:rFonts w:ascii="Arial" w:hAnsi="Arial" w:cs="Arial"/>
                <w:sz w:val="20"/>
                <w:szCs w:val="20"/>
              </w:rPr>
              <w:t>TS-1.6.</w:t>
            </w:r>
          </w:p>
        </w:tc>
        <w:tc>
          <w:tcPr>
            <w:tcW w:w="1275"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jc w:val="center"/>
              <w:rPr>
                <w:rFonts w:ascii="Arial" w:hAnsi="Arial" w:cs="Arial"/>
                <w:noProof/>
                <w:sz w:val="20"/>
                <w:szCs w:val="20"/>
                <w:lang w:eastAsia="en-US"/>
              </w:rPr>
            </w:pPr>
            <w:r w:rsidRPr="00843117">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jc w:val="center"/>
              <w:rPr>
                <w:rFonts w:ascii="Arial" w:hAnsi="Arial" w:cs="Arial"/>
                <w:sz w:val="20"/>
                <w:szCs w:val="20"/>
                <w:lang w:val="en-US" w:eastAsia="en-US"/>
              </w:rPr>
            </w:pPr>
            <w:r w:rsidRPr="00843117">
              <w:rPr>
                <w:rFonts w:ascii="Arial" w:hAnsi="Arial" w:cs="Arial"/>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551712" w:rsidRPr="00843117" w:rsidRDefault="00551712" w:rsidP="00551712">
            <w:pPr>
              <w:rPr>
                <w:rFonts w:ascii="Arial" w:hAnsi="Arial" w:cs="Arial"/>
                <w:sz w:val="20"/>
                <w:szCs w:val="20"/>
                <w:lang w:val="en-US" w:eastAsia="en-US"/>
              </w:rPr>
            </w:pPr>
          </w:p>
        </w:tc>
      </w:tr>
      <w:tr w:rsidR="00551712"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numPr>
                <w:ilvl w:val="0"/>
                <w:numId w:val="14"/>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hideMark/>
          </w:tcPr>
          <w:p w:rsidR="00551712" w:rsidRPr="00843117" w:rsidRDefault="00551712" w:rsidP="00551712">
            <w:pPr>
              <w:rPr>
                <w:rStyle w:val="FontStyle14"/>
                <w:rFonts w:ascii="Arial" w:hAnsi="Arial" w:cs="Arial" w:hint="default"/>
                <w:sz w:val="20"/>
                <w:szCs w:val="20"/>
                <w:lang w:val="en-US" w:eastAsia="en-US"/>
              </w:rPr>
            </w:pPr>
            <w:r w:rsidRPr="00843117">
              <w:rPr>
                <w:rStyle w:val="FontStyle14"/>
                <w:rFonts w:ascii="Arial" w:hAnsi="Arial" w:cs="Arial" w:hint="default"/>
                <w:sz w:val="20"/>
                <w:szCs w:val="20"/>
              </w:rPr>
              <w:t>ARĮ blokas, 400V</w:t>
            </w:r>
          </w:p>
        </w:tc>
        <w:tc>
          <w:tcPr>
            <w:tcW w:w="1276" w:type="dxa"/>
            <w:tcBorders>
              <w:top w:val="single" w:sz="4" w:space="0" w:color="auto"/>
              <w:left w:val="single" w:sz="4" w:space="0" w:color="auto"/>
              <w:bottom w:val="single" w:sz="4" w:space="0" w:color="auto"/>
              <w:right w:val="single" w:sz="4" w:space="0" w:color="auto"/>
            </w:tcBorders>
            <w:vAlign w:val="center"/>
            <w:hideMark/>
          </w:tcPr>
          <w:p w:rsidR="00551712" w:rsidRPr="00843117" w:rsidRDefault="00551712" w:rsidP="00551712">
            <w:pPr>
              <w:ind w:left="-108" w:right="-108"/>
              <w:jc w:val="center"/>
              <w:rPr>
                <w:rFonts w:ascii="Arial" w:hAnsi="Arial" w:cs="Arial"/>
                <w:sz w:val="20"/>
                <w:szCs w:val="20"/>
                <w:lang w:val="en-US" w:eastAsia="en-US"/>
              </w:rPr>
            </w:pPr>
            <w:r>
              <w:rPr>
                <w:rFonts w:ascii="Arial" w:hAnsi="Arial" w:cs="Arial"/>
                <w:sz w:val="20"/>
                <w:szCs w:val="20"/>
                <w:lang w:val="en-US" w:eastAsia="en-US"/>
              </w:rPr>
              <w:t>TS-1.25</w:t>
            </w:r>
          </w:p>
        </w:tc>
        <w:tc>
          <w:tcPr>
            <w:tcW w:w="1275" w:type="dxa"/>
            <w:tcBorders>
              <w:top w:val="single" w:sz="4" w:space="0" w:color="auto"/>
              <w:left w:val="single" w:sz="4" w:space="0" w:color="auto"/>
              <w:bottom w:val="single" w:sz="4" w:space="0" w:color="auto"/>
              <w:right w:val="single" w:sz="4" w:space="0" w:color="auto"/>
            </w:tcBorders>
            <w:vAlign w:val="center"/>
            <w:hideMark/>
          </w:tcPr>
          <w:p w:rsidR="00551712" w:rsidRPr="00843117" w:rsidRDefault="00551712" w:rsidP="00551712">
            <w:pPr>
              <w:jc w:val="center"/>
              <w:rPr>
                <w:rFonts w:ascii="Arial" w:hAnsi="Arial" w:cs="Arial"/>
                <w:noProof/>
                <w:sz w:val="20"/>
                <w:szCs w:val="20"/>
                <w:lang w:eastAsia="en-US"/>
              </w:rPr>
            </w:pPr>
            <w:r w:rsidRPr="00843117">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hideMark/>
          </w:tcPr>
          <w:p w:rsidR="00551712" w:rsidRPr="00843117" w:rsidRDefault="00551712" w:rsidP="00551712">
            <w:pPr>
              <w:jc w:val="center"/>
              <w:rPr>
                <w:rFonts w:ascii="Arial" w:hAnsi="Arial" w:cs="Arial"/>
                <w:sz w:val="20"/>
                <w:szCs w:val="20"/>
                <w:lang w:val="en-US" w:eastAsia="en-US"/>
              </w:rPr>
            </w:pPr>
            <w:r w:rsidRPr="00843117">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551712" w:rsidRPr="00843117" w:rsidRDefault="00551712" w:rsidP="00551712">
            <w:pPr>
              <w:rPr>
                <w:rFonts w:ascii="Arial" w:hAnsi="Arial" w:cs="Arial"/>
                <w:sz w:val="20"/>
                <w:szCs w:val="20"/>
                <w:lang w:val="en-US" w:eastAsia="en-US"/>
              </w:rPr>
            </w:pPr>
          </w:p>
        </w:tc>
      </w:tr>
      <w:tr w:rsidR="00551712"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numPr>
                <w:ilvl w:val="0"/>
                <w:numId w:val="14"/>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rPr>
                <w:rStyle w:val="FontStyle14"/>
                <w:rFonts w:ascii="Arial" w:hAnsi="Arial" w:cs="Arial" w:hint="default"/>
                <w:sz w:val="20"/>
                <w:szCs w:val="20"/>
                <w:lang w:val="en-US" w:eastAsia="en-US"/>
              </w:rPr>
            </w:pPr>
            <w:r w:rsidRPr="00843117">
              <w:rPr>
                <w:rStyle w:val="FontStyle14"/>
                <w:rFonts w:ascii="Arial" w:hAnsi="Arial" w:cs="Arial" w:hint="default"/>
                <w:sz w:val="20"/>
                <w:szCs w:val="20"/>
              </w:rPr>
              <w:t>Įvadinis kirtiklis 3P, 20A, 400V</w:t>
            </w:r>
          </w:p>
        </w:tc>
        <w:tc>
          <w:tcPr>
            <w:tcW w:w="1276"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ind w:left="-108" w:right="-108"/>
              <w:jc w:val="center"/>
              <w:rPr>
                <w:rFonts w:ascii="Arial" w:hAnsi="Arial" w:cs="Arial"/>
                <w:sz w:val="20"/>
                <w:szCs w:val="20"/>
                <w:lang w:val="en-US" w:eastAsia="en-US"/>
              </w:rPr>
            </w:pPr>
            <w:r w:rsidRPr="00843117">
              <w:rPr>
                <w:rFonts w:ascii="Arial" w:hAnsi="Arial" w:cs="Arial"/>
                <w:sz w:val="20"/>
                <w:szCs w:val="20"/>
              </w:rPr>
              <w:t>TS-1.8.</w:t>
            </w:r>
          </w:p>
        </w:tc>
        <w:tc>
          <w:tcPr>
            <w:tcW w:w="1275"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jc w:val="center"/>
              <w:rPr>
                <w:rFonts w:ascii="Arial" w:hAnsi="Arial" w:cs="Arial"/>
                <w:noProof/>
                <w:sz w:val="20"/>
                <w:szCs w:val="20"/>
                <w:lang w:eastAsia="en-US"/>
              </w:rPr>
            </w:pPr>
            <w:r w:rsidRPr="00843117">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jc w:val="center"/>
              <w:rPr>
                <w:rFonts w:ascii="Arial" w:hAnsi="Arial" w:cs="Arial"/>
                <w:sz w:val="20"/>
                <w:szCs w:val="20"/>
                <w:lang w:val="en-US" w:eastAsia="en-US"/>
              </w:rPr>
            </w:pPr>
            <w:r w:rsidRPr="00843117">
              <w:rPr>
                <w:rFonts w:ascii="Arial" w:hAnsi="Arial" w:cs="Arial"/>
                <w:sz w:val="20"/>
                <w:szCs w:val="20"/>
              </w:rPr>
              <w:t>7</w:t>
            </w:r>
          </w:p>
        </w:tc>
        <w:tc>
          <w:tcPr>
            <w:tcW w:w="1275" w:type="dxa"/>
            <w:tcBorders>
              <w:top w:val="single" w:sz="4" w:space="0" w:color="auto"/>
              <w:left w:val="single" w:sz="4" w:space="0" w:color="auto"/>
              <w:bottom w:val="single" w:sz="4" w:space="0" w:color="auto"/>
              <w:right w:val="single" w:sz="4" w:space="0" w:color="auto"/>
            </w:tcBorders>
          </w:tcPr>
          <w:p w:rsidR="00551712" w:rsidRPr="00843117" w:rsidRDefault="00551712" w:rsidP="00551712">
            <w:pPr>
              <w:rPr>
                <w:rFonts w:ascii="Arial" w:hAnsi="Arial" w:cs="Arial"/>
                <w:sz w:val="20"/>
                <w:szCs w:val="20"/>
                <w:lang w:val="en-US" w:eastAsia="en-US"/>
              </w:rPr>
            </w:pPr>
          </w:p>
        </w:tc>
      </w:tr>
      <w:tr w:rsidR="00551712"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numPr>
                <w:ilvl w:val="0"/>
                <w:numId w:val="14"/>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rPr>
                <w:rStyle w:val="FontStyle14"/>
                <w:rFonts w:ascii="Arial" w:hAnsi="Arial" w:cs="Arial" w:hint="default"/>
                <w:sz w:val="20"/>
                <w:szCs w:val="20"/>
                <w:lang w:val="en-US" w:eastAsia="en-US"/>
              </w:rPr>
            </w:pPr>
            <w:r w:rsidRPr="00843117">
              <w:rPr>
                <w:rStyle w:val="FontStyle14"/>
                <w:rFonts w:ascii="Arial" w:hAnsi="Arial" w:cs="Arial" w:hint="default"/>
                <w:sz w:val="20"/>
                <w:szCs w:val="20"/>
              </w:rPr>
              <w:t>Įvadinis kirtiklis 3P, 1</w:t>
            </w:r>
            <w:r>
              <w:rPr>
                <w:rStyle w:val="FontStyle14"/>
                <w:rFonts w:ascii="Arial" w:hAnsi="Arial" w:cs="Arial" w:hint="default"/>
                <w:sz w:val="20"/>
                <w:szCs w:val="20"/>
              </w:rPr>
              <w:t>00</w:t>
            </w:r>
            <w:r w:rsidRPr="00843117">
              <w:rPr>
                <w:rStyle w:val="FontStyle14"/>
                <w:rFonts w:ascii="Arial" w:hAnsi="Arial" w:cs="Arial" w:hint="default"/>
                <w:sz w:val="20"/>
                <w:szCs w:val="20"/>
              </w:rPr>
              <w:t>A, 400V</w:t>
            </w:r>
          </w:p>
        </w:tc>
        <w:tc>
          <w:tcPr>
            <w:tcW w:w="1276"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ind w:left="-108" w:right="-108"/>
              <w:jc w:val="center"/>
              <w:rPr>
                <w:rFonts w:ascii="Arial" w:hAnsi="Arial" w:cs="Arial"/>
                <w:sz w:val="20"/>
                <w:szCs w:val="20"/>
                <w:lang w:val="en-US" w:eastAsia="en-US"/>
              </w:rPr>
            </w:pPr>
            <w:r w:rsidRPr="00843117">
              <w:rPr>
                <w:rFonts w:ascii="Arial" w:hAnsi="Arial" w:cs="Arial"/>
                <w:sz w:val="20"/>
                <w:szCs w:val="20"/>
              </w:rPr>
              <w:t>TS-1.8.</w:t>
            </w:r>
          </w:p>
        </w:tc>
        <w:tc>
          <w:tcPr>
            <w:tcW w:w="1275"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jc w:val="center"/>
              <w:rPr>
                <w:rFonts w:ascii="Arial" w:hAnsi="Arial" w:cs="Arial"/>
                <w:noProof/>
                <w:sz w:val="20"/>
                <w:szCs w:val="20"/>
                <w:lang w:eastAsia="en-US"/>
              </w:rPr>
            </w:pPr>
            <w:r w:rsidRPr="00843117">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jc w:val="center"/>
              <w:rPr>
                <w:rFonts w:ascii="Arial" w:hAnsi="Arial" w:cs="Arial"/>
                <w:sz w:val="20"/>
                <w:szCs w:val="20"/>
                <w:lang w:val="en-US" w:eastAsia="en-US"/>
              </w:rPr>
            </w:pPr>
            <w:r w:rsidRPr="00843117">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551712" w:rsidRPr="00843117" w:rsidRDefault="00551712" w:rsidP="00551712">
            <w:pPr>
              <w:rPr>
                <w:rFonts w:ascii="Arial" w:hAnsi="Arial" w:cs="Arial"/>
                <w:sz w:val="20"/>
                <w:szCs w:val="20"/>
                <w:lang w:val="en-US" w:eastAsia="en-US"/>
              </w:rPr>
            </w:pPr>
          </w:p>
        </w:tc>
      </w:tr>
      <w:tr w:rsidR="00551712"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numPr>
                <w:ilvl w:val="0"/>
                <w:numId w:val="14"/>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rPr>
                <w:rStyle w:val="FontStyle14"/>
                <w:rFonts w:ascii="Arial" w:hAnsi="Arial" w:cs="Arial" w:hint="default"/>
                <w:sz w:val="20"/>
                <w:szCs w:val="20"/>
                <w:lang w:val="en-US" w:eastAsia="en-US"/>
              </w:rPr>
            </w:pPr>
            <w:r w:rsidRPr="00843117">
              <w:rPr>
                <w:rStyle w:val="FontStyle14"/>
                <w:rFonts w:ascii="Arial" w:hAnsi="Arial" w:cs="Arial" w:hint="default"/>
                <w:sz w:val="20"/>
                <w:szCs w:val="20"/>
              </w:rPr>
              <w:t>Įvadinis kirtiklis 3P, 125A, 400V</w:t>
            </w:r>
          </w:p>
        </w:tc>
        <w:tc>
          <w:tcPr>
            <w:tcW w:w="1276"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ind w:left="-108" w:right="-108"/>
              <w:jc w:val="center"/>
              <w:rPr>
                <w:rFonts w:ascii="Arial" w:hAnsi="Arial" w:cs="Arial"/>
                <w:sz w:val="20"/>
                <w:szCs w:val="20"/>
                <w:lang w:val="en-US" w:eastAsia="en-US"/>
              </w:rPr>
            </w:pPr>
            <w:r w:rsidRPr="00843117">
              <w:rPr>
                <w:rFonts w:ascii="Arial" w:hAnsi="Arial" w:cs="Arial"/>
                <w:sz w:val="20"/>
                <w:szCs w:val="20"/>
              </w:rPr>
              <w:t>TS-1.8.</w:t>
            </w:r>
          </w:p>
        </w:tc>
        <w:tc>
          <w:tcPr>
            <w:tcW w:w="1275"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jc w:val="center"/>
              <w:rPr>
                <w:rFonts w:ascii="Arial" w:hAnsi="Arial" w:cs="Arial"/>
                <w:noProof/>
                <w:sz w:val="20"/>
                <w:szCs w:val="20"/>
                <w:lang w:eastAsia="en-US"/>
              </w:rPr>
            </w:pPr>
            <w:r w:rsidRPr="00843117">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jc w:val="center"/>
              <w:rPr>
                <w:rFonts w:ascii="Arial" w:hAnsi="Arial" w:cs="Arial"/>
                <w:sz w:val="20"/>
                <w:szCs w:val="20"/>
                <w:lang w:val="en-US" w:eastAsia="en-US"/>
              </w:rPr>
            </w:pPr>
            <w:r w:rsidRPr="00843117">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551712" w:rsidRPr="00843117" w:rsidRDefault="00551712" w:rsidP="00551712">
            <w:pPr>
              <w:rPr>
                <w:rFonts w:ascii="Arial" w:hAnsi="Arial" w:cs="Arial"/>
                <w:sz w:val="20"/>
                <w:szCs w:val="20"/>
                <w:lang w:val="en-US" w:eastAsia="en-US"/>
              </w:rPr>
            </w:pPr>
          </w:p>
        </w:tc>
      </w:tr>
      <w:tr w:rsidR="00551712"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numPr>
                <w:ilvl w:val="0"/>
                <w:numId w:val="14"/>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rPr>
                <w:rStyle w:val="FontStyle14"/>
                <w:rFonts w:ascii="Arial" w:hAnsi="Arial" w:cs="Arial" w:hint="default"/>
                <w:sz w:val="20"/>
                <w:szCs w:val="20"/>
                <w:lang w:val="en-US" w:eastAsia="en-US"/>
              </w:rPr>
            </w:pPr>
            <w:r w:rsidRPr="00843117">
              <w:rPr>
                <w:rStyle w:val="FontStyle14"/>
                <w:rFonts w:ascii="Arial" w:hAnsi="Arial" w:cs="Arial" w:hint="default"/>
                <w:sz w:val="20"/>
                <w:szCs w:val="20"/>
              </w:rPr>
              <w:t>Įvadinis automatinis jungiklis su gaisriniu atkabikliu 3P, 400A, 400V</w:t>
            </w:r>
          </w:p>
        </w:tc>
        <w:tc>
          <w:tcPr>
            <w:tcW w:w="1276"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ind w:left="-108" w:right="-108"/>
              <w:jc w:val="center"/>
              <w:rPr>
                <w:rFonts w:ascii="Arial" w:hAnsi="Arial" w:cs="Arial"/>
                <w:sz w:val="20"/>
                <w:szCs w:val="20"/>
                <w:lang w:val="en-US" w:eastAsia="en-US"/>
              </w:rPr>
            </w:pPr>
            <w:r w:rsidRPr="00843117">
              <w:rPr>
                <w:rFonts w:ascii="Arial" w:hAnsi="Arial" w:cs="Arial"/>
                <w:sz w:val="20"/>
                <w:szCs w:val="20"/>
              </w:rPr>
              <w:t>TS-1.6.</w:t>
            </w:r>
          </w:p>
        </w:tc>
        <w:tc>
          <w:tcPr>
            <w:tcW w:w="1275"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jc w:val="center"/>
              <w:rPr>
                <w:rFonts w:ascii="Arial" w:hAnsi="Arial" w:cs="Arial"/>
                <w:noProof/>
                <w:sz w:val="20"/>
                <w:szCs w:val="20"/>
                <w:lang w:eastAsia="en-US"/>
              </w:rPr>
            </w:pPr>
            <w:r w:rsidRPr="00843117">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jc w:val="center"/>
              <w:rPr>
                <w:rFonts w:ascii="Arial" w:hAnsi="Arial" w:cs="Arial"/>
                <w:sz w:val="20"/>
                <w:szCs w:val="20"/>
                <w:lang w:val="en-US" w:eastAsia="en-US"/>
              </w:rPr>
            </w:pPr>
            <w:r w:rsidRPr="00843117">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551712" w:rsidRPr="00843117" w:rsidRDefault="00551712" w:rsidP="00551712">
            <w:pPr>
              <w:rPr>
                <w:rFonts w:ascii="Arial" w:hAnsi="Arial" w:cs="Arial"/>
                <w:sz w:val="20"/>
                <w:szCs w:val="20"/>
                <w:lang w:val="en-US" w:eastAsia="en-US"/>
              </w:rPr>
            </w:pPr>
          </w:p>
        </w:tc>
      </w:tr>
      <w:tr w:rsidR="00551712"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numPr>
                <w:ilvl w:val="0"/>
                <w:numId w:val="14"/>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rPr>
                <w:rStyle w:val="FontStyle14"/>
                <w:rFonts w:ascii="Arial" w:hAnsi="Arial" w:cs="Arial" w:hint="default"/>
                <w:sz w:val="20"/>
                <w:szCs w:val="20"/>
                <w:lang w:val="en-US" w:eastAsia="en-US"/>
              </w:rPr>
            </w:pPr>
            <w:r w:rsidRPr="00843117">
              <w:rPr>
                <w:rStyle w:val="FontStyle14"/>
                <w:rFonts w:ascii="Arial" w:hAnsi="Arial" w:cs="Arial" w:hint="default"/>
                <w:sz w:val="20"/>
                <w:szCs w:val="20"/>
              </w:rPr>
              <w:t>Įvadinis automatinis jungiklis su gaisriniu atkabikliu 3P, 320A, 400V</w:t>
            </w:r>
          </w:p>
        </w:tc>
        <w:tc>
          <w:tcPr>
            <w:tcW w:w="1276"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ind w:left="-108" w:right="-108"/>
              <w:jc w:val="center"/>
              <w:rPr>
                <w:rFonts w:ascii="Arial" w:hAnsi="Arial" w:cs="Arial"/>
                <w:sz w:val="20"/>
                <w:szCs w:val="20"/>
                <w:lang w:val="en-US" w:eastAsia="en-US"/>
              </w:rPr>
            </w:pPr>
            <w:r w:rsidRPr="00843117">
              <w:rPr>
                <w:rFonts w:ascii="Arial" w:hAnsi="Arial" w:cs="Arial"/>
                <w:sz w:val="20"/>
                <w:szCs w:val="20"/>
              </w:rPr>
              <w:t>TS-1.6.</w:t>
            </w:r>
          </w:p>
        </w:tc>
        <w:tc>
          <w:tcPr>
            <w:tcW w:w="1275"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jc w:val="center"/>
              <w:rPr>
                <w:rFonts w:ascii="Arial" w:hAnsi="Arial" w:cs="Arial"/>
                <w:noProof/>
                <w:sz w:val="20"/>
                <w:szCs w:val="20"/>
                <w:lang w:eastAsia="en-US"/>
              </w:rPr>
            </w:pPr>
            <w:r w:rsidRPr="00843117">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jc w:val="center"/>
              <w:rPr>
                <w:rFonts w:ascii="Arial" w:hAnsi="Arial" w:cs="Arial"/>
                <w:sz w:val="20"/>
                <w:szCs w:val="20"/>
                <w:lang w:val="en-US" w:eastAsia="en-US"/>
              </w:rPr>
            </w:pPr>
            <w:r w:rsidRPr="00843117">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551712" w:rsidRPr="00843117" w:rsidRDefault="00551712" w:rsidP="00551712">
            <w:pPr>
              <w:rPr>
                <w:rFonts w:ascii="Arial" w:hAnsi="Arial" w:cs="Arial"/>
                <w:sz w:val="20"/>
                <w:szCs w:val="20"/>
                <w:lang w:val="en-US" w:eastAsia="en-US"/>
              </w:rPr>
            </w:pPr>
          </w:p>
        </w:tc>
      </w:tr>
      <w:tr w:rsidR="00551712"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numPr>
                <w:ilvl w:val="0"/>
                <w:numId w:val="14"/>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rPr>
                <w:rStyle w:val="FontStyle14"/>
                <w:rFonts w:ascii="Arial" w:hAnsi="Arial" w:cs="Arial" w:hint="default"/>
                <w:sz w:val="20"/>
                <w:szCs w:val="20"/>
                <w:lang w:val="en-US" w:eastAsia="en-US"/>
              </w:rPr>
            </w:pPr>
            <w:r w:rsidRPr="00843117">
              <w:rPr>
                <w:rStyle w:val="FontStyle14"/>
                <w:rFonts w:ascii="Arial" w:hAnsi="Arial" w:cs="Arial" w:hint="default"/>
                <w:sz w:val="20"/>
                <w:szCs w:val="20"/>
              </w:rPr>
              <w:t>Įvadinis automatinis jungiklis su gaisriniu atkabikliu 3P, 125A, 400V</w:t>
            </w:r>
          </w:p>
        </w:tc>
        <w:tc>
          <w:tcPr>
            <w:tcW w:w="1276"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ind w:left="-108" w:right="-108"/>
              <w:jc w:val="center"/>
              <w:rPr>
                <w:rFonts w:ascii="Arial" w:hAnsi="Arial" w:cs="Arial"/>
                <w:sz w:val="20"/>
                <w:szCs w:val="20"/>
                <w:lang w:val="en-US" w:eastAsia="en-US"/>
              </w:rPr>
            </w:pPr>
            <w:r w:rsidRPr="00843117">
              <w:rPr>
                <w:rFonts w:ascii="Arial" w:hAnsi="Arial" w:cs="Arial"/>
                <w:sz w:val="20"/>
                <w:szCs w:val="20"/>
              </w:rPr>
              <w:t>TS-1.6.</w:t>
            </w:r>
          </w:p>
        </w:tc>
        <w:tc>
          <w:tcPr>
            <w:tcW w:w="1275"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jc w:val="center"/>
              <w:rPr>
                <w:rFonts w:ascii="Arial" w:hAnsi="Arial" w:cs="Arial"/>
                <w:noProof/>
                <w:sz w:val="20"/>
                <w:szCs w:val="20"/>
                <w:lang w:eastAsia="en-US"/>
              </w:rPr>
            </w:pPr>
            <w:r w:rsidRPr="00843117">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jc w:val="center"/>
              <w:rPr>
                <w:rFonts w:ascii="Arial" w:hAnsi="Arial" w:cs="Arial"/>
                <w:sz w:val="20"/>
                <w:szCs w:val="20"/>
                <w:lang w:val="en-US" w:eastAsia="en-US"/>
              </w:rPr>
            </w:pPr>
            <w:r w:rsidRPr="00843117">
              <w:rPr>
                <w:rFonts w:ascii="Arial" w:hAnsi="Arial" w:cs="Arial"/>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551712" w:rsidRPr="00843117" w:rsidRDefault="00551712" w:rsidP="00551712">
            <w:pPr>
              <w:rPr>
                <w:rFonts w:ascii="Arial" w:hAnsi="Arial" w:cs="Arial"/>
                <w:sz w:val="20"/>
                <w:szCs w:val="20"/>
                <w:lang w:val="en-US" w:eastAsia="en-US"/>
              </w:rPr>
            </w:pPr>
          </w:p>
        </w:tc>
      </w:tr>
      <w:tr w:rsidR="00551712"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numPr>
                <w:ilvl w:val="0"/>
                <w:numId w:val="14"/>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rPr>
                <w:rStyle w:val="FontStyle14"/>
                <w:rFonts w:ascii="Arial" w:hAnsi="Arial" w:cs="Arial" w:hint="default"/>
                <w:sz w:val="20"/>
                <w:szCs w:val="20"/>
                <w:lang w:eastAsia="en-US"/>
              </w:rPr>
            </w:pPr>
            <w:r w:rsidRPr="00843117">
              <w:rPr>
                <w:rStyle w:val="FontStyle14"/>
                <w:rFonts w:ascii="Arial" w:hAnsi="Arial" w:cs="Arial" w:hint="default"/>
                <w:sz w:val="20"/>
                <w:szCs w:val="20"/>
              </w:rPr>
              <w:t>Viršįtampių ribotuvas B+C</w:t>
            </w:r>
          </w:p>
        </w:tc>
        <w:tc>
          <w:tcPr>
            <w:tcW w:w="1276"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ind w:left="-108" w:right="-108"/>
              <w:jc w:val="center"/>
              <w:rPr>
                <w:rFonts w:ascii="Arial" w:hAnsi="Arial" w:cs="Arial"/>
                <w:sz w:val="20"/>
                <w:szCs w:val="20"/>
                <w:lang w:val="en-US" w:eastAsia="en-US"/>
              </w:rPr>
            </w:pPr>
            <w:r w:rsidRPr="00843117">
              <w:rPr>
                <w:rFonts w:ascii="Arial" w:hAnsi="Arial" w:cs="Arial"/>
                <w:sz w:val="20"/>
                <w:szCs w:val="20"/>
              </w:rPr>
              <w:t>TS-1.10</w:t>
            </w:r>
          </w:p>
        </w:tc>
        <w:tc>
          <w:tcPr>
            <w:tcW w:w="1275"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jc w:val="center"/>
              <w:rPr>
                <w:rFonts w:ascii="Arial" w:hAnsi="Arial" w:cs="Arial"/>
                <w:noProof/>
                <w:sz w:val="20"/>
                <w:szCs w:val="20"/>
                <w:lang w:eastAsia="en-US"/>
              </w:rPr>
            </w:pPr>
            <w:r w:rsidRPr="00843117">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jc w:val="center"/>
              <w:rPr>
                <w:rFonts w:ascii="Arial" w:hAnsi="Arial" w:cs="Arial"/>
                <w:sz w:val="20"/>
                <w:szCs w:val="20"/>
                <w:lang w:val="en-US" w:eastAsia="en-US"/>
              </w:rPr>
            </w:pPr>
            <w:r w:rsidRPr="00843117">
              <w:rPr>
                <w:rFonts w:ascii="Arial" w:hAnsi="Arial" w:cs="Arial"/>
                <w:sz w:val="20"/>
                <w:szCs w:val="20"/>
              </w:rPr>
              <w:t>5</w:t>
            </w:r>
          </w:p>
        </w:tc>
        <w:tc>
          <w:tcPr>
            <w:tcW w:w="1275" w:type="dxa"/>
            <w:tcBorders>
              <w:top w:val="single" w:sz="4" w:space="0" w:color="auto"/>
              <w:left w:val="single" w:sz="4" w:space="0" w:color="auto"/>
              <w:bottom w:val="single" w:sz="4" w:space="0" w:color="auto"/>
              <w:right w:val="single" w:sz="4" w:space="0" w:color="auto"/>
            </w:tcBorders>
          </w:tcPr>
          <w:p w:rsidR="00551712" w:rsidRPr="00843117" w:rsidRDefault="00551712" w:rsidP="00551712">
            <w:pPr>
              <w:rPr>
                <w:rFonts w:ascii="Arial" w:hAnsi="Arial" w:cs="Arial"/>
                <w:sz w:val="20"/>
                <w:szCs w:val="20"/>
                <w:lang w:val="en-US" w:eastAsia="en-US"/>
              </w:rPr>
            </w:pPr>
          </w:p>
        </w:tc>
      </w:tr>
      <w:tr w:rsidR="00551712"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numPr>
                <w:ilvl w:val="0"/>
                <w:numId w:val="14"/>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rPr>
                <w:rStyle w:val="FontStyle14"/>
                <w:rFonts w:ascii="Arial" w:hAnsi="Arial" w:cs="Arial" w:hint="default"/>
                <w:sz w:val="20"/>
                <w:szCs w:val="20"/>
                <w:lang w:eastAsia="en-US"/>
              </w:rPr>
            </w:pPr>
            <w:r w:rsidRPr="00843117">
              <w:rPr>
                <w:rStyle w:val="FontStyle14"/>
                <w:rFonts w:ascii="Arial" w:hAnsi="Arial" w:cs="Arial" w:hint="default"/>
                <w:sz w:val="20"/>
                <w:szCs w:val="20"/>
              </w:rPr>
              <w:t>Viršįtampių ribotuvas C</w:t>
            </w:r>
          </w:p>
        </w:tc>
        <w:tc>
          <w:tcPr>
            <w:tcW w:w="1276"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ind w:left="-108" w:right="-108"/>
              <w:jc w:val="center"/>
              <w:rPr>
                <w:rFonts w:ascii="Arial" w:hAnsi="Arial" w:cs="Arial"/>
                <w:sz w:val="20"/>
                <w:szCs w:val="20"/>
                <w:lang w:val="en-US" w:eastAsia="en-US"/>
              </w:rPr>
            </w:pPr>
            <w:r w:rsidRPr="00843117">
              <w:rPr>
                <w:rFonts w:ascii="Arial" w:hAnsi="Arial" w:cs="Arial"/>
                <w:sz w:val="20"/>
                <w:szCs w:val="20"/>
              </w:rPr>
              <w:t>TS-1.10</w:t>
            </w:r>
          </w:p>
        </w:tc>
        <w:tc>
          <w:tcPr>
            <w:tcW w:w="1275"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jc w:val="center"/>
              <w:rPr>
                <w:rFonts w:ascii="Arial" w:hAnsi="Arial" w:cs="Arial"/>
                <w:noProof/>
                <w:sz w:val="20"/>
                <w:szCs w:val="20"/>
                <w:lang w:eastAsia="en-US"/>
              </w:rPr>
            </w:pPr>
            <w:r w:rsidRPr="00843117">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jc w:val="center"/>
              <w:rPr>
                <w:rFonts w:ascii="Arial" w:hAnsi="Arial" w:cs="Arial"/>
                <w:sz w:val="20"/>
                <w:szCs w:val="20"/>
                <w:lang w:val="en-US" w:eastAsia="en-US"/>
              </w:rPr>
            </w:pPr>
            <w:r w:rsidRPr="00843117">
              <w:rPr>
                <w:rFonts w:ascii="Arial" w:hAnsi="Arial" w:cs="Arial"/>
                <w:sz w:val="20"/>
                <w:szCs w:val="20"/>
              </w:rPr>
              <w:t>7</w:t>
            </w:r>
          </w:p>
        </w:tc>
        <w:tc>
          <w:tcPr>
            <w:tcW w:w="1275" w:type="dxa"/>
            <w:tcBorders>
              <w:top w:val="single" w:sz="4" w:space="0" w:color="auto"/>
              <w:left w:val="single" w:sz="4" w:space="0" w:color="auto"/>
              <w:bottom w:val="single" w:sz="4" w:space="0" w:color="auto"/>
              <w:right w:val="single" w:sz="4" w:space="0" w:color="auto"/>
            </w:tcBorders>
          </w:tcPr>
          <w:p w:rsidR="00551712" w:rsidRPr="00843117" w:rsidRDefault="00551712" w:rsidP="00551712">
            <w:pPr>
              <w:rPr>
                <w:rFonts w:ascii="Arial" w:hAnsi="Arial" w:cs="Arial"/>
                <w:sz w:val="20"/>
                <w:szCs w:val="20"/>
                <w:lang w:val="en-US" w:eastAsia="en-US"/>
              </w:rPr>
            </w:pPr>
          </w:p>
        </w:tc>
      </w:tr>
      <w:tr w:rsidR="00551712"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numPr>
                <w:ilvl w:val="0"/>
                <w:numId w:val="14"/>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hideMark/>
          </w:tcPr>
          <w:p w:rsidR="00551712" w:rsidRPr="00843117" w:rsidRDefault="00551712" w:rsidP="00551712">
            <w:pPr>
              <w:rPr>
                <w:rFonts w:ascii="Arial" w:hAnsi="Arial" w:cs="Arial"/>
                <w:sz w:val="20"/>
                <w:szCs w:val="20"/>
                <w:lang w:eastAsia="en-US"/>
              </w:rPr>
            </w:pPr>
            <w:r w:rsidRPr="00843117">
              <w:rPr>
                <w:rFonts w:ascii="Arial" w:hAnsi="Arial" w:cs="Arial"/>
                <w:sz w:val="20"/>
                <w:szCs w:val="20"/>
              </w:rPr>
              <w:t xml:space="preserve">elektros paskirstymo skydas ĮPS-1, IP44, (komplektuojamas su visomis reikiamomis detalėmis pagal schemą). </w:t>
            </w:r>
          </w:p>
        </w:tc>
        <w:tc>
          <w:tcPr>
            <w:tcW w:w="1276" w:type="dxa"/>
            <w:tcBorders>
              <w:top w:val="single" w:sz="4" w:space="0" w:color="auto"/>
              <w:left w:val="single" w:sz="4" w:space="0" w:color="auto"/>
              <w:bottom w:val="single" w:sz="4" w:space="0" w:color="auto"/>
              <w:right w:val="single" w:sz="4" w:space="0" w:color="auto"/>
            </w:tcBorders>
            <w:vAlign w:val="center"/>
            <w:hideMark/>
          </w:tcPr>
          <w:p w:rsidR="00551712" w:rsidRPr="00843117" w:rsidRDefault="00551712" w:rsidP="00551712">
            <w:pPr>
              <w:ind w:left="-108" w:right="-108"/>
              <w:jc w:val="center"/>
              <w:rPr>
                <w:rFonts w:ascii="Arial" w:hAnsi="Arial" w:cs="Arial"/>
                <w:sz w:val="20"/>
                <w:szCs w:val="20"/>
                <w:lang w:val="en-US" w:eastAsia="en-US"/>
              </w:rPr>
            </w:pPr>
            <w:r w:rsidRPr="00843117">
              <w:rPr>
                <w:rFonts w:ascii="Arial" w:hAnsi="Arial" w:cs="Arial"/>
                <w:sz w:val="20"/>
                <w:szCs w:val="20"/>
              </w:rPr>
              <w:t>TS-1.2.</w:t>
            </w:r>
          </w:p>
        </w:tc>
        <w:tc>
          <w:tcPr>
            <w:tcW w:w="1275" w:type="dxa"/>
            <w:tcBorders>
              <w:top w:val="single" w:sz="4" w:space="0" w:color="auto"/>
              <w:left w:val="single" w:sz="4" w:space="0" w:color="auto"/>
              <w:bottom w:val="single" w:sz="4" w:space="0" w:color="auto"/>
              <w:right w:val="single" w:sz="4" w:space="0" w:color="auto"/>
            </w:tcBorders>
            <w:vAlign w:val="center"/>
            <w:hideMark/>
          </w:tcPr>
          <w:p w:rsidR="00551712" w:rsidRPr="00843117" w:rsidRDefault="00551712" w:rsidP="00551712">
            <w:pPr>
              <w:jc w:val="center"/>
              <w:rPr>
                <w:rFonts w:ascii="Arial" w:hAnsi="Arial" w:cs="Arial"/>
                <w:noProof/>
                <w:sz w:val="20"/>
                <w:szCs w:val="20"/>
                <w:lang w:eastAsia="en-US"/>
              </w:rPr>
            </w:pPr>
            <w:r w:rsidRPr="00843117">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hideMark/>
          </w:tcPr>
          <w:p w:rsidR="00551712" w:rsidRPr="00843117" w:rsidRDefault="00551712" w:rsidP="00551712">
            <w:pPr>
              <w:jc w:val="center"/>
              <w:rPr>
                <w:rFonts w:ascii="Arial" w:hAnsi="Arial" w:cs="Arial"/>
                <w:sz w:val="20"/>
                <w:szCs w:val="20"/>
                <w:lang w:val="en-US" w:eastAsia="en-US"/>
              </w:rPr>
            </w:pPr>
            <w:r w:rsidRPr="00843117">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551712" w:rsidRPr="00843117" w:rsidRDefault="00551712" w:rsidP="00551712">
            <w:pPr>
              <w:rPr>
                <w:rFonts w:ascii="Arial" w:hAnsi="Arial" w:cs="Arial"/>
                <w:sz w:val="20"/>
                <w:szCs w:val="20"/>
                <w:lang w:val="en-US" w:eastAsia="en-US"/>
              </w:rPr>
            </w:pPr>
            <w:proofErr w:type="spellStart"/>
            <w:r>
              <w:rPr>
                <w:rFonts w:ascii="Arial" w:hAnsi="Arial" w:cs="Arial"/>
                <w:sz w:val="20"/>
                <w:szCs w:val="20"/>
                <w:lang w:val="en-US" w:eastAsia="en-US"/>
              </w:rPr>
              <w:t>Kmplektuojamas</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pagal</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schemą</w:t>
            </w:r>
            <w:proofErr w:type="spellEnd"/>
          </w:p>
        </w:tc>
      </w:tr>
      <w:tr w:rsidR="00551712"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numPr>
                <w:ilvl w:val="0"/>
                <w:numId w:val="14"/>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rPr>
                <w:rFonts w:ascii="Arial" w:hAnsi="Arial" w:cs="Arial"/>
                <w:sz w:val="20"/>
                <w:szCs w:val="20"/>
              </w:rPr>
            </w:pPr>
            <w:r w:rsidRPr="00843117">
              <w:rPr>
                <w:rFonts w:ascii="Arial" w:hAnsi="Arial" w:cs="Arial"/>
                <w:sz w:val="20"/>
                <w:szCs w:val="20"/>
              </w:rPr>
              <w:t>elektros paskirstymo skydas ĮPS-2, IP44, (komplektuojamas su visomis reikiamomis detalėmis pagal schemą).</w:t>
            </w:r>
          </w:p>
        </w:tc>
        <w:tc>
          <w:tcPr>
            <w:tcW w:w="1276"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ind w:left="-108" w:right="-108"/>
              <w:jc w:val="center"/>
              <w:rPr>
                <w:rFonts w:ascii="Arial" w:hAnsi="Arial" w:cs="Arial"/>
                <w:sz w:val="20"/>
                <w:szCs w:val="20"/>
                <w:lang w:val="en-US" w:eastAsia="en-US"/>
              </w:rPr>
            </w:pPr>
            <w:r w:rsidRPr="00843117">
              <w:rPr>
                <w:rFonts w:ascii="Arial" w:hAnsi="Arial" w:cs="Arial"/>
                <w:sz w:val="20"/>
                <w:szCs w:val="20"/>
              </w:rPr>
              <w:t>TS-1.2.</w:t>
            </w:r>
          </w:p>
        </w:tc>
        <w:tc>
          <w:tcPr>
            <w:tcW w:w="1275"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jc w:val="center"/>
              <w:rPr>
                <w:rFonts w:ascii="Arial" w:hAnsi="Arial" w:cs="Arial"/>
                <w:noProof/>
                <w:sz w:val="20"/>
                <w:szCs w:val="20"/>
                <w:lang w:eastAsia="en-US"/>
              </w:rPr>
            </w:pPr>
            <w:r w:rsidRPr="00843117">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jc w:val="center"/>
              <w:rPr>
                <w:rFonts w:ascii="Arial" w:hAnsi="Arial" w:cs="Arial"/>
                <w:sz w:val="20"/>
                <w:szCs w:val="20"/>
                <w:lang w:val="en-US" w:eastAsia="en-US"/>
              </w:rPr>
            </w:pPr>
            <w:r w:rsidRPr="00843117">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551712" w:rsidRPr="00843117" w:rsidRDefault="00551712" w:rsidP="00551712">
            <w:pPr>
              <w:rPr>
                <w:rFonts w:ascii="Arial" w:hAnsi="Arial" w:cs="Arial"/>
                <w:sz w:val="20"/>
                <w:szCs w:val="20"/>
                <w:lang w:val="en-US" w:eastAsia="en-US"/>
              </w:rPr>
            </w:pPr>
            <w:proofErr w:type="spellStart"/>
            <w:r>
              <w:rPr>
                <w:rFonts w:ascii="Arial" w:hAnsi="Arial" w:cs="Arial"/>
                <w:sz w:val="20"/>
                <w:szCs w:val="20"/>
                <w:lang w:val="en-US" w:eastAsia="en-US"/>
              </w:rPr>
              <w:t>Kmplektuojamas</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pagal</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schemą</w:t>
            </w:r>
            <w:proofErr w:type="spellEnd"/>
          </w:p>
        </w:tc>
      </w:tr>
      <w:tr w:rsidR="00551712"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numPr>
                <w:ilvl w:val="0"/>
                <w:numId w:val="14"/>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rPr>
                <w:rFonts w:ascii="Arial" w:hAnsi="Arial" w:cs="Arial"/>
                <w:sz w:val="20"/>
                <w:szCs w:val="20"/>
              </w:rPr>
            </w:pPr>
            <w:r w:rsidRPr="00843117">
              <w:rPr>
                <w:rFonts w:ascii="Arial" w:hAnsi="Arial" w:cs="Arial"/>
                <w:sz w:val="20"/>
                <w:szCs w:val="20"/>
              </w:rPr>
              <w:t>elektros paskirstymo skydas ĮPS-3, IP44, (komplektuojamas su visomis reikiamomis detalėmis pagal schemą).</w:t>
            </w:r>
          </w:p>
        </w:tc>
        <w:tc>
          <w:tcPr>
            <w:tcW w:w="1276"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ind w:left="-108" w:right="-108"/>
              <w:jc w:val="center"/>
              <w:rPr>
                <w:rFonts w:ascii="Arial" w:hAnsi="Arial" w:cs="Arial"/>
                <w:sz w:val="20"/>
                <w:szCs w:val="20"/>
                <w:lang w:val="en-US" w:eastAsia="en-US"/>
              </w:rPr>
            </w:pPr>
            <w:r w:rsidRPr="00843117">
              <w:rPr>
                <w:rFonts w:ascii="Arial" w:hAnsi="Arial" w:cs="Arial"/>
                <w:sz w:val="20"/>
                <w:szCs w:val="20"/>
              </w:rPr>
              <w:t>TS-1.2.</w:t>
            </w:r>
          </w:p>
        </w:tc>
        <w:tc>
          <w:tcPr>
            <w:tcW w:w="1275"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jc w:val="center"/>
              <w:rPr>
                <w:rFonts w:ascii="Arial" w:hAnsi="Arial" w:cs="Arial"/>
                <w:noProof/>
                <w:sz w:val="20"/>
                <w:szCs w:val="20"/>
                <w:lang w:eastAsia="en-US"/>
              </w:rPr>
            </w:pPr>
            <w:r w:rsidRPr="00843117">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jc w:val="center"/>
              <w:rPr>
                <w:rFonts w:ascii="Arial" w:hAnsi="Arial" w:cs="Arial"/>
                <w:sz w:val="20"/>
                <w:szCs w:val="20"/>
                <w:lang w:val="en-US" w:eastAsia="en-US"/>
              </w:rPr>
            </w:pPr>
            <w:r w:rsidRPr="00843117">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551712" w:rsidRPr="00843117" w:rsidRDefault="00551712" w:rsidP="00551712">
            <w:pPr>
              <w:rPr>
                <w:rFonts w:ascii="Arial" w:hAnsi="Arial" w:cs="Arial"/>
                <w:sz w:val="20"/>
                <w:szCs w:val="20"/>
                <w:lang w:val="en-US" w:eastAsia="en-US"/>
              </w:rPr>
            </w:pPr>
            <w:proofErr w:type="spellStart"/>
            <w:r>
              <w:rPr>
                <w:rFonts w:ascii="Arial" w:hAnsi="Arial" w:cs="Arial"/>
                <w:sz w:val="20"/>
                <w:szCs w:val="20"/>
                <w:lang w:val="en-US" w:eastAsia="en-US"/>
              </w:rPr>
              <w:t>Kmplektuojamas</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pagal</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schemą</w:t>
            </w:r>
            <w:proofErr w:type="spellEnd"/>
          </w:p>
        </w:tc>
      </w:tr>
      <w:tr w:rsidR="00551712"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numPr>
                <w:ilvl w:val="0"/>
                <w:numId w:val="14"/>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rPr>
                <w:rFonts w:ascii="Arial" w:hAnsi="Arial" w:cs="Arial"/>
                <w:sz w:val="20"/>
                <w:szCs w:val="20"/>
              </w:rPr>
            </w:pPr>
            <w:r w:rsidRPr="00843117">
              <w:rPr>
                <w:rFonts w:ascii="Arial" w:hAnsi="Arial" w:cs="Arial"/>
                <w:sz w:val="20"/>
                <w:szCs w:val="20"/>
              </w:rPr>
              <w:t>elektros paskirstymo skydas ĮPS-virt, IP44, (komplektuojamas su visomis reikiamomis detalėmis pagal schemą).</w:t>
            </w:r>
          </w:p>
        </w:tc>
        <w:tc>
          <w:tcPr>
            <w:tcW w:w="1276"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ind w:left="-108" w:right="-108"/>
              <w:jc w:val="center"/>
              <w:rPr>
                <w:rFonts w:ascii="Arial" w:hAnsi="Arial" w:cs="Arial"/>
                <w:sz w:val="20"/>
                <w:szCs w:val="20"/>
                <w:lang w:val="en-US" w:eastAsia="en-US"/>
              </w:rPr>
            </w:pPr>
            <w:r w:rsidRPr="00843117">
              <w:rPr>
                <w:rFonts w:ascii="Arial" w:hAnsi="Arial" w:cs="Arial"/>
                <w:sz w:val="20"/>
                <w:szCs w:val="20"/>
              </w:rPr>
              <w:t>TS-1.2.</w:t>
            </w:r>
          </w:p>
        </w:tc>
        <w:tc>
          <w:tcPr>
            <w:tcW w:w="1275"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jc w:val="center"/>
              <w:rPr>
                <w:rFonts w:ascii="Arial" w:hAnsi="Arial" w:cs="Arial"/>
                <w:noProof/>
                <w:sz w:val="20"/>
                <w:szCs w:val="20"/>
                <w:lang w:eastAsia="en-US"/>
              </w:rPr>
            </w:pPr>
            <w:r w:rsidRPr="00843117">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jc w:val="center"/>
              <w:rPr>
                <w:rFonts w:ascii="Arial" w:hAnsi="Arial" w:cs="Arial"/>
                <w:sz w:val="20"/>
                <w:szCs w:val="20"/>
                <w:lang w:val="en-US" w:eastAsia="en-US"/>
              </w:rPr>
            </w:pPr>
            <w:r w:rsidRPr="00843117">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551712" w:rsidRPr="00843117" w:rsidRDefault="00551712" w:rsidP="00551712">
            <w:pPr>
              <w:rPr>
                <w:rFonts w:ascii="Arial" w:hAnsi="Arial" w:cs="Arial"/>
                <w:sz w:val="20"/>
                <w:szCs w:val="20"/>
                <w:lang w:val="en-US" w:eastAsia="en-US"/>
              </w:rPr>
            </w:pPr>
            <w:proofErr w:type="spellStart"/>
            <w:r>
              <w:rPr>
                <w:rFonts w:ascii="Arial" w:hAnsi="Arial" w:cs="Arial"/>
                <w:sz w:val="20"/>
                <w:szCs w:val="20"/>
                <w:lang w:val="en-US" w:eastAsia="en-US"/>
              </w:rPr>
              <w:t>Kmplektuojamas</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pagal</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schemą</w:t>
            </w:r>
            <w:proofErr w:type="spellEnd"/>
          </w:p>
        </w:tc>
      </w:tr>
      <w:tr w:rsidR="00551712"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numPr>
                <w:ilvl w:val="0"/>
                <w:numId w:val="14"/>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rPr>
                <w:rFonts w:ascii="Arial" w:hAnsi="Arial" w:cs="Arial"/>
                <w:sz w:val="20"/>
                <w:szCs w:val="20"/>
              </w:rPr>
            </w:pPr>
            <w:r w:rsidRPr="00843117">
              <w:rPr>
                <w:rFonts w:ascii="Arial" w:hAnsi="Arial" w:cs="Arial"/>
                <w:sz w:val="20"/>
                <w:szCs w:val="20"/>
              </w:rPr>
              <w:t>elektros paskirstymo skydas ARĮ, IP44, (komplektuojamas su visomis reikiamomis detalėmis pagal schemą).</w:t>
            </w:r>
          </w:p>
        </w:tc>
        <w:tc>
          <w:tcPr>
            <w:tcW w:w="1276"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ind w:left="-108" w:right="-108"/>
              <w:jc w:val="center"/>
              <w:rPr>
                <w:rFonts w:ascii="Arial" w:hAnsi="Arial" w:cs="Arial"/>
                <w:sz w:val="20"/>
                <w:szCs w:val="20"/>
                <w:lang w:val="en-US" w:eastAsia="en-US"/>
              </w:rPr>
            </w:pPr>
            <w:r w:rsidRPr="00843117">
              <w:rPr>
                <w:rFonts w:ascii="Arial" w:hAnsi="Arial" w:cs="Arial"/>
                <w:sz w:val="20"/>
                <w:szCs w:val="20"/>
              </w:rPr>
              <w:t>TS-1.2.</w:t>
            </w:r>
          </w:p>
        </w:tc>
        <w:tc>
          <w:tcPr>
            <w:tcW w:w="1275"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jc w:val="center"/>
              <w:rPr>
                <w:rFonts w:ascii="Arial" w:hAnsi="Arial" w:cs="Arial"/>
                <w:noProof/>
                <w:sz w:val="20"/>
                <w:szCs w:val="20"/>
                <w:lang w:eastAsia="en-US"/>
              </w:rPr>
            </w:pPr>
            <w:r w:rsidRPr="00843117">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jc w:val="center"/>
              <w:rPr>
                <w:rFonts w:ascii="Arial" w:hAnsi="Arial" w:cs="Arial"/>
                <w:sz w:val="20"/>
                <w:szCs w:val="20"/>
                <w:lang w:val="en-US" w:eastAsia="en-US"/>
              </w:rPr>
            </w:pPr>
            <w:r w:rsidRPr="00843117">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551712" w:rsidRPr="00843117" w:rsidRDefault="00551712" w:rsidP="00551712">
            <w:pPr>
              <w:rPr>
                <w:rFonts w:ascii="Arial" w:hAnsi="Arial" w:cs="Arial"/>
                <w:sz w:val="20"/>
                <w:szCs w:val="20"/>
                <w:lang w:val="en-US" w:eastAsia="en-US"/>
              </w:rPr>
            </w:pPr>
            <w:proofErr w:type="spellStart"/>
            <w:r>
              <w:rPr>
                <w:rFonts w:ascii="Arial" w:hAnsi="Arial" w:cs="Arial"/>
                <w:sz w:val="20"/>
                <w:szCs w:val="20"/>
                <w:lang w:val="en-US" w:eastAsia="en-US"/>
              </w:rPr>
              <w:t>Kmplektuojamas</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pagal</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schemą</w:t>
            </w:r>
            <w:proofErr w:type="spellEnd"/>
          </w:p>
        </w:tc>
      </w:tr>
      <w:tr w:rsidR="00551712"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numPr>
                <w:ilvl w:val="0"/>
                <w:numId w:val="14"/>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rPr>
                <w:rFonts w:ascii="Arial" w:hAnsi="Arial" w:cs="Arial"/>
                <w:sz w:val="20"/>
                <w:szCs w:val="20"/>
                <w:lang w:eastAsia="en-US"/>
              </w:rPr>
            </w:pPr>
            <w:r w:rsidRPr="00843117">
              <w:rPr>
                <w:rFonts w:ascii="Arial" w:hAnsi="Arial" w:cs="Arial"/>
                <w:sz w:val="20"/>
                <w:szCs w:val="20"/>
              </w:rPr>
              <w:t xml:space="preserve">elektros paskirstymo skydas, IP30, 36 modulių (komplektuojamas su visomis reikiamomis detalėmis). </w:t>
            </w:r>
          </w:p>
        </w:tc>
        <w:tc>
          <w:tcPr>
            <w:tcW w:w="1276"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ind w:left="-108" w:right="-108"/>
              <w:jc w:val="center"/>
              <w:rPr>
                <w:rFonts w:ascii="Arial" w:hAnsi="Arial" w:cs="Arial"/>
                <w:sz w:val="20"/>
                <w:szCs w:val="20"/>
                <w:lang w:val="en-US" w:eastAsia="en-US"/>
              </w:rPr>
            </w:pPr>
            <w:r w:rsidRPr="00843117">
              <w:rPr>
                <w:rFonts w:ascii="Arial" w:hAnsi="Arial" w:cs="Arial"/>
                <w:sz w:val="20"/>
                <w:szCs w:val="20"/>
              </w:rPr>
              <w:t>TS-1.2.</w:t>
            </w:r>
          </w:p>
        </w:tc>
        <w:tc>
          <w:tcPr>
            <w:tcW w:w="1275"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jc w:val="center"/>
              <w:rPr>
                <w:rFonts w:ascii="Arial" w:hAnsi="Arial" w:cs="Arial"/>
                <w:noProof/>
                <w:sz w:val="20"/>
                <w:szCs w:val="20"/>
                <w:lang w:eastAsia="en-US"/>
              </w:rPr>
            </w:pPr>
            <w:r w:rsidRPr="00843117">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jc w:val="center"/>
              <w:rPr>
                <w:rFonts w:ascii="Arial" w:hAnsi="Arial" w:cs="Arial"/>
                <w:sz w:val="20"/>
                <w:szCs w:val="20"/>
                <w:lang w:val="en-US" w:eastAsia="en-US"/>
              </w:rPr>
            </w:pPr>
            <w:r w:rsidRPr="00843117">
              <w:rPr>
                <w:rFonts w:ascii="Arial" w:hAnsi="Arial" w:cs="Arial"/>
                <w:sz w:val="20"/>
                <w:szCs w:val="20"/>
              </w:rPr>
              <w:t>5</w:t>
            </w:r>
          </w:p>
        </w:tc>
        <w:tc>
          <w:tcPr>
            <w:tcW w:w="1275" w:type="dxa"/>
            <w:tcBorders>
              <w:top w:val="single" w:sz="4" w:space="0" w:color="auto"/>
              <w:left w:val="single" w:sz="4" w:space="0" w:color="auto"/>
              <w:bottom w:val="single" w:sz="4" w:space="0" w:color="auto"/>
              <w:right w:val="single" w:sz="4" w:space="0" w:color="auto"/>
            </w:tcBorders>
          </w:tcPr>
          <w:p w:rsidR="00551712" w:rsidRPr="00843117" w:rsidRDefault="00551712" w:rsidP="00551712">
            <w:pPr>
              <w:rPr>
                <w:rFonts w:ascii="Arial" w:hAnsi="Arial" w:cs="Arial"/>
                <w:sz w:val="20"/>
                <w:szCs w:val="20"/>
                <w:lang w:val="en-US" w:eastAsia="en-US"/>
              </w:rPr>
            </w:pPr>
            <w:proofErr w:type="spellStart"/>
            <w:r>
              <w:rPr>
                <w:rFonts w:ascii="Arial" w:hAnsi="Arial" w:cs="Arial"/>
                <w:sz w:val="20"/>
                <w:szCs w:val="20"/>
                <w:lang w:val="en-US" w:eastAsia="en-US"/>
              </w:rPr>
              <w:t>Kmplektuojamas</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pagal</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schemą</w:t>
            </w:r>
            <w:proofErr w:type="spellEnd"/>
          </w:p>
        </w:tc>
      </w:tr>
      <w:tr w:rsidR="00551712"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numPr>
                <w:ilvl w:val="0"/>
                <w:numId w:val="14"/>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rPr>
                <w:rFonts w:ascii="Arial" w:hAnsi="Arial" w:cs="Arial"/>
                <w:sz w:val="20"/>
                <w:szCs w:val="20"/>
                <w:lang w:eastAsia="en-US"/>
              </w:rPr>
            </w:pPr>
            <w:r w:rsidRPr="00843117">
              <w:rPr>
                <w:rFonts w:ascii="Arial" w:hAnsi="Arial" w:cs="Arial"/>
                <w:sz w:val="20"/>
                <w:szCs w:val="20"/>
              </w:rPr>
              <w:t xml:space="preserve">elektros paskirstymo skydas, IP44, 36 modulių (komplektuojamas su visomis reikiamomis detalėmis). </w:t>
            </w:r>
          </w:p>
        </w:tc>
        <w:tc>
          <w:tcPr>
            <w:tcW w:w="1276"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ind w:left="-108" w:right="-108"/>
              <w:jc w:val="center"/>
              <w:rPr>
                <w:rFonts w:ascii="Arial" w:hAnsi="Arial" w:cs="Arial"/>
                <w:sz w:val="20"/>
                <w:szCs w:val="20"/>
                <w:lang w:val="en-US" w:eastAsia="en-US"/>
              </w:rPr>
            </w:pPr>
            <w:r w:rsidRPr="00843117">
              <w:rPr>
                <w:rFonts w:ascii="Arial" w:hAnsi="Arial" w:cs="Arial"/>
                <w:sz w:val="20"/>
                <w:szCs w:val="20"/>
              </w:rPr>
              <w:t>TS-1.2.</w:t>
            </w:r>
          </w:p>
        </w:tc>
        <w:tc>
          <w:tcPr>
            <w:tcW w:w="1275"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jc w:val="center"/>
              <w:rPr>
                <w:rFonts w:ascii="Arial" w:hAnsi="Arial" w:cs="Arial"/>
                <w:noProof/>
                <w:sz w:val="20"/>
                <w:szCs w:val="20"/>
                <w:lang w:eastAsia="en-US"/>
              </w:rPr>
            </w:pPr>
            <w:r w:rsidRPr="00843117">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jc w:val="center"/>
              <w:rPr>
                <w:rFonts w:ascii="Arial" w:hAnsi="Arial" w:cs="Arial"/>
                <w:sz w:val="20"/>
                <w:szCs w:val="20"/>
                <w:lang w:val="en-US" w:eastAsia="en-US"/>
              </w:rPr>
            </w:pPr>
            <w:r w:rsidRPr="00843117">
              <w:rPr>
                <w:rFonts w:ascii="Arial" w:hAnsi="Arial" w:cs="Arial"/>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551712" w:rsidRPr="00843117" w:rsidRDefault="00551712" w:rsidP="00551712">
            <w:pPr>
              <w:rPr>
                <w:rFonts w:ascii="Arial" w:hAnsi="Arial" w:cs="Arial"/>
                <w:sz w:val="20"/>
                <w:szCs w:val="20"/>
                <w:lang w:val="en-US" w:eastAsia="en-US"/>
              </w:rPr>
            </w:pPr>
            <w:proofErr w:type="spellStart"/>
            <w:r>
              <w:rPr>
                <w:rFonts w:ascii="Arial" w:hAnsi="Arial" w:cs="Arial"/>
                <w:sz w:val="20"/>
                <w:szCs w:val="20"/>
                <w:lang w:val="en-US" w:eastAsia="en-US"/>
              </w:rPr>
              <w:t>Kmplektuojamas</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pagal</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schemą</w:t>
            </w:r>
            <w:proofErr w:type="spellEnd"/>
          </w:p>
        </w:tc>
      </w:tr>
      <w:tr w:rsidR="00551712"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numPr>
                <w:ilvl w:val="0"/>
                <w:numId w:val="14"/>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rPr>
                <w:rStyle w:val="FontStyle14"/>
                <w:rFonts w:ascii="Arial" w:hAnsi="Arial" w:cs="Arial" w:hint="default"/>
                <w:sz w:val="20"/>
                <w:szCs w:val="20"/>
                <w:lang w:val="en-US" w:eastAsia="en-US"/>
              </w:rPr>
            </w:pPr>
            <w:r w:rsidRPr="00843117">
              <w:rPr>
                <w:rStyle w:val="FontStyle14"/>
                <w:rFonts w:ascii="Arial" w:hAnsi="Arial" w:cs="Arial" w:hint="default"/>
                <w:sz w:val="20"/>
                <w:szCs w:val="20"/>
              </w:rPr>
              <w:t>Automatinis jungiklis 3P, C16A, 400V</w:t>
            </w:r>
          </w:p>
        </w:tc>
        <w:tc>
          <w:tcPr>
            <w:tcW w:w="1276"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ind w:left="-108" w:right="-108"/>
              <w:jc w:val="center"/>
              <w:rPr>
                <w:rFonts w:ascii="Arial" w:hAnsi="Arial" w:cs="Arial"/>
                <w:sz w:val="20"/>
                <w:szCs w:val="20"/>
                <w:lang w:val="en-US" w:eastAsia="en-US"/>
              </w:rPr>
            </w:pPr>
            <w:r w:rsidRPr="00843117">
              <w:rPr>
                <w:rFonts w:ascii="Arial" w:hAnsi="Arial" w:cs="Arial"/>
                <w:sz w:val="20"/>
                <w:szCs w:val="20"/>
              </w:rPr>
              <w:t>TS-1.6.</w:t>
            </w:r>
          </w:p>
        </w:tc>
        <w:tc>
          <w:tcPr>
            <w:tcW w:w="1275"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jc w:val="center"/>
              <w:rPr>
                <w:rFonts w:ascii="Arial" w:hAnsi="Arial" w:cs="Arial"/>
                <w:noProof/>
                <w:sz w:val="20"/>
                <w:szCs w:val="20"/>
                <w:lang w:eastAsia="en-US"/>
              </w:rPr>
            </w:pPr>
            <w:r w:rsidRPr="00843117">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BA755A">
            <w:pPr>
              <w:jc w:val="center"/>
              <w:rPr>
                <w:rFonts w:ascii="Arial" w:hAnsi="Arial" w:cs="Arial"/>
                <w:sz w:val="20"/>
                <w:szCs w:val="20"/>
                <w:lang w:val="en-US" w:eastAsia="en-US"/>
              </w:rPr>
            </w:pPr>
            <w:r w:rsidRPr="00843117">
              <w:rPr>
                <w:rFonts w:ascii="Arial" w:hAnsi="Arial" w:cs="Arial"/>
                <w:sz w:val="20"/>
                <w:szCs w:val="20"/>
              </w:rPr>
              <w:t>1</w:t>
            </w:r>
            <w:r w:rsidR="00BA755A">
              <w:rPr>
                <w:rFonts w:ascii="Arial" w:hAnsi="Arial" w:cs="Arial"/>
                <w:sz w:val="20"/>
                <w:szCs w:val="20"/>
              </w:rPr>
              <w:t>8</w:t>
            </w:r>
          </w:p>
        </w:tc>
        <w:tc>
          <w:tcPr>
            <w:tcW w:w="1275" w:type="dxa"/>
            <w:tcBorders>
              <w:top w:val="single" w:sz="4" w:space="0" w:color="auto"/>
              <w:left w:val="single" w:sz="4" w:space="0" w:color="auto"/>
              <w:bottom w:val="single" w:sz="4" w:space="0" w:color="auto"/>
              <w:right w:val="single" w:sz="4" w:space="0" w:color="auto"/>
            </w:tcBorders>
          </w:tcPr>
          <w:p w:rsidR="00551712" w:rsidRPr="00843117" w:rsidRDefault="00551712" w:rsidP="00551712">
            <w:pPr>
              <w:rPr>
                <w:rFonts w:ascii="Arial" w:hAnsi="Arial" w:cs="Arial"/>
                <w:sz w:val="20"/>
                <w:szCs w:val="20"/>
                <w:lang w:val="en-US" w:eastAsia="en-US"/>
              </w:rPr>
            </w:pPr>
          </w:p>
        </w:tc>
      </w:tr>
      <w:tr w:rsidR="00551712"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numPr>
                <w:ilvl w:val="0"/>
                <w:numId w:val="14"/>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rPr>
                <w:rStyle w:val="FontStyle14"/>
                <w:rFonts w:ascii="Arial" w:hAnsi="Arial" w:cs="Arial" w:hint="default"/>
                <w:sz w:val="20"/>
                <w:szCs w:val="20"/>
                <w:lang w:val="en-US" w:eastAsia="en-US"/>
              </w:rPr>
            </w:pPr>
            <w:r w:rsidRPr="00843117">
              <w:rPr>
                <w:rStyle w:val="FontStyle14"/>
                <w:rFonts w:ascii="Arial" w:hAnsi="Arial" w:cs="Arial" w:hint="default"/>
                <w:sz w:val="20"/>
                <w:szCs w:val="20"/>
              </w:rPr>
              <w:t>Automatinis jungiklis 1P, C16A, 230V</w:t>
            </w:r>
          </w:p>
        </w:tc>
        <w:tc>
          <w:tcPr>
            <w:tcW w:w="1276"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ind w:left="-108" w:right="-108"/>
              <w:jc w:val="center"/>
              <w:rPr>
                <w:rFonts w:ascii="Arial" w:hAnsi="Arial" w:cs="Arial"/>
                <w:sz w:val="20"/>
                <w:szCs w:val="20"/>
                <w:lang w:val="en-US" w:eastAsia="en-US"/>
              </w:rPr>
            </w:pPr>
            <w:r w:rsidRPr="00843117">
              <w:rPr>
                <w:rFonts w:ascii="Arial" w:hAnsi="Arial" w:cs="Arial"/>
                <w:sz w:val="20"/>
                <w:szCs w:val="20"/>
              </w:rPr>
              <w:t>TS-1.6.</w:t>
            </w:r>
          </w:p>
        </w:tc>
        <w:tc>
          <w:tcPr>
            <w:tcW w:w="1275"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jc w:val="center"/>
              <w:rPr>
                <w:rFonts w:ascii="Arial" w:hAnsi="Arial" w:cs="Arial"/>
                <w:noProof/>
                <w:sz w:val="20"/>
                <w:szCs w:val="20"/>
                <w:lang w:eastAsia="en-US"/>
              </w:rPr>
            </w:pPr>
            <w:r w:rsidRPr="00843117">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551712" w:rsidRPr="00843117" w:rsidRDefault="00BA755A" w:rsidP="00B231D1">
            <w:pPr>
              <w:jc w:val="center"/>
              <w:rPr>
                <w:rFonts w:ascii="Arial" w:hAnsi="Arial" w:cs="Arial"/>
                <w:sz w:val="20"/>
                <w:szCs w:val="20"/>
                <w:lang w:val="en-US" w:eastAsia="en-US"/>
              </w:rPr>
            </w:pPr>
            <w:r>
              <w:rPr>
                <w:rFonts w:ascii="Arial" w:hAnsi="Arial" w:cs="Arial"/>
                <w:sz w:val="20"/>
                <w:szCs w:val="20"/>
                <w:lang w:val="en-US" w:eastAsia="en-US"/>
              </w:rPr>
              <w:t>75</w:t>
            </w:r>
          </w:p>
        </w:tc>
        <w:tc>
          <w:tcPr>
            <w:tcW w:w="1275" w:type="dxa"/>
            <w:tcBorders>
              <w:top w:val="single" w:sz="4" w:space="0" w:color="auto"/>
              <w:left w:val="single" w:sz="4" w:space="0" w:color="auto"/>
              <w:bottom w:val="single" w:sz="4" w:space="0" w:color="auto"/>
              <w:right w:val="single" w:sz="4" w:space="0" w:color="auto"/>
            </w:tcBorders>
          </w:tcPr>
          <w:p w:rsidR="00551712" w:rsidRPr="00843117" w:rsidRDefault="00551712" w:rsidP="00551712">
            <w:pPr>
              <w:rPr>
                <w:rFonts w:ascii="Arial" w:hAnsi="Arial" w:cs="Arial"/>
                <w:sz w:val="20"/>
                <w:szCs w:val="20"/>
                <w:lang w:val="en-US" w:eastAsia="en-US"/>
              </w:rPr>
            </w:pPr>
          </w:p>
        </w:tc>
      </w:tr>
      <w:tr w:rsidR="00551712"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numPr>
                <w:ilvl w:val="0"/>
                <w:numId w:val="14"/>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rPr>
                <w:rStyle w:val="FontStyle14"/>
                <w:rFonts w:ascii="Arial" w:hAnsi="Arial" w:cs="Arial" w:hint="default"/>
                <w:sz w:val="20"/>
                <w:szCs w:val="20"/>
                <w:lang w:val="en-US" w:eastAsia="en-US"/>
              </w:rPr>
            </w:pPr>
            <w:r>
              <w:rPr>
                <w:rStyle w:val="FontStyle14"/>
                <w:rFonts w:ascii="Arial" w:hAnsi="Arial" w:cs="Arial" w:hint="default"/>
                <w:sz w:val="20"/>
                <w:szCs w:val="20"/>
              </w:rPr>
              <w:t>Automatinis jungiklis 1P, C10</w:t>
            </w:r>
            <w:r w:rsidRPr="00843117">
              <w:rPr>
                <w:rStyle w:val="FontStyle14"/>
                <w:rFonts w:ascii="Arial" w:hAnsi="Arial" w:cs="Arial" w:hint="default"/>
                <w:sz w:val="20"/>
                <w:szCs w:val="20"/>
              </w:rPr>
              <w:t>A, 230V</w:t>
            </w:r>
          </w:p>
        </w:tc>
        <w:tc>
          <w:tcPr>
            <w:tcW w:w="1276"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ind w:left="-108" w:right="-108"/>
              <w:jc w:val="center"/>
              <w:rPr>
                <w:rFonts w:ascii="Arial" w:hAnsi="Arial" w:cs="Arial"/>
                <w:sz w:val="20"/>
                <w:szCs w:val="20"/>
                <w:lang w:val="en-US" w:eastAsia="en-US"/>
              </w:rPr>
            </w:pPr>
            <w:r w:rsidRPr="00843117">
              <w:rPr>
                <w:rFonts w:ascii="Arial" w:hAnsi="Arial" w:cs="Arial"/>
                <w:sz w:val="20"/>
                <w:szCs w:val="20"/>
              </w:rPr>
              <w:t>TS-1.6.</w:t>
            </w:r>
          </w:p>
        </w:tc>
        <w:tc>
          <w:tcPr>
            <w:tcW w:w="1275"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jc w:val="center"/>
              <w:rPr>
                <w:rFonts w:ascii="Arial" w:hAnsi="Arial" w:cs="Arial"/>
                <w:noProof/>
                <w:sz w:val="20"/>
                <w:szCs w:val="20"/>
                <w:lang w:eastAsia="en-US"/>
              </w:rPr>
            </w:pPr>
            <w:r w:rsidRPr="00843117">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551712" w:rsidRPr="00843117" w:rsidRDefault="00CA49BD" w:rsidP="00B231D1">
            <w:pPr>
              <w:jc w:val="center"/>
              <w:rPr>
                <w:rFonts w:ascii="Arial" w:hAnsi="Arial" w:cs="Arial"/>
                <w:sz w:val="20"/>
                <w:szCs w:val="20"/>
                <w:lang w:val="en-US" w:eastAsia="en-US"/>
              </w:rPr>
            </w:pPr>
            <w:r>
              <w:rPr>
                <w:rFonts w:ascii="Arial" w:hAnsi="Arial" w:cs="Arial"/>
                <w:sz w:val="20"/>
                <w:szCs w:val="20"/>
                <w:lang w:val="en-US" w:eastAsia="en-US"/>
              </w:rPr>
              <w:t>2</w:t>
            </w:r>
            <w:r w:rsidR="00B231D1">
              <w:rPr>
                <w:rFonts w:ascii="Arial" w:hAnsi="Arial" w:cs="Arial"/>
                <w:sz w:val="20"/>
                <w:szCs w:val="20"/>
                <w:lang w:val="en-US" w:eastAsia="en-US"/>
              </w:rPr>
              <w:t>7</w:t>
            </w:r>
          </w:p>
        </w:tc>
        <w:tc>
          <w:tcPr>
            <w:tcW w:w="1275" w:type="dxa"/>
            <w:tcBorders>
              <w:top w:val="single" w:sz="4" w:space="0" w:color="auto"/>
              <w:left w:val="single" w:sz="4" w:space="0" w:color="auto"/>
              <w:bottom w:val="single" w:sz="4" w:space="0" w:color="auto"/>
              <w:right w:val="single" w:sz="4" w:space="0" w:color="auto"/>
            </w:tcBorders>
          </w:tcPr>
          <w:p w:rsidR="00551712" w:rsidRPr="00843117" w:rsidRDefault="00551712" w:rsidP="00551712">
            <w:pPr>
              <w:rPr>
                <w:rFonts w:ascii="Arial" w:hAnsi="Arial" w:cs="Arial"/>
                <w:sz w:val="20"/>
                <w:szCs w:val="20"/>
                <w:lang w:val="en-US" w:eastAsia="en-US"/>
              </w:rPr>
            </w:pPr>
          </w:p>
        </w:tc>
      </w:tr>
      <w:tr w:rsidR="00551712"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numPr>
                <w:ilvl w:val="0"/>
                <w:numId w:val="14"/>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rPr>
                <w:rStyle w:val="FontStyle14"/>
                <w:rFonts w:ascii="Arial" w:hAnsi="Arial" w:cs="Arial" w:hint="default"/>
                <w:sz w:val="20"/>
                <w:szCs w:val="20"/>
                <w:lang w:val="en-US" w:eastAsia="en-US"/>
              </w:rPr>
            </w:pPr>
            <w:r w:rsidRPr="00843117">
              <w:rPr>
                <w:rStyle w:val="FontStyle14"/>
                <w:rFonts w:ascii="Arial" w:hAnsi="Arial" w:cs="Arial" w:hint="default"/>
                <w:sz w:val="20"/>
                <w:szCs w:val="20"/>
              </w:rPr>
              <w:t>Automatinis jungiklis 1P, C20A, 230V</w:t>
            </w:r>
          </w:p>
        </w:tc>
        <w:tc>
          <w:tcPr>
            <w:tcW w:w="1276"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ind w:left="-108" w:right="-108"/>
              <w:jc w:val="center"/>
              <w:rPr>
                <w:rFonts w:ascii="Arial" w:hAnsi="Arial" w:cs="Arial"/>
                <w:sz w:val="20"/>
                <w:szCs w:val="20"/>
                <w:lang w:val="en-US" w:eastAsia="en-US"/>
              </w:rPr>
            </w:pPr>
            <w:r w:rsidRPr="00843117">
              <w:rPr>
                <w:rFonts w:ascii="Arial" w:hAnsi="Arial" w:cs="Arial"/>
                <w:sz w:val="20"/>
                <w:szCs w:val="20"/>
              </w:rPr>
              <w:t>TS-1.6.</w:t>
            </w:r>
          </w:p>
        </w:tc>
        <w:tc>
          <w:tcPr>
            <w:tcW w:w="1275"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jc w:val="center"/>
              <w:rPr>
                <w:rFonts w:ascii="Arial" w:hAnsi="Arial" w:cs="Arial"/>
                <w:noProof/>
                <w:sz w:val="20"/>
                <w:szCs w:val="20"/>
                <w:lang w:eastAsia="en-US"/>
              </w:rPr>
            </w:pPr>
            <w:r w:rsidRPr="00843117">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551712" w:rsidRPr="00843117" w:rsidRDefault="00551712" w:rsidP="00551712">
            <w:pPr>
              <w:jc w:val="center"/>
              <w:rPr>
                <w:rFonts w:ascii="Arial" w:hAnsi="Arial" w:cs="Arial"/>
                <w:sz w:val="20"/>
                <w:szCs w:val="20"/>
                <w:lang w:val="en-US" w:eastAsia="en-US"/>
              </w:rPr>
            </w:pPr>
            <w:r w:rsidRPr="00843117">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551712" w:rsidRPr="00843117" w:rsidRDefault="00551712" w:rsidP="00551712">
            <w:pPr>
              <w:rPr>
                <w:rFonts w:ascii="Arial" w:hAnsi="Arial" w:cs="Arial"/>
                <w:sz w:val="20"/>
                <w:szCs w:val="20"/>
                <w:lang w:val="en-US" w:eastAsia="en-US"/>
              </w:rPr>
            </w:pPr>
          </w:p>
        </w:tc>
      </w:tr>
      <w:tr w:rsidR="00CA49BD"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numPr>
                <w:ilvl w:val="0"/>
                <w:numId w:val="14"/>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rPr>
                <w:rStyle w:val="FontStyle14"/>
                <w:rFonts w:ascii="Arial" w:hAnsi="Arial" w:cs="Arial" w:hint="default"/>
                <w:sz w:val="20"/>
                <w:szCs w:val="20"/>
                <w:lang w:val="en-US" w:eastAsia="en-US"/>
              </w:rPr>
            </w:pPr>
            <w:r>
              <w:rPr>
                <w:rStyle w:val="FontStyle14"/>
                <w:rFonts w:ascii="Arial" w:hAnsi="Arial" w:cs="Arial" w:hint="default"/>
                <w:sz w:val="20"/>
                <w:szCs w:val="20"/>
              </w:rPr>
              <w:t>Automatinis jungiklis 1P, C6</w:t>
            </w:r>
            <w:r w:rsidRPr="00843117">
              <w:rPr>
                <w:rStyle w:val="FontStyle14"/>
                <w:rFonts w:ascii="Arial" w:hAnsi="Arial" w:cs="Arial" w:hint="default"/>
                <w:sz w:val="20"/>
                <w:szCs w:val="20"/>
              </w:rPr>
              <w:t>A, 230V</w:t>
            </w:r>
          </w:p>
        </w:tc>
        <w:tc>
          <w:tcPr>
            <w:tcW w:w="1276"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ind w:left="-108" w:right="-108"/>
              <w:jc w:val="center"/>
              <w:rPr>
                <w:rFonts w:ascii="Arial" w:hAnsi="Arial" w:cs="Arial"/>
                <w:sz w:val="20"/>
                <w:szCs w:val="20"/>
                <w:lang w:val="en-US" w:eastAsia="en-US"/>
              </w:rPr>
            </w:pPr>
            <w:r w:rsidRPr="00843117">
              <w:rPr>
                <w:rFonts w:ascii="Arial" w:hAnsi="Arial" w:cs="Arial"/>
                <w:sz w:val="20"/>
                <w:szCs w:val="20"/>
              </w:rPr>
              <w:t>TS-1.6.</w:t>
            </w:r>
          </w:p>
        </w:tc>
        <w:tc>
          <w:tcPr>
            <w:tcW w:w="1275"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jc w:val="center"/>
              <w:rPr>
                <w:rFonts w:ascii="Arial" w:hAnsi="Arial" w:cs="Arial"/>
                <w:noProof/>
                <w:sz w:val="20"/>
                <w:szCs w:val="20"/>
                <w:lang w:eastAsia="en-US"/>
              </w:rPr>
            </w:pPr>
            <w:r w:rsidRPr="00843117">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jc w:val="center"/>
              <w:rPr>
                <w:rFonts w:ascii="Arial" w:hAnsi="Arial" w:cs="Arial"/>
                <w:sz w:val="20"/>
                <w:szCs w:val="20"/>
                <w:lang w:val="en-US" w:eastAsia="en-US"/>
              </w:rPr>
            </w:pPr>
            <w:r w:rsidRPr="00843117">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CA49BD" w:rsidRPr="00843117" w:rsidRDefault="00CA49BD" w:rsidP="00CA49BD">
            <w:pPr>
              <w:rPr>
                <w:rFonts w:ascii="Arial" w:hAnsi="Arial" w:cs="Arial"/>
                <w:sz w:val="20"/>
                <w:szCs w:val="20"/>
                <w:lang w:val="en-US" w:eastAsia="en-US"/>
              </w:rPr>
            </w:pPr>
          </w:p>
        </w:tc>
      </w:tr>
      <w:tr w:rsidR="00CA49BD"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numPr>
                <w:ilvl w:val="0"/>
                <w:numId w:val="14"/>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rPr>
                <w:rStyle w:val="FontStyle14"/>
                <w:rFonts w:ascii="Arial" w:hAnsi="Arial" w:cs="Arial" w:hint="default"/>
                <w:sz w:val="20"/>
                <w:szCs w:val="20"/>
                <w:lang w:val="en-US" w:eastAsia="en-US"/>
              </w:rPr>
            </w:pPr>
            <w:r w:rsidRPr="00843117">
              <w:rPr>
                <w:rStyle w:val="FontStyle14"/>
                <w:rFonts w:ascii="Arial" w:hAnsi="Arial" w:cs="Arial" w:hint="default"/>
                <w:sz w:val="20"/>
                <w:szCs w:val="20"/>
              </w:rPr>
              <w:t>Kombinuotas automatinis jungiklis su srovės nuotėkio rele 4P, 63A, 30mA, 400V</w:t>
            </w:r>
          </w:p>
        </w:tc>
        <w:tc>
          <w:tcPr>
            <w:tcW w:w="1276"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ind w:left="-108" w:right="-108"/>
              <w:jc w:val="center"/>
              <w:rPr>
                <w:rFonts w:ascii="Arial" w:hAnsi="Arial" w:cs="Arial"/>
                <w:sz w:val="20"/>
                <w:szCs w:val="20"/>
                <w:lang w:val="en-US" w:eastAsia="en-US"/>
              </w:rPr>
            </w:pPr>
            <w:r w:rsidRPr="00843117">
              <w:rPr>
                <w:rFonts w:ascii="Arial" w:hAnsi="Arial" w:cs="Arial"/>
                <w:sz w:val="20"/>
                <w:szCs w:val="20"/>
              </w:rPr>
              <w:t>TS-1.7.</w:t>
            </w:r>
          </w:p>
        </w:tc>
        <w:tc>
          <w:tcPr>
            <w:tcW w:w="1275"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jc w:val="center"/>
              <w:rPr>
                <w:rFonts w:ascii="Arial" w:hAnsi="Arial" w:cs="Arial"/>
                <w:noProof/>
                <w:sz w:val="20"/>
                <w:szCs w:val="20"/>
                <w:lang w:eastAsia="en-US"/>
              </w:rPr>
            </w:pPr>
            <w:r w:rsidRPr="00843117">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CA49BD" w:rsidRPr="00843117" w:rsidRDefault="00BA755A" w:rsidP="00CA49BD">
            <w:pPr>
              <w:jc w:val="center"/>
              <w:rPr>
                <w:rFonts w:ascii="Arial" w:hAnsi="Arial" w:cs="Arial"/>
                <w:sz w:val="20"/>
                <w:szCs w:val="20"/>
                <w:lang w:val="en-US" w:eastAsia="en-US"/>
              </w:rPr>
            </w:pPr>
            <w:r>
              <w:rPr>
                <w:rFonts w:ascii="Arial" w:hAnsi="Arial" w:cs="Arial"/>
                <w:sz w:val="20"/>
                <w:szCs w:val="20"/>
              </w:rPr>
              <w:t>4</w:t>
            </w:r>
          </w:p>
        </w:tc>
        <w:tc>
          <w:tcPr>
            <w:tcW w:w="1275" w:type="dxa"/>
            <w:tcBorders>
              <w:top w:val="single" w:sz="4" w:space="0" w:color="auto"/>
              <w:left w:val="single" w:sz="4" w:space="0" w:color="auto"/>
              <w:bottom w:val="single" w:sz="4" w:space="0" w:color="auto"/>
              <w:right w:val="single" w:sz="4" w:space="0" w:color="auto"/>
            </w:tcBorders>
          </w:tcPr>
          <w:p w:rsidR="00CA49BD" w:rsidRPr="00843117" w:rsidRDefault="00CA49BD" w:rsidP="00CA49BD">
            <w:pPr>
              <w:rPr>
                <w:rFonts w:ascii="Arial" w:hAnsi="Arial" w:cs="Arial"/>
                <w:sz w:val="20"/>
                <w:szCs w:val="20"/>
                <w:lang w:val="en-US" w:eastAsia="en-US"/>
              </w:rPr>
            </w:pPr>
          </w:p>
        </w:tc>
      </w:tr>
      <w:tr w:rsidR="00CA49BD"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numPr>
                <w:ilvl w:val="0"/>
                <w:numId w:val="14"/>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rPr>
                <w:rStyle w:val="FontStyle14"/>
                <w:rFonts w:ascii="Arial" w:hAnsi="Arial" w:cs="Arial" w:hint="default"/>
                <w:sz w:val="20"/>
                <w:szCs w:val="20"/>
                <w:lang w:val="en-US" w:eastAsia="en-US"/>
              </w:rPr>
            </w:pPr>
            <w:r w:rsidRPr="00843117">
              <w:rPr>
                <w:rStyle w:val="FontStyle14"/>
                <w:rFonts w:ascii="Arial" w:hAnsi="Arial" w:cs="Arial" w:hint="default"/>
                <w:sz w:val="20"/>
                <w:szCs w:val="20"/>
              </w:rPr>
              <w:t>Kombinuotas automatinis jungiklis su srovės nuotėkio rele 4P, 40A, 30mA, 400V</w:t>
            </w:r>
          </w:p>
        </w:tc>
        <w:tc>
          <w:tcPr>
            <w:tcW w:w="1276"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ind w:left="-108" w:right="-108"/>
              <w:jc w:val="center"/>
              <w:rPr>
                <w:rFonts w:ascii="Arial" w:hAnsi="Arial" w:cs="Arial"/>
                <w:sz w:val="20"/>
                <w:szCs w:val="20"/>
                <w:lang w:val="en-US" w:eastAsia="en-US"/>
              </w:rPr>
            </w:pPr>
            <w:r w:rsidRPr="00843117">
              <w:rPr>
                <w:rFonts w:ascii="Arial" w:hAnsi="Arial" w:cs="Arial"/>
                <w:sz w:val="20"/>
                <w:szCs w:val="20"/>
              </w:rPr>
              <w:t>TS-1.7.</w:t>
            </w:r>
          </w:p>
        </w:tc>
        <w:tc>
          <w:tcPr>
            <w:tcW w:w="1275"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jc w:val="center"/>
              <w:rPr>
                <w:rFonts w:ascii="Arial" w:hAnsi="Arial" w:cs="Arial"/>
                <w:noProof/>
                <w:sz w:val="20"/>
                <w:szCs w:val="20"/>
                <w:lang w:eastAsia="en-US"/>
              </w:rPr>
            </w:pPr>
            <w:r w:rsidRPr="00843117">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jc w:val="center"/>
              <w:rPr>
                <w:rFonts w:ascii="Arial" w:hAnsi="Arial" w:cs="Arial"/>
                <w:sz w:val="20"/>
                <w:szCs w:val="20"/>
                <w:lang w:val="en-US" w:eastAsia="en-US"/>
              </w:rPr>
            </w:pPr>
            <w:r w:rsidRPr="00843117">
              <w:rPr>
                <w:rFonts w:ascii="Arial" w:hAnsi="Arial" w:cs="Arial"/>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CA49BD" w:rsidRPr="00843117" w:rsidRDefault="00CA49BD" w:rsidP="00CA49BD">
            <w:pPr>
              <w:rPr>
                <w:rFonts w:ascii="Arial" w:hAnsi="Arial" w:cs="Arial"/>
                <w:sz w:val="20"/>
                <w:szCs w:val="20"/>
                <w:lang w:val="en-US" w:eastAsia="en-US"/>
              </w:rPr>
            </w:pPr>
          </w:p>
        </w:tc>
      </w:tr>
      <w:tr w:rsidR="00CA49BD"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numPr>
                <w:ilvl w:val="0"/>
                <w:numId w:val="14"/>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rPr>
                <w:rStyle w:val="FontStyle14"/>
                <w:rFonts w:ascii="Arial" w:hAnsi="Arial" w:cs="Arial" w:hint="default"/>
                <w:sz w:val="20"/>
                <w:szCs w:val="20"/>
                <w:lang w:val="en-US" w:eastAsia="en-US"/>
              </w:rPr>
            </w:pPr>
            <w:r w:rsidRPr="00843117">
              <w:rPr>
                <w:rStyle w:val="FontStyle14"/>
                <w:rFonts w:ascii="Arial" w:hAnsi="Arial" w:cs="Arial" w:hint="default"/>
                <w:sz w:val="20"/>
                <w:szCs w:val="20"/>
              </w:rPr>
              <w:t>Kombinuotas automatinis jungiklis su srovės nuotėkio rele 4P, 16A, 30mA, 400V</w:t>
            </w:r>
          </w:p>
        </w:tc>
        <w:tc>
          <w:tcPr>
            <w:tcW w:w="1276"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ind w:left="-108" w:right="-108"/>
              <w:jc w:val="center"/>
              <w:rPr>
                <w:rFonts w:ascii="Arial" w:hAnsi="Arial" w:cs="Arial"/>
                <w:sz w:val="20"/>
                <w:szCs w:val="20"/>
                <w:lang w:val="en-US" w:eastAsia="en-US"/>
              </w:rPr>
            </w:pPr>
            <w:r w:rsidRPr="00843117">
              <w:rPr>
                <w:rFonts w:ascii="Arial" w:hAnsi="Arial" w:cs="Arial"/>
                <w:sz w:val="20"/>
                <w:szCs w:val="20"/>
              </w:rPr>
              <w:t>TS-1.7.</w:t>
            </w:r>
          </w:p>
        </w:tc>
        <w:tc>
          <w:tcPr>
            <w:tcW w:w="1275"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jc w:val="center"/>
              <w:rPr>
                <w:rFonts w:ascii="Arial" w:hAnsi="Arial" w:cs="Arial"/>
                <w:noProof/>
                <w:sz w:val="20"/>
                <w:szCs w:val="20"/>
                <w:lang w:eastAsia="en-US"/>
              </w:rPr>
            </w:pPr>
            <w:r w:rsidRPr="00843117">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jc w:val="center"/>
              <w:rPr>
                <w:rFonts w:ascii="Arial" w:hAnsi="Arial" w:cs="Arial"/>
                <w:sz w:val="20"/>
                <w:szCs w:val="20"/>
                <w:lang w:val="en-US" w:eastAsia="en-US"/>
              </w:rPr>
            </w:pPr>
            <w:r w:rsidRPr="00843117">
              <w:rPr>
                <w:rFonts w:ascii="Arial" w:hAnsi="Arial" w:cs="Arial"/>
                <w:sz w:val="20"/>
                <w:szCs w:val="20"/>
              </w:rPr>
              <w:t>20</w:t>
            </w:r>
          </w:p>
        </w:tc>
        <w:tc>
          <w:tcPr>
            <w:tcW w:w="1275" w:type="dxa"/>
            <w:tcBorders>
              <w:top w:val="single" w:sz="4" w:space="0" w:color="auto"/>
              <w:left w:val="single" w:sz="4" w:space="0" w:color="auto"/>
              <w:bottom w:val="single" w:sz="4" w:space="0" w:color="auto"/>
              <w:right w:val="single" w:sz="4" w:space="0" w:color="auto"/>
            </w:tcBorders>
          </w:tcPr>
          <w:p w:rsidR="00CA49BD" w:rsidRPr="00843117" w:rsidRDefault="00CA49BD" w:rsidP="00CA49BD">
            <w:pPr>
              <w:rPr>
                <w:rFonts w:ascii="Arial" w:hAnsi="Arial" w:cs="Arial"/>
                <w:sz w:val="20"/>
                <w:szCs w:val="20"/>
                <w:lang w:val="en-US" w:eastAsia="en-US"/>
              </w:rPr>
            </w:pPr>
          </w:p>
        </w:tc>
      </w:tr>
      <w:tr w:rsidR="00CA49BD"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numPr>
                <w:ilvl w:val="0"/>
                <w:numId w:val="14"/>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rPr>
                <w:rStyle w:val="FontStyle14"/>
                <w:rFonts w:ascii="Arial" w:hAnsi="Arial" w:cs="Arial" w:hint="default"/>
                <w:color w:val="000000" w:themeColor="text1"/>
                <w:sz w:val="20"/>
                <w:szCs w:val="20"/>
                <w:lang w:val="en-US" w:eastAsia="en-US"/>
              </w:rPr>
            </w:pPr>
            <w:r w:rsidRPr="00843117">
              <w:rPr>
                <w:rStyle w:val="FontStyle14"/>
                <w:rFonts w:ascii="Arial" w:hAnsi="Arial" w:cs="Arial" w:hint="default"/>
                <w:color w:val="000000" w:themeColor="text1"/>
                <w:sz w:val="20"/>
                <w:szCs w:val="20"/>
              </w:rPr>
              <w:t>Automatinis jungiklis 3P, C20A, 230V</w:t>
            </w:r>
          </w:p>
        </w:tc>
        <w:tc>
          <w:tcPr>
            <w:tcW w:w="1276"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ind w:left="-108" w:right="-108"/>
              <w:jc w:val="center"/>
              <w:rPr>
                <w:rFonts w:ascii="Arial" w:hAnsi="Arial" w:cs="Arial"/>
                <w:color w:val="000000" w:themeColor="text1"/>
                <w:sz w:val="20"/>
                <w:szCs w:val="20"/>
                <w:lang w:val="en-US" w:eastAsia="en-US"/>
              </w:rPr>
            </w:pPr>
            <w:r w:rsidRPr="00843117">
              <w:rPr>
                <w:rFonts w:ascii="Arial" w:hAnsi="Arial" w:cs="Arial"/>
                <w:color w:val="000000" w:themeColor="text1"/>
                <w:sz w:val="20"/>
                <w:szCs w:val="20"/>
              </w:rPr>
              <w:t>TS-1.6.</w:t>
            </w:r>
          </w:p>
        </w:tc>
        <w:tc>
          <w:tcPr>
            <w:tcW w:w="1275"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jc w:val="center"/>
              <w:rPr>
                <w:rFonts w:ascii="Arial" w:hAnsi="Arial" w:cs="Arial"/>
                <w:noProof/>
                <w:color w:val="000000" w:themeColor="text1"/>
                <w:sz w:val="20"/>
                <w:szCs w:val="20"/>
                <w:lang w:eastAsia="en-US"/>
              </w:rPr>
            </w:pPr>
            <w:r w:rsidRPr="00843117">
              <w:rPr>
                <w:rFonts w:ascii="Arial" w:hAnsi="Arial" w:cs="Arial"/>
                <w:noProof/>
                <w:color w:val="000000" w:themeColor="text1"/>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jc w:val="center"/>
              <w:rPr>
                <w:rFonts w:ascii="Arial" w:hAnsi="Arial" w:cs="Arial"/>
                <w:color w:val="000000" w:themeColor="text1"/>
                <w:sz w:val="20"/>
                <w:szCs w:val="20"/>
                <w:lang w:val="en-US" w:eastAsia="en-US"/>
              </w:rPr>
            </w:pPr>
            <w:r w:rsidRPr="00843117">
              <w:rPr>
                <w:rFonts w:ascii="Arial" w:hAnsi="Arial" w:cs="Arial"/>
                <w:color w:val="000000" w:themeColor="text1"/>
                <w:sz w:val="20"/>
                <w:szCs w:val="20"/>
              </w:rPr>
              <w:t>12</w:t>
            </w:r>
          </w:p>
        </w:tc>
        <w:tc>
          <w:tcPr>
            <w:tcW w:w="1275" w:type="dxa"/>
            <w:tcBorders>
              <w:top w:val="single" w:sz="4" w:space="0" w:color="auto"/>
              <w:left w:val="single" w:sz="4" w:space="0" w:color="auto"/>
              <w:bottom w:val="single" w:sz="4" w:space="0" w:color="auto"/>
              <w:right w:val="single" w:sz="4" w:space="0" w:color="auto"/>
            </w:tcBorders>
          </w:tcPr>
          <w:p w:rsidR="00CA49BD" w:rsidRPr="00843117" w:rsidRDefault="00CA49BD" w:rsidP="00CA49BD">
            <w:pPr>
              <w:rPr>
                <w:rFonts w:ascii="Arial" w:hAnsi="Arial" w:cs="Arial"/>
                <w:sz w:val="20"/>
                <w:szCs w:val="20"/>
                <w:lang w:val="en-US" w:eastAsia="en-US"/>
              </w:rPr>
            </w:pPr>
          </w:p>
        </w:tc>
      </w:tr>
      <w:tr w:rsidR="00CA49BD"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numPr>
                <w:ilvl w:val="0"/>
                <w:numId w:val="14"/>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rPr>
                <w:rStyle w:val="FontStyle14"/>
                <w:rFonts w:ascii="Arial" w:hAnsi="Arial" w:cs="Arial" w:hint="default"/>
                <w:color w:val="000000" w:themeColor="text1"/>
                <w:sz w:val="20"/>
                <w:szCs w:val="20"/>
                <w:lang w:val="en-US" w:eastAsia="en-US"/>
              </w:rPr>
            </w:pPr>
            <w:r w:rsidRPr="00843117">
              <w:rPr>
                <w:rStyle w:val="FontStyle14"/>
                <w:rFonts w:ascii="Arial" w:hAnsi="Arial" w:cs="Arial" w:hint="default"/>
                <w:color w:val="000000" w:themeColor="text1"/>
                <w:sz w:val="20"/>
                <w:szCs w:val="20"/>
              </w:rPr>
              <w:t>Automatinis jungiklis 3P, C100A, 400V</w:t>
            </w:r>
          </w:p>
        </w:tc>
        <w:tc>
          <w:tcPr>
            <w:tcW w:w="1276"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ind w:left="-108" w:right="-108"/>
              <w:jc w:val="center"/>
              <w:rPr>
                <w:rFonts w:ascii="Arial" w:hAnsi="Arial" w:cs="Arial"/>
                <w:color w:val="000000" w:themeColor="text1"/>
                <w:sz w:val="20"/>
                <w:szCs w:val="20"/>
                <w:lang w:val="en-US" w:eastAsia="en-US"/>
              </w:rPr>
            </w:pPr>
            <w:r w:rsidRPr="00843117">
              <w:rPr>
                <w:rFonts w:ascii="Arial" w:hAnsi="Arial" w:cs="Arial"/>
                <w:color w:val="000000" w:themeColor="text1"/>
                <w:sz w:val="20"/>
                <w:szCs w:val="20"/>
              </w:rPr>
              <w:t>TS-1.6.</w:t>
            </w:r>
          </w:p>
        </w:tc>
        <w:tc>
          <w:tcPr>
            <w:tcW w:w="1275"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jc w:val="center"/>
              <w:rPr>
                <w:rFonts w:ascii="Arial" w:hAnsi="Arial" w:cs="Arial"/>
                <w:noProof/>
                <w:color w:val="000000" w:themeColor="text1"/>
                <w:sz w:val="20"/>
                <w:szCs w:val="20"/>
                <w:lang w:eastAsia="en-US"/>
              </w:rPr>
            </w:pPr>
            <w:r w:rsidRPr="00843117">
              <w:rPr>
                <w:rFonts w:ascii="Arial" w:hAnsi="Arial" w:cs="Arial"/>
                <w:noProof/>
                <w:color w:val="000000" w:themeColor="text1"/>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jc w:val="center"/>
              <w:rPr>
                <w:rFonts w:ascii="Arial" w:hAnsi="Arial" w:cs="Arial"/>
                <w:color w:val="000000" w:themeColor="text1"/>
                <w:sz w:val="20"/>
                <w:szCs w:val="20"/>
                <w:lang w:val="en-US" w:eastAsia="en-US"/>
              </w:rPr>
            </w:pPr>
            <w:r w:rsidRPr="00843117">
              <w:rPr>
                <w:rFonts w:ascii="Arial" w:hAnsi="Arial" w:cs="Arial"/>
                <w:color w:val="000000" w:themeColor="text1"/>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CA49BD" w:rsidRPr="00843117" w:rsidRDefault="00CA49BD" w:rsidP="00CA49BD">
            <w:pPr>
              <w:rPr>
                <w:rFonts w:ascii="Arial" w:hAnsi="Arial" w:cs="Arial"/>
                <w:sz w:val="20"/>
                <w:szCs w:val="20"/>
                <w:lang w:val="en-US" w:eastAsia="en-US"/>
              </w:rPr>
            </w:pPr>
          </w:p>
        </w:tc>
      </w:tr>
      <w:tr w:rsidR="00CA49BD"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numPr>
                <w:ilvl w:val="0"/>
                <w:numId w:val="14"/>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rPr>
                <w:rStyle w:val="FontStyle14"/>
                <w:rFonts w:ascii="Arial" w:hAnsi="Arial" w:cs="Arial" w:hint="default"/>
                <w:color w:val="000000" w:themeColor="text1"/>
                <w:sz w:val="20"/>
                <w:szCs w:val="20"/>
                <w:lang w:val="en-US" w:eastAsia="en-US"/>
              </w:rPr>
            </w:pPr>
            <w:r w:rsidRPr="00843117">
              <w:rPr>
                <w:rStyle w:val="FontStyle14"/>
                <w:rFonts w:ascii="Arial" w:hAnsi="Arial" w:cs="Arial" w:hint="default"/>
                <w:color w:val="000000" w:themeColor="text1"/>
                <w:sz w:val="20"/>
                <w:szCs w:val="20"/>
              </w:rPr>
              <w:t>Automatinis jungiklis 3P, C32A, 400V</w:t>
            </w:r>
          </w:p>
        </w:tc>
        <w:tc>
          <w:tcPr>
            <w:tcW w:w="1276"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ind w:left="-108" w:right="-108"/>
              <w:jc w:val="center"/>
              <w:rPr>
                <w:rFonts w:ascii="Arial" w:hAnsi="Arial" w:cs="Arial"/>
                <w:color w:val="000000" w:themeColor="text1"/>
                <w:sz w:val="20"/>
                <w:szCs w:val="20"/>
                <w:lang w:val="en-US" w:eastAsia="en-US"/>
              </w:rPr>
            </w:pPr>
            <w:r w:rsidRPr="00843117">
              <w:rPr>
                <w:rFonts w:ascii="Arial" w:hAnsi="Arial" w:cs="Arial"/>
                <w:color w:val="000000" w:themeColor="text1"/>
                <w:sz w:val="20"/>
                <w:szCs w:val="20"/>
              </w:rPr>
              <w:t>TS-1.6.</w:t>
            </w:r>
          </w:p>
        </w:tc>
        <w:tc>
          <w:tcPr>
            <w:tcW w:w="1275"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jc w:val="center"/>
              <w:rPr>
                <w:rFonts w:ascii="Arial" w:hAnsi="Arial" w:cs="Arial"/>
                <w:noProof/>
                <w:color w:val="000000" w:themeColor="text1"/>
                <w:sz w:val="20"/>
                <w:szCs w:val="20"/>
                <w:lang w:eastAsia="en-US"/>
              </w:rPr>
            </w:pPr>
            <w:r w:rsidRPr="00843117">
              <w:rPr>
                <w:rFonts w:ascii="Arial" w:hAnsi="Arial" w:cs="Arial"/>
                <w:noProof/>
                <w:color w:val="000000" w:themeColor="text1"/>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jc w:val="center"/>
              <w:rPr>
                <w:rFonts w:ascii="Arial" w:hAnsi="Arial" w:cs="Arial"/>
                <w:color w:val="000000" w:themeColor="text1"/>
                <w:sz w:val="20"/>
                <w:szCs w:val="20"/>
                <w:lang w:val="en-US" w:eastAsia="en-US"/>
              </w:rPr>
            </w:pPr>
            <w:r w:rsidRPr="00843117">
              <w:rPr>
                <w:rFonts w:ascii="Arial" w:hAnsi="Arial" w:cs="Arial"/>
                <w:color w:val="000000" w:themeColor="text1"/>
                <w:sz w:val="20"/>
                <w:szCs w:val="20"/>
              </w:rPr>
              <w:t>8</w:t>
            </w:r>
          </w:p>
        </w:tc>
        <w:tc>
          <w:tcPr>
            <w:tcW w:w="1275" w:type="dxa"/>
            <w:tcBorders>
              <w:top w:val="single" w:sz="4" w:space="0" w:color="auto"/>
              <w:left w:val="single" w:sz="4" w:space="0" w:color="auto"/>
              <w:bottom w:val="single" w:sz="4" w:space="0" w:color="auto"/>
              <w:right w:val="single" w:sz="4" w:space="0" w:color="auto"/>
            </w:tcBorders>
          </w:tcPr>
          <w:p w:rsidR="00CA49BD" w:rsidRPr="00843117" w:rsidRDefault="00CA49BD" w:rsidP="00CA49BD">
            <w:pPr>
              <w:rPr>
                <w:rFonts w:ascii="Arial" w:hAnsi="Arial" w:cs="Arial"/>
                <w:sz w:val="20"/>
                <w:szCs w:val="20"/>
                <w:lang w:val="en-US" w:eastAsia="en-US"/>
              </w:rPr>
            </w:pPr>
          </w:p>
        </w:tc>
      </w:tr>
      <w:tr w:rsidR="00CA49BD"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numPr>
                <w:ilvl w:val="0"/>
                <w:numId w:val="14"/>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rPr>
                <w:rStyle w:val="FontStyle14"/>
                <w:rFonts w:ascii="Arial" w:hAnsi="Arial" w:cs="Arial" w:hint="default"/>
                <w:color w:val="000000" w:themeColor="text1"/>
                <w:sz w:val="20"/>
                <w:szCs w:val="20"/>
                <w:lang w:val="en-US" w:eastAsia="en-US"/>
              </w:rPr>
            </w:pPr>
            <w:r w:rsidRPr="00843117">
              <w:rPr>
                <w:rStyle w:val="FontStyle14"/>
                <w:rFonts w:ascii="Arial" w:hAnsi="Arial" w:cs="Arial" w:hint="default"/>
                <w:color w:val="000000" w:themeColor="text1"/>
                <w:sz w:val="20"/>
                <w:szCs w:val="20"/>
              </w:rPr>
              <w:t>Automatinis jungiklis 3P, C40A, 400V</w:t>
            </w:r>
          </w:p>
        </w:tc>
        <w:tc>
          <w:tcPr>
            <w:tcW w:w="1276"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ind w:left="-108" w:right="-108"/>
              <w:jc w:val="center"/>
              <w:rPr>
                <w:rFonts w:ascii="Arial" w:hAnsi="Arial" w:cs="Arial"/>
                <w:color w:val="000000" w:themeColor="text1"/>
                <w:sz w:val="20"/>
                <w:szCs w:val="20"/>
                <w:lang w:val="en-US" w:eastAsia="en-US"/>
              </w:rPr>
            </w:pPr>
            <w:r w:rsidRPr="00843117">
              <w:rPr>
                <w:rFonts w:ascii="Arial" w:hAnsi="Arial" w:cs="Arial"/>
                <w:color w:val="000000" w:themeColor="text1"/>
                <w:sz w:val="20"/>
                <w:szCs w:val="20"/>
              </w:rPr>
              <w:t>TS-1.6.</w:t>
            </w:r>
          </w:p>
        </w:tc>
        <w:tc>
          <w:tcPr>
            <w:tcW w:w="1275"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jc w:val="center"/>
              <w:rPr>
                <w:rFonts w:ascii="Arial" w:hAnsi="Arial" w:cs="Arial"/>
                <w:noProof/>
                <w:color w:val="000000" w:themeColor="text1"/>
                <w:sz w:val="20"/>
                <w:szCs w:val="20"/>
                <w:lang w:eastAsia="en-US"/>
              </w:rPr>
            </w:pPr>
            <w:r w:rsidRPr="00843117">
              <w:rPr>
                <w:rFonts w:ascii="Arial" w:hAnsi="Arial" w:cs="Arial"/>
                <w:noProof/>
                <w:color w:val="000000" w:themeColor="text1"/>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jc w:val="center"/>
              <w:rPr>
                <w:rFonts w:ascii="Arial" w:hAnsi="Arial" w:cs="Arial"/>
                <w:color w:val="000000" w:themeColor="text1"/>
                <w:sz w:val="20"/>
                <w:szCs w:val="20"/>
                <w:lang w:val="en-US" w:eastAsia="en-US"/>
              </w:rPr>
            </w:pPr>
            <w:r w:rsidRPr="00843117">
              <w:rPr>
                <w:rFonts w:ascii="Arial" w:hAnsi="Arial" w:cs="Arial"/>
                <w:color w:val="000000" w:themeColor="text1"/>
                <w:sz w:val="20"/>
                <w:szCs w:val="20"/>
                <w:lang w:val="en-US" w:eastAsia="en-US"/>
              </w:rPr>
              <w:t>12</w:t>
            </w:r>
          </w:p>
        </w:tc>
        <w:tc>
          <w:tcPr>
            <w:tcW w:w="1275" w:type="dxa"/>
            <w:tcBorders>
              <w:top w:val="single" w:sz="4" w:space="0" w:color="auto"/>
              <w:left w:val="single" w:sz="4" w:space="0" w:color="auto"/>
              <w:bottom w:val="single" w:sz="4" w:space="0" w:color="auto"/>
              <w:right w:val="single" w:sz="4" w:space="0" w:color="auto"/>
            </w:tcBorders>
          </w:tcPr>
          <w:p w:rsidR="00CA49BD" w:rsidRPr="00843117" w:rsidRDefault="00CA49BD" w:rsidP="00CA49BD">
            <w:pPr>
              <w:rPr>
                <w:rFonts w:ascii="Arial" w:hAnsi="Arial" w:cs="Arial"/>
                <w:sz w:val="20"/>
                <w:szCs w:val="20"/>
                <w:lang w:val="en-US" w:eastAsia="en-US"/>
              </w:rPr>
            </w:pPr>
          </w:p>
        </w:tc>
      </w:tr>
      <w:tr w:rsidR="00CA49BD"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numPr>
                <w:ilvl w:val="0"/>
                <w:numId w:val="14"/>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rPr>
                <w:rStyle w:val="FontStyle14"/>
                <w:rFonts w:ascii="Arial" w:hAnsi="Arial" w:cs="Arial" w:hint="default"/>
                <w:color w:val="000000" w:themeColor="text1"/>
                <w:sz w:val="20"/>
                <w:szCs w:val="20"/>
                <w:lang w:val="en-US" w:eastAsia="en-US"/>
              </w:rPr>
            </w:pPr>
            <w:r w:rsidRPr="00843117">
              <w:rPr>
                <w:rStyle w:val="FontStyle14"/>
                <w:rFonts w:ascii="Arial" w:hAnsi="Arial" w:cs="Arial" w:hint="default"/>
                <w:color w:val="000000" w:themeColor="text1"/>
                <w:sz w:val="20"/>
                <w:szCs w:val="20"/>
              </w:rPr>
              <w:t>Automatinis jungiklis 3P, C10A, 400V</w:t>
            </w:r>
          </w:p>
        </w:tc>
        <w:tc>
          <w:tcPr>
            <w:tcW w:w="1276"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ind w:left="-108" w:right="-108"/>
              <w:jc w:val="center"/>
              <w:rPr>
                <w:rFonts w:ascii="Arial" w:hAnsi="Arial" w:cs="Arial"/>
                <w:color w:val="000000" w:themeColor="text1"/>
                <w:sz w:val="20"/>
                <w:szCs w:val="20"/>
                <w:lang w:val="en-US" w:eastAsia="en-US"/>
              </w:rPr>
            </w:pPr>
            <w:r w:rsidRPr="00843117">
              <w:rPr>
                <w:rFonts w:ascii="Arial" w:hAnsi="Arial" w:cs="Arial"/>
                <w:color w:val="000000" w:themeColor="text1"/>
                <w:sz w:val="20"/>
                <w:szCs w:val="20"/>
              </w:rPr>
              <w:t>TS-1.6.</w:t>
            </w:r>
          </w:p>
        </w:tc>
        <w:tc>
          <w:tcPr>
            <w:tcW w:w="1275"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jc w:val="center"/>
              <w:rPr>
                <w:rFonts w:ascii="Arial" w:hAnsi="Arial" w:cs="Arial"/>
                <w:noProof/>
                <w:color w:val="000000" w:themeColor="text1"/>
                <w:sz w:val="20"/>
                <w:szCs w:val="20"/>
                <w:lang w:eastAsia="en-US"/>
              </w:rPr>
            </w:pPr>
            <w:r w:rsidRPr="00843117">
              <w:rPr>
                <w:rFonts w:ascii="Arial" w:hAnsi="Arial" w:cs="Arial"/>
                <w:noProof/>
                <w:color w:val="000000" w:themeColor="text1"/>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jc w:val="center"/>
              <w:rPr>
                <w:rFonts w:ascii="Arial" w:hAnsi="Arial" w:cs="Arial"/>
                <w:color w:val="000000" w:themeColor="text1"/>
                <w:sz w:val="20"/>
                <w:szCs w:val="20"/>
                <w:lang w:val="en-US" w:eastAsia="en-US"/>
              </w:rPr>
            </w:pPr>
            <w:r w:rsidRPr="00843117">
              <w:rPr>
                <w:rFonts w:ascii="Arial" w:hAnsi="Arial" w:cs="Arial"/>
                <w:color w:val="000000" w:themeColor="text1"/>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CA49BD" w:rsidRPr="00843117" w:rsidRDefault="00CA49BD" w:rsidP="00CA49BD">
            <w:pPr>
              <w:rPr>
                <w:rFonts w:ascii="Arial" w:hAnsi="Arial" w:cs="Arial"/>
                <w:sz w:val="20"/>
                <w:szCs w:val="20"/>
                <w:lang w:val="en-US" w:eastAsia="en-US"/>
              </w:rPr>
            </w:pPr>
          </w:p>
        </w:tc>
      </w:tr>
      <w:tr w:rsidR="00CA49BD"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numPr>
                <w:ilvl w:val="0"/>
                <w:numId w:val="14"/>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rPr>
                <w:rStyle w:val="FontStyle14"/>
                <w:rFonts w:ascii="Arial" w:hAnsi="Arial" w:cs="Arial" w:hint="default"/>
                <w:color w:val="000000" w:themeColor="text1"/>
                <w:sz w:val="20"/>
                <w:szCs w:val="20"/>
                <w:lang w:val="en-US" w:eastAsia="en-US"/>
              </w:rPr>
            </w:pPr>
            <w:r w:rsidRPr="00843117">
              <w:rPr>
                <w:rStyle w:val="FontStyle14"/>
                <w:rFonts w:ascii="Arial" w:hAnsi="Arial" w:cs="Arial" w:hint="default"/>
                <w:color w:val="000000" w:themeColor="text1"/>
                <w:sz w:val="20"/>
                <w:szCs w:val="20"/>
              </w:rPr>
              <w:t>Automatinis jungiklis 3P, C63A, 400V</w:t>
            </w:r>
          </w:p>
        </w:tc>
        <w:tc>
          <w:tcPr>
            <w:tcW w:w="1276"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ind w:left="-108" w:right="-108"/>
              <w:jc w:val="center"/>
              <w:rPr>
                <w:rFonts w:ascii="Arial" w:hAnsi="Arial" w:cs="Arial"/>
                <w:color w:val="000000" w:themeColor="text1"/>
                <w:sz w:val="20"/>
                <w:szCs w:val="20"/>
                <w:lang w:val="en-US" w:eastAsia="en-US"/>
              </w:rPr>
            </w:pPr>
            <w:r w:rsidRPr="00843117">
              <w:rPr>
                <w:rFonts w:ascii="Arial" w:hAnsi="Arial" w:cs="Arial"/>
                <w:color w:val="000000" w:themeColor="text1"/>
                <w:sz w:val="20"/>
                <w:szCs w:val="20"/>
              </w:rPr>
              <w:t>TS-1.6.</w:t>
            </w:r>
          </w:p>
        </w:tc>
        <w:tc>
          <w:tcPr>
            <w:tcW w:w="1275"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jc w:val="center"/>
              <w:rPr>
                <w:rFonts w:ascii="Arial" w:hAnsi="Arial" w:cs="Arial"/>
                <w:noProof/>
                <w:color w:val="000000" w:themeColor="text1"/>
                <w:sz w:val="20"/>
                <w:szCs w:val="20"/>
                <w:lang w:eastAsia="en-US"/>
              </w:rPr>
            </w:pPr>
            <w:r w:rsidRPr="00843117">
              <w:rPr>
                <w:rFonts w:ascii="Arial" w:hAnsi="Arial" w:cs="Arial"/>
                <w:noProof/>
                <w:color w:val="000000" w:themeColor="text1"/>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jc w:val="center"/>
              <w:rPr>
                <w:rFonts w:ascii="Arial" w:hAnsi="Arial" w:cs="Arial"/>
                <w:color w:val="000000" w:themeColor="text1"/>
                <w:sz w:val="20"/>
                <w:szCs w:val="20"/>
                <w:lang w:val="en-US" w:eastAsia="en-US"/>
              </w:rPr>
            </w:pPr>
            <w:r w:rsidRPr="00843117">
              <w:rPr>
                <w:rFonts w:ascii="Arial" w:hAnsi="Arial" w:cs="Arial"/>
                <w:color w:val="000000" w:themeColor="text1"/>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CA49BD" w:rsidRPr="00843117" w:rsidRDefault="00CA49BD" w:rsidP="00CA49BD">
            <w:pPr>
              <w:rPr>
                <w:rFonts w:ascii="Arial" w:hAnsi="Arial" w:cs="Arial"/>
                <w:sz w:val="20"/>
                <w:szCs w:val="20"/>
                <w:lang w:val="en-US" w:eastAsia="en-US"/>
              </w:rPr>
            </w:pPr>
          </w:p>
        </w:tc>
      </w:tr>
      <w:tr w:rsidR="00CA49BD"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numPr>
                <w:ilvl w:val="0"/>
                <w:numId w:val="14"/>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rPr>
                <w:rStyle w:val="FontStyle14"/>
                <w:rFonts w:ascii="Arial" w:hAnsi="Arial" w:cs="Arial" w:hint="default"/>
                <w:color w:val="000000" w:themeColor="text1"/>
                <w:sz w:val="20"/>
                <w:szCs w:val="20"/>
                <w:lang w:val="en-US" w:eastAsia="en-US"/>
              </w:rPr>
            </w:pPr>
            <w:r w:rsidRPr="00843117">
              <w:rPr>
                <w:rStyle w:val="FontStyle14"/>
                <w:rFonts w:ascii="Arial" w:hAnsi="Arial" w:cs="Arial" w:hint="default"/>
                <w:color w:val="000000" w:themeColor="text1"/>
                <w:sz w:val="20"/>
                <w:szCs w:val="20"/>
              </w:rPr>
              <w:t>Automatinis jungiklis 3P, C13A, 400V</w:t>
            </w:r>
          </w:p>
        </w:tc>
        <w:tc>
          <w:tcPr>
            <w:tcW w:w="1276"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ind w:left="-108" w:right="-108"/>
              <w:jc w:val="center"/>
              <w:rPr>
                <w:rFonts w:ascii="Arial" w:hAnsi="Arial" w:cs="Arial"/>
                <w:color w:val="000000" w:themeColor="text1"/>
                <w:sz w:val="20"/>
                <w:szCs w:val="20"/>
                <w:lang w:val="en-US" w:eastAsia="en-US"/>
              </w:rPr>
            </w:pPr>
            <w:r w:rsidRPr="00843117">
              <w:rPr>
                <w:rFonts w:ascii="Arial" w:hAnsi="Arial" w:cs="Arial"/>
                <w:color w:val="000000" w:themeColor="text1"/>
                <w:sz w:val="20"/>
                <w:szCs w:val="20"/>
              </w:rPr>
              <w:t>TS-1.6.</w:t>
            </w:r>
          </w:p>
        </w:tc>
        <w:tc>
          <w:tcPr>
            <w:tcW w:w="1275"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jc w:val="center"/>
              <w:rPr>
                <w:rFonts w:ascii="Arial" w:hAnsi="Arial" w:cs="Arial"/>
                <w:noProof/>
                <w:color w:val="000000" w:themeColor="text1"/>
                <w:sz w:val="20"/>
                <w:szCs w:val="20"/>
                <w:lang w:eastAsia="en-US"/>
              </w:rPr>
            </w:pPr>
            <w:r w:rsidRPr="00843117">
              <w:rPr>
                <w:rFonts w:ascii="Arial" w:hAnsi="Arial" w:cs="Arial"/>
                <w:noProof/>
                <w:color w:val="000000" w:themeColor="text1"/>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jc w:val="center"/>
              <w:rPr>
                <w:rFonts w:ascii="Arial" w:hAnsi="Arial" w:cs="Arial"/>
                <w:color w:val="000000" w:themeColor="text1"/>
                <w:sz w:val="20"/>
                <w:szCs w:val="20"/>
                <w:lang w:val="en-US" w:eastAsia="en-US"/>
              </w:rPr>
            </w:pPr>
            <w:r w:rsidRPr="00843117">
              <w:rPr>
                <w:rFonts w:ascii="Arial" w:hAnsi="Arial" w:cs="Arial"/>
                <w:color w:val="000000" w:themeColor="text1"/>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CA49BD" w:rsidRPr="00843117" w:rsidRDefault="00CA49BD" w:rsidP="00CA49BD">
            <w:pPr>
              <w:rPr>
                <w:rFonts w:ascii="Arial" w:hAnsi="Arial" w:cs="Arial"/>
                <w:sz w:val="20"/>
                <w:szCs w:val="20"/>
                <w:lang w:val="en-US" w:eastAsia="en-US"/>
              </w:rPr>
            </w:pPr>
          </w:p>
        </w:tc>
      </w:tr>
      <w:tr w:rsidR="00CA49BD"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numPr>
                <w:ilvl w:val="0"/>
                <w:numId w:val="14"/>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rPr>
                <w:rStyle w:val="FontStyle14"/>
                <w:rFonts w:ascii="Arial" w:hAnsi="Arial" w:cs="Arial" w:hint="default"/>
                <w:sz w:val="20"/>
                <w:szCs w:val="20"/>
                <w:lang w:val="en-US" w:eastAsia="en-US"/>
              </w:rPr>
            </w:pPr>
            <w:r w:rsidRPr="00843117">
              <w:rPr>
                <w:rFonts w:ascii="Arial" w:hAnsi="Arial" w:cs="Arial"/>
                <w:sz w:val="20"/>
                <w:szCs w:val="20"/>
              </w:rPr>
              <w:t>Kontaktorius 1P, 16A, 230V su vienu NA kontaktu</w:t>
            </w:r>
          </w:p>
        </w:tc>
        <w:tc>
          <w:tcPr>
            <w:tcW w:w="1276"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ind w:left="-108" w:right="-108"/>
              <w:jc w:val="center"/>
              <w:rPr>
                <w:rFonts w:ascii="Arial" w:hAnsi="Arial" w:cs="Arial"/>
                <w:sz w:val="20"/>
                <w:szCs w:val="20"/>
                <w:lang w:val="en-US" w:eastAsia="en-US"/>
              </w:rPr>
            </w:pPr>
            <w:r w:rsidRPr="00843117">
              <w:rPr>
                <w:rFonts w:ascii="Arial" w:hAnsi="Arial" w:cs="Arial"/>
                <w:sz w:val="20"/>
                <w:szCs w:val="20"/>
              </w:rPr>
              <w:t>TS-1.9.</w:t>
            </w:r>
          </w:p>
        </w:tc>
        <w:tc>
          <w:tcPr>
            <w:tcW w:w="1275"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jc w:val="center"/>
              <w:rPr>
                <w:rFonts w:ascii="Arial" w:hAnsi="Arial" w:cs="Arial"/>
                <w:noProof/>
                <w:sz w:val="20"/>
                <w:szCs w:val="20"/>
                <w:lang w:eastAsia="en-US"/>
              </w:rPr>
            </w:pPr>
            <w:r w:rsidRPr="00843117">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jc w:val="center"/>
              <w:rPr>
                <w:rFonts w:ascii="Arial" w:hAnsi="Arial" w:cs="Arial"/>
                <w:sz w:val="20"/>
                <w:szCs w:val="20"/>
                <w:lang w:val="en-US" w:eastAsia="en-US"/>
              </w:rPr>
            </w:pPr>
            <w:r w:rsidRPr="00843117">
              <w:rPr>
                <w:rFonts w:ascii="Arial" w:hAnsi="Arial" w:cs="Arial"/>
                <w:sz w:val="20"/>
                <w:szCs w:val="20"/>
              </w:rPr>
              <w:t>4</w:t>
            </w:r>
          </w:p>
        </w:tc>
        <w:tc>
          <w:tcPr>
            <w:tcW w:w="1275" w:type="dxa"/>
            <w:tcBorders>
              <w:top w:val="single" w:sz="4" w:space="0" w:color="auto"/>
              <w:left w:val="single" w:sz="4" w:space="0" w:color="auto"/>
              <w:bottom w:val="single" w:sz="4" w:space="0" w:color="auto"/>
              <w:right w:val="single" w:sz="4" w:space="0" w:color="auto"/>
            </w:tcBorders>
          </w:tcPr>
          <w:p w:rsidR="00CA49BD" w:rsidRPr="00843117" w:rsidRDefault="00CA49BD" w:rsidP="00CA49BD">
            <w:pPr>
              <w:rPr>
                <w:rFonts w:ascii="Arial" w:hAnsi="Arial" w:cs="Arial"/>
                <w:sz w:val="20"/>
                <w:szCs w:val="20"/>
                <w:lang w:val="en-US" w:eastAsia="en-US"/>
              </w:rPr>
            </w:pPr>
          </w:p>
        </w:tc>
      </w:tr>
      <w:tr w:rsidR="00CA49BD"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numPr>
                <w:ilvl w:val="0"/>
                <w:numId w:val="14"/>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rPr>
                <w:rStyle w:val="FontStyle14"/>
                <w:rFonts w:ascii="Arial" w:hAnsi="Arial" w:cs="Arial" w:hint="default"/>
                <w:sz w:val="20"/>
                <w:szCs w:val="20"/>
                <w:lang w:val="en-US" w:eastAsia="en-US"/>
              </w:rPr>
            </w:pPr>
            <w:r w:rsidRPr="00843117">
              <w:rPr>
                <w:rStyle w:val="FontStyle14"/>
                <w:rFonts w:ascii="Arial" w:hAnsi="Arial" w:cs="Arial" w:hint="default"/>
                <w:sz w:val="20"/>
                <w:szCs w:val="20"/>
              </w:rPr>
              <w:t>Laiko relė</w:t>
            </w:r>
          </w:p>
        </w:tc>
        <w:tc>
          <w:tcPr>
            <w:tcW w:w="1276"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ind w:left="-108" w:right="-108"/>
              <w:jc w:val="center"/>
              <w:rPr>
                <w:rFonts w:ascii="Arial" w:hAnsi="Arial" w:cs="Arial"/>
                <w:sz w:val="20"/>
                <w:szCs w:val="20"/>
                <w:lang w:val="en-US" w:eastAsia="en-US"/>
              </w:rPr>
            </w:pPr>
          </w:p>
        </w:tc>
        <w:tc>
          <w:tcPr>
            <w:tcW w:w="1275"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jc w:val="center"/>
              <w:rPr>
                <w:rFonts w:ascii="Arial" w:hAnsi="Arial" w:cs="Arial"/>
                <w:noProof/>
                <w:sz w:val="20"/>
                <w:szCs w:val="20"/>
                <w:lang w:eastAsia="en-US"/>
              </w:rPr>
            </w:pPr>
            <w:r w:rsidRPr="00843117">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jc w:val="center"/>
              <w:rPr>
                <w:rFonts w:ascii="Arial" w:hAnsi="Arial" w:cs="Arial"/>
                <w:sz w:val="20"/>
                <w:szCs w:val="20"/>
                <w:lang w:val="en-US" w:eastAsia="en-US"/>
              </w:rPr>
            </w:pPr>
            <w:r w:rsidRPr="00843117">
              <w:rPr>
                <w:rFonts w:ascii="Arial" w:hAnsi="Arial" w:cs="Arial"/>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CA49BD" w:rsidRPr="00843117" w:rsidRDefault="00CA49BD" w:rsidP="00CA49BD">
            <w:pPr>
              <w:rPr>
                <w:rFonts w:ascii="Arial" w:hAnsi="Arial" w:cs="Arial"/>
                <w:sz w:val="20"/>
                <w:szCs w:val="20"/>
                <w:lang w:val="en-US" w:eastAsia="en-US"/>
              </w:rPr>
            </w:pPr>
          </w:p>
        </w:tc>
      </w:tr>
      <w:tr w:rsidR="00637966"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637966" w:rsidRPr="00843117" w:rsidRDefault="00637966" w:rsidP="00CA49BD">
            <w:pPr>
              <w:numPr>
                <w:ilvl w:val="0"/>
                <w:numId w:val="14"/>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637966" w:rsidRPr="00843117" w:rsidRDefault="00637966" w:rsidP="00CA49BD">
            <w:pPr>
              <w:rPr>
                <w:rStyle w:val="FontStyle14"/>
                <w:rFonts w:ascii="Arial" w:hAnsi="Arial" w:cs="Arial" w:hint="default"/>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637966" w:rsidRPr="00843117" w:rsidRDefault="00637966" w:rsidP="00CA49BD">
            <w:pPr>
              <w:ind w:left="-108" w:right="-108"/>
              <w:jc w:val="center"/>
              <w:rPr>
                <w:rFonts w:ascii="Arial" w:hAnsi="Arial" w:cs="Arial"/>
                <w:sz w:val="20"/>
                <w:szCs w:val="20"/>
                <w:lang w:val="en-US" w:eastAsia="en-US"/>
              </w:rPr>
            </w:pPr>
          </w:p>
        </w:tc>
        <w:tc>
          <w:tcPr>
            <w:tcW w:w="1275" w:type="dxa"/>
            <w:tcBorders>
              <w:top w:val="single" w:sz="4" w:space="0" w:color="auto"/>
              <w:left w:val="single" w:sz="4" w:space="0" w:color="auto"/>
              <w:bottom w:val="single" w:sz="4" w:space="0" w:color="auto"/>
              <w:right w:val="single" w:sz="4" w:space="0" w:color="auto"/>
            </w:tcBorders>
            <w:vAlign w:val="center"/>
          </w:tcPr>
          <w:p w:rsidR="00637966" w:rsidRPr="00843117" w:rsidRDefault="00637966" w:rsidP="00CA49BD">
            <w:pPr>
              <w:jc w:val="center"/>
              <w:rPr>
                <w:rFonts w:ascii="Arial" w:hAnsi="Arial" w:cs="Arial"/>
                <w:noProof/>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637966" w:rsidRPr="00843117" w:rsidRDefault="00637966" w:rsidP="00CA49BD">
            <w:pPr>
              <w:jc w:val="center"/>
              <w:rPr>
                <w:rFonts w:ascii="Arial" w:hAnsi="Arial" w:cs="Arial"/>
                <w:sz w:val="20"/>
                <w:szCs w:val="20"/>
              </w:rPr>
            </w:pPr>
          </w:p>
        </w:tc>
        <w:tc>
          <w:tcPr>
            <w:tcW w:w="1275" w:type="dxa"/>
            <w:tcBorders>
              <w:top w:val="single" w:sz="4" w:space="0" w:color="auto"/>
              <w:left w:val="single" w:sz="4" w:space="0" w:color="auto"/>
              <w:bottom w:val="single" w:sz="4" w:space="0" w:color="auto"/>
              <w:right w:val="single" w:sz="4" w:space="0" w:color="auto"/>
            </w:tcBorders>
          </w:tcPr>
          <w:p w:rsidR="00637966" w:rsidRPr="00843117" w:rsidRDefault="00637966" w:rsidP="00CA49BD">
            <w:pPr>
              <w:rPr>
                <w:rFonts w:ascii="Arial" w:hAnsi="Arial" w:cs="Arial"/>
                <w:sz w:val="20"/>
                <w:szCs w:val="20"/>
                <w:lang w:val="en-US" w:eastAsia="en-US"/>
              </w:rPr>
            </w:pPr>
          </w:p>
        </w:tc>
      </w:tr>
      <w:tr w:rsidR="00CA49BD" w:rsidRPr="00843117" w:rsidTr="00C9459F">
        <w:trPr>
          <w:jc w:val="center"/>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CA49BD" w:rsidRPr="00843117" w:rsidRDefault="0071403F" w:rsidP="00CA49BD">
            <w:pPr>
              <w:jc w:val="center"/>
              <w:rPr>
                <w:rFonts w:ascii="Arial" w:hAnsi="Arial" w:cs="Arial"/>
                <w:sz w:val="20"/>
                <w:szCs w:val="20"/>
                <w:lang w:val="en-US" w:eastAsia="en-US"/>
              </w:rPr>
            </w:pPr>
            <w:r>
              <w:rPr>
                <w:rFonts w:ascii="Arial" w:hAnsi="Arial" w:cs="Arial"/>
                <w:b/>
                <w:noProof/>
                <w:sz w:val="20"/>
                <w:szCs w:val="20"/>
              </w:rPr>
              <w:t xml:space="preserve">4. </w:t>
            </w:r>
            <w:r w:rsidR="00CA49BD" w:rsidRPr="00843117">
              <w:rPr>
                <w:rFonts w:ascii="Arial" w:hAnsi="Arial" w:cs="Arial"/>
                <w:b/>
                <w:noProof/>
                <w:sz w:val="20"/>
                <w:szCs w:val="20"/>
              </w:rPr>
              <w:t>INSTALIACINIAI GAMINIAI</w:t>
            </w:r>
          </w:p>
        </w:tc>
      </w:tr>
      <w:tr w:rsidR="00CA49BD"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numPr>
                <w:ilvl w:val="0"/>
                <w:numId w:val="15"/>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CA49BD" w:rsidRPr="00843117" w:rsidRDefault="00AE6F8E" w:rsidP="00CA49BD">
            <w:pPr>
              <w:rPr>
                <w:rFonts w:ascii="Arial" w:hAnsi="Arial" w:cs="Arial"/>
                <w:sz w:val="20"/>
                <w:szCs w:val="20"/>
                <w:lang w:val="en-US" w:eastAsia="en-US"/>
              </w:rPr>
            </w:pPr>
            <w:r w:rsidRPr="00AE6F8E">
              <w:rPr>
                <w:rFonts w:ascii="Arial" w:hAnsi="Arial" w:cs="Arial"/>
                <w:sz w:val="20"/>
                <w:szCs w:val="20"/>
              </w:rPr>
              <w:t>Grindinė dėžutė 172x86mm dviems el. kišt. lizdams su dangčiu.</w:t>
            </w:r>
            <w:r w:rsidRPr="00AE6F8E">
              <w:rPr>
                <w:rFonts w:ascii="Arial" w:hAnsi="Arial" w:cs="Arial"/>
                <w:sz w:val="20"/>
                <w:szCs w:val="20"/>
              </w:rPr>
              <w:br/>
              <w:t>Gamintojas: Legrand, pavadinimas: ARTEOR/MOSAIC arba analogas</w:t>
            </w:r>
            <w:r>
              <w:t> </w:t>
            </w:r>
          </w:p>
        </w:tc>
        <w:tc>
          <w:tcPr>
            <w:tcW w:w="1276"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ind w:left="-108" w:right="-108"/>
              <w:jc w:val="center"/>
              <w:rPr>
                <w:rFonts w:ascii="Arial" w:hAnsi="Arial" w:cs="Arial"/>
                <w:sz w:val="20"/>
                <w:szCs w:val="20"/>
                <w:lang w:val="en-US" w:eastAsia="en-US"/>
              </w:rPr>
            </w:pPr>
            <w:r w:rsidRPr="00843117">
              <w:rPr>
                <w:rFonts w:ascii="Arial" w:hAnsi="Arial" w:cs="Arial"/>
                <w:sz w:val="20"/>
                <w:szCs w:val="20"/>
              </w:rPr>
              <w:t>TS-1.24.</w:t>
            </w:r>
          </w:p>
        </w:tc>
        <w:tc>
          <w:tcPr>
            <w:tcW w:w="1275"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jc w:val="center"/>
              <w:rPr>
                <w:rFonts w:ascii="Arial" w:hAnsi="Arial" w:cs="Arial"/>
                <w:noProof/>
                <w:sz w:val="20"/>
                <w:szCs w:val="20"/>
                <w:lang w:eastAsia="en-US"/>
              </w:rPr>
            </w:pPr>
            <w:r w:rsidRPr="00843117">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CA49BD" w:rsidRPr="00843117" w:rsidRDefault="00DF78E0" w:rsidP="00DF78E0">
            <w:pPr>
              <w:jc w:val="center"/>
              <w:rPr>
                <w:rFonts w:ascii="Arial" w:hAnsi="Arial" w:cs="Arial"/>
                <w:sz w:val="20"/>
                <w:szCs w:val="20"/>
                <w:lang w:val="en-US" w:eastAsia="en-US"/>
              </w:rPr>
            </w:pPr>
            <w:r>
              <w:rPr>
                <w:rFonts w:ascii="Arial" w:hAnsi="Arial" w:cs="Arial"/>
                <w:sz w:val="20"/>
                <w:szCs w:val="20"/>
              </w:rPr>
              <w:t>30</w:t>
            </w:r>
          </w:p>
        </w:tc>
        <w:tc>
          <w:tcPr>
            <w:tcW w:w="1275" w:type="dxa"/>
            <w:tcBorders>
              <w:top w:val="single" w:sz="4" w:space="0" w:color="auto"/>
              <w:left w:val="single" w:sz="4" w:space="0" w:color="auto"/>
              <w:bottom w:val="single" w:sz="4" w:space="0" w:color="auto"/>
              <w:right w:val="single" w:sz="4" w:space="0" w:color="auto"/>
            </w:tcBorders>
          </w:tcPr>
          <w:p w:rsidR="00CA49BD" w:rsidRPr="00843117" w:rsidRDefault="00CA49BD" w:rsidP="00CA49BD">
            <w:pPr>
              <w:rPr>
                <w:rFonts w:ascii="Arial" w:hAnsi="Arial" w:cs="Arial"/>
                <w:sz w:val="20"/>
                <w:szCs w:val="20"/>
                <w:lang w:val="en-US" w:eastAsia="en-US"/>
              </w:rPr>
            </w:pPr>
          </w:p>
        </w:tc>
      </w:tr>
      <w:tr w:rsidR="00CA49BD"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numPr>
                <w:ilvl w:val="0"/>
                <w:numId w:val="15"/>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AE6F8E" w:rsidRPr="00AE6F8E" w:rsidRDefault="00AE6F8E" w:rsidP="00AE6F8E">
            <w:pPr>
              <w:suppressAutoHyphens w:val="0"/>
              <w:rPr>
                <w:rFonts w:ascii="Arial" w:hAnsi="Arial" w:cs="Arial"/>
                <w:sz w:val="20"/>
                <w:szCs w:val="20"/>
              </w:rPr>
            </w:pPr>
            <w:r w:rsidRPr="00AE6F8E">
              <w:rPr>
                <w:rFonts w:ascii="Arial" w:hAnsi="Arial" w:cs="Arial"/>
                <w:sz w:val="20"/>
                <w:szCs w:val="20"/>
              </w:rPr>
              <w:t>a)</w:t>
            </w:r>
            <w:r>
              <w:rPr>
                <w:rFonts w:ascii="Arial" w:hAnsi="Arial" w:cs="Arial"/>
                <w:sz w:val="20"/>
                <w:szCs w:val="20"/>
              </w:rPr>
              <w:t xml:space="preserve"> </w:t>
            </w:r>
            <w:r w:rsidRPr="00AE6F8E">
              <w:rPr>
                <w:rFonts w:ascii="Arial" w:hAnsi="Arial" w:cs="Arial"/>
                <w:sz w:val="20"/>
                <w:szCs w:val="20"/>
              </w:rPr>
              <w:t>Grindinė dėžutė 172x86mm dviems el. kišt. lizdams su dangčiu.</w:t>
            </w:r>
          </w:p>
          <w:p w:rsidR="00AE6F8E" w:rsidRPr="00AE6F8E" w:rsidRDefault="00AE6F8E" w:rsidP="00AE6F8E">
            <w:pPr>
              <w:suppressAutoHyphens w:val="0"/>
              <w:rPr>
                <w:rFonts w:ascii="Arial" w:hAnsi="Arial" w:cs="Arial"/>
                <w:sz w:val="20"/>
                <w:szCs w:val="20"/>
              </w:rPr>
            </w:pPr>
            <w:r w:rsidRPr="00AE6F8E">
              <w:rPr>
                <w:rFonts w:ascii="Arial" w:hAnsi="Arial" w:cs="Arial"/>
                <w:sz w:val="20"/>
                <w:szCs w:val="20"/>
              </w:rPr>
              <w:lastRenderedPageBreak/>
              <w:t>Gamintojas: Legrand, pavadinimas: ARTEOR/MOSAIC arba analogas </w:t>
            </w:r>
          </w:p>
          <w:p w:rsidR="00AE6F8E" w:rsidRPr="00AE6F8E" w:rsidRDefault="00AE6F8E" w:rsidP="00AE6F8E">
            <w:pPr>
              <w:suppressAutoHyphens w:val="0"/>
              <w:rPr>
                <w:rFonts w:ascii="Arial" w:hAnsi="Arial" w:cs="Arial"/>
                <w:sz w:val="20"/>
                <w:szCs w:val="20"/>
              </w:rPr>
            </w:pPr>
            <w:r w:rsidRPr="00AE6F8E">
              <w:rPr>
                <w:rFonts w:ascii="Arial" w:hAnsi="Arial" w:cs="Arial"/>
                <w:sz w:val="20"/>
                <w:szCs w:val="20"/>
              </w:rPr>
              <w:t>Kiekis:74</w:t>
            </w:r>
          </w:p>
          <w:p w:rsidR="00CA49BD" w:rsidRPr="00843117" w:rsidRDefault="00CA49BD" w:rsidP="00AE6F8E">
            <w:pPr>
              <w:suppressAutoHyphens w:val="0"/>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ind w:left="-108" w:right="-108"/>
              <w:jc w:val="center"/>
              <w:rPr>
                <w:rFonts w:ascii="Arial" w:hAnsi="Arial" w:cs="Arial"/>
                <w:sz w:val="20"/>
                <w:szCs w:val="20"/>
                <w:lang w:val="en-US" w:eastAsia="en-US"/>
              </w:rPr>
            </w:pPr>
            <w:r w:rsidRPr="00843117">
              <w:rPr>
                <w:rFonts w:ascii="Arial" w:hAnsi="Arial" w:cs="Arial"/>
                <w:sz w:val="20"/>
                <w:szCs w:val="20"/>
              </w:rPr>
              <w:lastRenderedPageBreak/>
              <w:t>TS-1.24.</w:t>
            </w:r>
          </w:p>
        </w:tc>
        <w:tc>
          <w:tcPr>
            <w:tcW w:w="1275"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CA49BD">
            <w:pPr>
              <w:jc w:val="center"/>
              <w:rPr>
                <w:rFonts w:ascii="Arial" w:hAnsi="Arial" w:cs="Arial"/>
                <w:noProof/>
                <w:sz w:val="20"/>
                <w:szCs w:val="20"/>
                <w:lang w:eastAsia="en-US"/>
              </w:rPr>
            </w:pPr>
            <w:r w:rsidRPr="00843117">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CA49BD" w:rsidRPr="00843117" w:rsidRDefault="00CA49BD" w:rsidP="00DF78E0">
            <w:pPr>
              <w:jc w:val="center"/>
              <w:rPr>
                <w:rFonts w:ascii="Arial" w:hAnsi="Arial" w:cs="Arial"/>
                <w:sz w:val="20"/>
                <w:szCs w:val="20"/>
                <w:lang w:val="en-US" w:eastAsia="en-US"/>
              </w:rPr>
            </w:pPr>
            <w:r w:rsidRPr="00843117">
              <w:rPr>
                <w:rFonts w:ascii="Arial" w:hAnsi="Arial" w:cs="Arial"/>
                <w:sz w:val="20"/>
                <w:szCs w:val="20"/>
              </w:rPr>
              <w:t>7</w:t>
            </w:r>
            <w:r w:rsidR="00DF78E0">
              <w:rPr>
                <w:rFonts w:ascii="Arial" w:hAnsi="Arial" w:cs="Arial"/>
                <w:sz w:val="20"/>
                <w:szCs w:val="20"/>
              </w:rPr>
              <w:t>4</w:t>
            </w:r>
          </w:p>
        </w:tc>
        <w:tc>
          <w:tcPr>
            <w:tcW w:w="1275" w:type="dxa"/>
            <w:tcBorders>
              <w:top w:val="single" w:sz="4" w:space="0" w:color="auto"/>
              <w:left w:val="single" w:sz="4" w:space="0" w:color="auto"/>
              <w:bottom w:val="single" w:sz="4" w:space="0" w:color="auto"/>
              <w:right w:val="single" w:sz="4" w:space="0" w:color="auto"/>
            </w:tcBorders>
          </w:tcPr>
          <w:p w:rsidR="00CA49BD" w:rsidRPr="00843117" w:rsidRDefault="00CA49BD" w:rsidP="00CA49BD">
            <w:pPr>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5"/>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440D74" w:rsidRPr="00AE6F8E" w:rsidRDefault="00440D74" w:rsidP="00440D74">
            <w:pPr>
              <w:suppressAutoHyphens w:val="0"/>
              <w:rPr>
                <w:rFonts w:ascii="Arial" w:hAnsi="Arial" w:cs="Arial"/>
                <w:sz w:val="20"/>
                <w:szCs w:val="20"/>
              </w:rPr>
            </w:pPr>
            <w:r w:rsidRPr="00AE6F8E">
              <w:rPr>
                <w:rFonts w:ascii="Arial" w:hAnsi="Arial" w:cs="Arial"/>
                <w:sz w:val="20"/>
                <w:szCs w:val="20"/>
              </w:rPr>
              <w:t>b) Grindinė dėžutė 172x86mm vienam el. kišt. lizdui ir  dviems komp. lizdams su dangčiu.</w:t>
            </w:r>
          </w:p>
          <w:p w:rsidR="00440D74" w:rsidRPr="00AE6F8E" w:rsidRDefault="00440D74" w:rsidP="00440D74">
            <w:pPr>
              <w:suppressAutoHyphens w:val="0"/>
              <w:rPr>
                <w:rFonts w:ascii="Arial" w:hAnsi="Arial" w:cs="Arial"/>
                <w:sz w:val="20"/>
                <w:szCs w:val="20"/>
              </w:rPr>
            </w:pPr>
            <w:r w:rsidRPr="00AE6F8E">
              <w:rPr>
                <w:rFonts w:ascii="Arial" w:hAnsi="Arial" w:cs="Arial"/>
                <w:sz w:val="20"/>
                <w:szCs w:val="20"/>
              </w:rPr>
              <w:t>Gamintojas: Legrand, pavadinimas: ARTEOR/MOSAIC arba analogas </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ind w:left="-108" w:right="-108"/>
              <w:jc w:val="center"/>
              <w:rPr>
                <w:rFonts w:ascii="Arial" w:hAnsi="Arial" w:cs="Arial"/>
                <w:sz w:val="20"/>
                <w:szCs w:val="20"/>
                <w:lang w:val="en-US" w:eastAsia="en-US"/>
              </w:rPr>
            </w:pPr>
            <w:r w:rsidRPr="00843117">
              <w:rPr>
                <w:rFonts w:ascii="Arial" w:hAnsi="Arial" w:cs="Arial"/>
                <w:sz w:val="20"/>
                <w:szCs w:val="20"/>
              </w:rPr>
              <w:t>TS-1.24.</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noProof/>
                <w:sz w:val="20"/>
                <w:szCs w:val="20"/>
                <w:lang w:eastAsia="en-US"/>
              </w:rPr>
            </w:pPr>
            <w:r w:rsidRPr="00843117">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sz w:val="20"/>
                <w:szCs w:val="20"/>
                <w:lang w:val="en-US" w:eastAsia="en-US"/>
              </w:rPr>
            </w:pPr>
            <w:r w:rsidRPr="00843117">
              <w:rPr>
                <w:rFonts w:ascii="Arial" w:hAnsi="Arial" w:cs="Arial"/>
                <w:sz w:val="20"/>
                <w:szCs w:val="20"/>
              </w:rPr>
              <w:t>7</w:t>
            </w:r>
            <w:r>
              <w:rPr>
                <w:rFonts w:ascii="Arial" w:hAnsi="Arial" w:cs="Arial"/>
                <w:sz w:val="20"/>
                <w:szCs w:val="20"/>
              </w:rPr>
              <w:t>4</w:t>
            </w:r>
          </w:p>
        </w:tc>
        <w:tc>
          <w:tcPr>
            <w:tcW w:w="1275" w:type="dxa"/>
            <w:tcBorders>
              <w:top w:val="single" w:sz="4" w:space="0" w:color="auto"/>
              <w:left w:val="single" w:sz="4" w:space="0" w:color="auto"/>
              <w:bottom w:val="single" w:sz="4" w:space="0" w:color="auto"/>
              <w:right w:val="single" w:sz="4" w:space="0" w:color="auto"/>
            </w:tcBorders>
          </w:tcPr>
          <w:p w:rsidR="00440D74" w:rsidRPr="00843117" w:rsidRDefault="00440D74" w:rsidP="00440D74">
            <w:pPr>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5"/>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rPr>
                <w:rFonts w:ascii="Arial" w:hAnsi="Arial" w:cs="Arial"/>
                <w:sz w:val="20"/>
                <w:szCs w:val="20"/>
              </w:rPr>
            </w:pPr>
            <w:r w:rsidRPr="00843117">
              <w:rPr>
                <w:rFonts w:ascii="Arial" w:hAnsi="Arial" w:cs="Arial"/>
                <w:sz w:val="20"/>
                <w:szCs w:val="20"/>
              </w:rPr>
              <w:t>Kištukinis lizdas 16A, 230V IP44</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ind w:left="-108" w:right="-108"/>
              <w:jc w:val="center"/>
              <w:rPr>
                <w:rFonts w:ascii="Arial" w:hAnsi="Arial" w:cs="Arial"/>
                <w:sz w:val="20"/>
                <w:szCs w:val="20"/>
                <w:lang w:val="en-US" w:eastAsia="en-US"/>
              </w:rPr>
            </w:pPr>
            <w:r w:rsidRPr="00843117">
              <w:rPr>
                <w:rFonts w:ascii="Arial" w:hAnsi="Arial" w:cs="Arial"/>
                <w:sz w:val="20"/>
                <w:szCs w:val="20"/>
              </w:rPr>
              <w:t>TS-1.11.</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noProof/>
                <w:sz w:val="20"/>
                <w:szCs w:val="20"/>
                <w:lang w:eastAsia="en-US"/>
              </w:rPr>
            </w:pPr>
            <w:r w:rsidRPr="00843117">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sz w:val="20"/>
                <w:szCs w:val="20"/>
                <w:lang w:val="en-US" w:eastAsia="en-US"/>
              </w:rPr>
            </w:pPr>
            <w:r>
              <w:rPr>
                <w:rFonts w:ascii="Arial" w:hAnsi="Arial" w:cs="Arial"/>
                <w:sz w:val="20"/>
                <w:szCs w:val="20"/>
              </w:rPr>
              <w:t>95</w:t>
            </w:r>
          </w:p>
        </w:tc>
        <w:tc>
          <w:tcPr>
            <w:tcW w:w="1275" w:type="dxa"/>
            <w:tcBorders>
              <w:top w:val="single" w:sz="4" w:space="0" w:color="auto"/>
              <w:left w:val="single" w:sz="4" w:space="0" w:color="auto"/>
              <w:bottom w:val="single" w:sz="4" w:space="0" w:color="auto"/>
              <w:right w:val="single" w:sz="4" w:space="0" w:color="auto"/>
            </w:tcBorders>
          </w:tcPr>
          <w:p w:rsidR="00440D74" w:rsidRPr="00843117" w:rsidRDefault="00440D74" w:rsidP="00440D74">
            <w:pPr>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5"/>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rPr>
                <w:rFonts w:ascii="Arial" w:hAnsi="Arial" w:cs="Arial"/>
                <w:sz w:val="20"/>
                <w:szCs w:val="20"/>
                <w:lang w:val="en-US" w:eastAsia="en-US"/>
              </w:rPr>
            </w:pPr>
            <w:r w:rsidRPr="00843117">
              <w:rPr>
                <w:rFonts w:ascii="Arial" w:hAnsi="Arial" w:cs="Arial"/>
                <w:sz w:val="20"/>
                <w:szCs w:val="20"/>
              </w:rPr>
              <w:t>Dvigubas kištukinis lizdas 16A, 230V kartu su interneto kištukiniu lizdu</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ind w:left="-108" w:right="-108"/>
              <w:jc w:val="center"/>
              <w:rPr>
                <w:rFonts w:ascii="Arial" w:hAnsi="Arial" w:cs="Arial"/>
                <w:sz w:val="20"/>
                <w:szCs w:val="20"/>
                <w:lang w:val="en-US" w:eastAsia="en-US"/>
              </w:rPr>
            </w:pPr>
            <w:r w:rsidRPr="00843117">
              <w:rPr>
                <w:rFonts w:ascii="Arial" w:hAnsi="Arial" w:cs="Arial"/>
                <w:sz w:val="20"/>
                <w:szCs w:val="20"/>
              </w:rPr>
              <w:t>TS-1.11.</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noProof/>
                <w:sz w:val="20"/>
                <w:szCs w:val="20"/>
                <w:lang w:eastAsia="en-US"/>
              </w:rPr>
            </w:pPr>
            <w:r w:rsidRPr="00843117">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sz w:val="20"/>
                <w:szCs w:val="20"/>
                <w:lang w:val="en-US" w:eastAsia="en-US"/>
              </w:rPr>
            </w:pPr>
            <w:r>
              <w:rPr>
                <w:rFonts w:ascii="Arial" w:hAnsi="Arial" w:cs="Arial"/>
                <w:sz w:val="20"/>
                <w:szCs w:val="20"/>
              </w:rPr>
              <w:t>20</w:t>
            </w:r>
          </w:p>
        </w:tc>
        <w:tc>
          <w:tcPr>
            <w:tcW w:w="1275" w:type="dxa"/>
            <w:tcBorders>
              <w:top w:val="single" w:sz="4" w:space="0" w:color="auto"/>
              <w:left w:val="single" w:sz="4" w:space="0" w:color="auto"/>
              <w:bottom w:val="single" w:sz="4" w:space="0" w:color="auto"/>
              <w:right w:val="single" w:sz="4" w:space="0" w:color="auto"/>
            </w:tcBorders>
          </w:tcPr>
          <w:p w:rsidR="00440D74" w:rsidRPr="00843117" w:rsidRDefault="00440D74" w:rsidP="00440D74">
            <w:pPr>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5"/>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rPr>
                <w:rFonts w:ascii="Arial" w:hAnsi="Arial" w:cs="Arial"/>
                <w:sz w:val="20"/>
                <w:szCs w:val="20"/>
                <w:lang w:val="en-US" w:eastAsia="en-US"/>
              </w:rPr>
            </w:pPr>
            <w:r w:rsidRPr="00843117">
              <w:rPr>
                <w:rFonts w:ascii="Arial" w:hAnsi="Arial" w:cs="Arial"/>
                <w:sz w:val="20"/>
                <w:szCs w:val="20"/>
              </w:rPr>
              <w:t xml:space="preserve">Kištukinis lizdas 16A, 230V </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ind w:left="-108" w:right="-108"/>
              <w:jc w:val="center"/>
              <w:rPr>
                <w:rFonts w:ascii="Arial" w:hAnsi="Arial" w:cs="Arial"/>
                <w:sz w:val="20"/>
                <w:szCs w:val="20"/>
                <w:lang w:val="en-US" w:eastAsia="en-US"/>
              </w:rPr>
            </w:pPr>
            <w:r w:rsidRPr="00843117">
              <w:rPr>
                <w:rFonts w:ascii="Arial" w:hAnsi="Arial" w:cs="Arial"/>
                <w:sz w:val="20"/>
                <w:szCs w:val="20"/>
              </w:rPr>
              <w:t>TS-1.11.</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noProof/>
                <w:sz w:val="20"/>
                <w:szCs w:val="20"/>
                <w:lang w:eastAsia="en-US"/>
              </w:rPr>
            </w:pPr>
            <w:r w:rsidRPr="00843117">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sz w:val="20"/>
                <w:szCs w:val="20"/>
                <w:lang w:val="en-US" w:eastAsia="en-US"/>
              </w:rPr>
            </w:pPr>
            <w:r w:rsidRPr="00843117">
              <w:rPr>
                <w:rFonts w:ascii="Arial" w:hAnsi="Arial" w:cs="Arial"/>
                <w:sz w:val="20"/>
                <w:szCs w:val="20"/>
              </w:rPr>
              <w:t>4</w:t>
            </w:r>
            <w:r>
              <w:rPr>
                <w:rFonts w:ascii="Arial" w:hAnsi="Arial" w:cs="Arial"/>
                <w:sz w:val="20"/>
                <w:szCs w:val="20"/>
              </w:rPr>
              <w:t>4</w:t>
            </w:r>
          </w:p>
        </w:tc>
        <w:tc>
          <w:tcPr>
            <w:tcW w:w="1275" w:type="dxa"/>
            <w:tcBorders>
              <w:top w:val="single" w:sz="4" w:space="0" w:color="auto"/>
              <w:left w:val="single" w:sz="4" w:space="0" w:color="auto"/>
              <w:bottom w:val="single" w:sz="4" w:space="0" w:color="auto"/>
              <w:right w:val="single" w:sz="4" w:space="0" w:color="auto"/>
            </w:tcBorders>
          </w:tcPr>
          <w:p w:rsidR="00440D74" w:rsidRPr="00843117" w:rsidRDefault="00440D74" w:rsidP="00440D74">
            <w:pPr>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5"/>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rPr>
                <w:rFonts w:ascii="Arial" w:hAnsi="Arial" w:cs="Arial"/>
                <w:sz w:val="20"/>
                <w:szCs w:val="20"/>
              </w:rPr>
            </w:pPr>
            <w:r w:rsidRPr="00843117">
              <w:rPr>
                <w:rFonts w:ascii="Arial" w:hAnsi="Arial" w:cs="Arial"/>
                <w:sz w:val="20"/>
                <w:szCs w:val="20"/>
              </w:rPr>
              <w:t xml:space="preserve">Kištukinis lizdas 16A, 400V </w:t>
            </w:r>
          </w:p>
          <w:p w:rsidR="00440D74" w:rsidRPr="00843117" w:rsidRDefault="00440D74" w:rsidP="00440D74">
            <w:pPr>
              <w:rPr>
                <w:rFonts w:ascii="Arial" w:hAnsi="Arial" w:cs="Arial"/>
                <w:sz w:val="20"/>
                <w:szCs w:val="20"/>
                <w:lang w:val="en-US" w:eastAsia="en-US"/>
              </w:rPr>
            </w:pPr>
            <w:r w:rsidRPr="00843117">
              <w:rPr>
                <w:rFonts w:ascii="Arial" w:hAnsi="Arial" w:cs="Arial"/>
                <w:sz w:val="20"/>
                <w:szCs w:val="20"/>
              </w:rPr>
              <w:t>IP44, paviršiniam montavimui</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ind w:left="-108" w:right="-108"/>
              <w:jc w:val="center"/>
              <w:rPr>
                <w:rFonts w:ascii="Arial" w:hAnsi="Arial" w:cs="Arial"/>
                <w:sz w:val="20"/>
                <w:szCs w:val="20"/>
                <w:lang w:val="en-US" w:eastAsia="en-US"/>
              </w:rPr>
            </w:pPr>
            <w:r w:rsidRPr="00843117">
              <w:rPr>
                <w:rFonts w:ascii="Arial" w:hAnsi="Arial" w:cs="Arial"/>
                <w:sz w:val="20"/>
                <w:szCs w:val="20"/>
              </w:rPr>
              <w:t>TS-1.11.</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noProof/>
                <w:sz w:val="20"/>
                <w:szCs w:val="20"/>
                <w:lang w:eastAsia="en-US"/>
              </w:rPr>
            </w:pPr>
            <w:r w:rsidRPr="00843117">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sz w:val="20"/>
                <w:szCs w:val="20"/>
                <w:lang w:val="en-US" w:eastAsia="en-US"/>
              </w:rPr>
            </w:pPr>
            <w:r w:rsidRPr="00843117">
              <w:rPr>
                <w:rFonts w:ascii="Arial" w:hAnsi="Arial" w:cs="Arial"/>
                <w:sz w:val="20"/>
                <w:szCs w:val="20"/>
              </w:rPr>
              <w:t>1</w:t>
            </w:r>
            <w:r>
              <w:rPr>
                <w:rFonts w:ascii="Arial" w:hAnsi="Arial" w:cs="Arial"/>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440D74" w:rsidRPr="00843117" w:rsidRDefault="00440D74" w:rsidP="00440D74">
            <w:pPr>
              <w:rPr>
                <w:rFonts w:ascii="Arial" w:hAnsi="Arial" w:cs="Arial"/>
                <w:sz w:val="20"/>
                <w:szCs w:val="20"/>
                <w:lang w:val="en-US" w:eastAsia="en-US"/>
              </w:rPr>
            </w:pPr>
          </w:p>
        </w:tc>
      </w:tr>
      <w:tr w:rsidR="00440D74" w:rsidRPr="00843117" w:rsidTr="00C9459F">
        <w:trPr>
          <w:jc w:val="center"/>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jc w:val="center"/>
              <w:rPr>
                <w:rFonts w:ascii="Arial" w:hAnsi="Arial" w:cs="Arial"/>
                <w:b/>
                <w:sz w:val="20"/>
                <w:szCs w:val="20"/>
                <w:lang w:eastAsia="en-US"/>
              </w:rPr>
            </w:pPr>
            <w:r>
              <w:rPr>
                <w:rFonts w:ascii="Arial" w:hAnsi="Arial" w:cs="Arial"/>
                <w:b/>
                <w:sz w:val="20"/>
                <w:szCs w:val="20"/>
              </w:rPr>
              <w:t xml:space="preserve">5. </w:t>
            </w:r>
            <w:r w:rsidRPr="00843117">
              <w:rPr>
                <w:rFonts w:ascii="Arial" w:hAnsi="Arial" w:cs="Arial"/>
                <w:b/>
                <w:sz w:val="20"/>
                <w:szCs w:val="20"/>
              </w:rPr>
              <w:t>ŠVIESTUVAI</w:t>
            </w: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6"/>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hideMark/>
          </w:tcPr>
          <w:p w:rsidR="00440D74" w:rsidRPr="00090978" w:rsidRDefault="00440D74" w:rsidP="00440D74">
            <w:pPr>
              <w:rPr>
                <w:rFonts w:ascii="Arial" w:hAnsi="Arial" w:cs="Arial"/>
                <w:sz w:val="20"/>
                <w:szCs w:val="20"/>
                <w:lang w:val="en-US" w:eastAsia="en-US"/>
              </w:rPr>
            </w:pPr>
            <w:r w:rsidRPr="00090978">
              <w:rPr>
                <w:rFonts w:ascii="Arial" w:hAnsi="Arial" w:cs="Arial"/>
                <w:sz w:val="20"/>
                <w:szCs w:val="20"/>
                <w:lang w:eastAsia="en-US"/>
              </w:rPr>
              <w:t>Evakuacinis šviestuvas  LED. EKA-3</w:t>
            </w:r>
          </w:p>
        </w:tc>
        <w:tc>
          <w:tcPr>
            <w:tcW w:w="1276" w:type="dxa"/>
            <w:tcBorders>
              <w:top w:val="single" w:sz="4" w:space="0" w:color="auto"/>
              <w:left w:val="single" w:sz="4" w:space="0" w:color="auto"/>
              <w:bottom w:val="single" w:sz="4" w:space="0" w:color="auto"/>
              <w:right w:val="single" w:sz="4" w:space="0" w:color="auto"/>
            </w:tcBorders>
            <w:vAlign w:val="center"/>
            <w:hideMark/>
          </w:tcPr>
          <w:p w:rsidR="00440D74" w:rsidRPr="00090978" w:rsidRDefault="00440D74" w:rsidP="00440D74">
            <w:pPr>
              <w:ind w:left="-108" w:right="-108"/>
              <w:jc w:val="center"/>
              <w:rPr>
                <w:rFonts w:ascii="Arial" w:hAnsi="Arial" w:cs="Arial"/>
                <w:sz w:val="20"/>
                <w:szCs w:val="20"/>
                <w:lang w:val="en-US" w:eastAsia="en-US"/>
              </w:rPr>
            </w:pPr>
            <w:r w:rsidRPr="00090978">
              <w:rPr>
                <w:rFonts w:ascii="Arial" w:hAnsi="Arial" w:cs="Arial"/>
                <w:sz w:val="20"/>
                <w:szCs w:val="20"/>
              </w:rPr>
              <w:t>TS-1.14.</w:t>
            </w:r>
          </w:p>
        </w:tc>
        <w:tc>
          <w:tcPr>
            <w:tcW w:w="1275" w:type="dxa"/>
            <w:tcBorders>
              <w:top w:val="single" w:sz="4" w:space="0" w:color="auto"/>
              <w:left w:val="single" w:sz="4" w:space="0" w:color="auto"/>
              <w:bottom w:val="single" w:sz="4" w:space="0" w:color="auto"/>
              <w:right w:val="single" w:sz="4" w:space="0" w:color="auto"/>
            </w:tcBorders>
            <w:vAlign w:val="center"/>
            <w:hideMark/>
          </w:tcPr>
          <w:p w:rsidR="00440D74" w:rsidRPr="00090978" w:rsidRDefault="00440D74" w:rsidP="00440D74">
            <w:pPr>
              <w:jc w:val="center"/>
              <w:rPr>
                <w:rFonts w:ascii="Arial" w:hAnsi="Arial" w:cs="Arial"/>
                <w:noProof/>
                <w:sz w:val="20"/>
                <w:szCs w:val="20"/>
                <w:lang w:eastAsia="en-US"/>
              </w:rPr>
            </w:pPr>
            <w:r w:rsidRPr="00090978">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hideMark/>
          </w:tcPr>
          <w:p w:rsidR="00440D74" w:rsidRPr="00090978" w:rsidRDefault="00440D74" w:rsidP="00440D74">
            <w:pPr>
              <w:jc w:val="center"/>
              <w:rPr>
                <w:rFonts w:ascii="Arial" w:hAnsi="Arial" w:cs="Arial"/>
                <w:sz w:val="20"/>
                <w:szCs w:val="20"/>
                <w:lang w:val="en-US" w:eastAsia="en-US"/>
              </w:rPr>
            </w:pPr>
            <w:r w:rsidRPr="00090978">
              <w:rPr>
                <w:rFonts w:ascii="Arial" w:hAnsi="Arial" w:cs="Arial"/>
                <w:sz w:val="20"/>
                <w:szCs w:val="20"/>
              </w:rPr>
              <w:t>3</w:t>
            </w:r>
            <w:r>
              <w:rPr>
                <w:rFonts w:ascii="Arial" w:hAnsi="Arial" w:cs="Arial"/>
                <w:sz w:val="20"/>
                <w:szCs w:val="20"/>
              </w:rPr>
              <w:t>0</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6"/>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rPr>
                <w:rFonts w:ascii="Arial" w:hAnsi="Arial" w:cs="Arial"/>
                <w:sz w:val="20"/>
                <w:szCs w:val="20"/>
              </w:rPr>
            </w:pPr>
            <w:r w:rsidRPr="00090978">
              <w:rPr>
                <w:rFonts w:ascii="Arial" w:hAnsi="Arial" w:cs="Arial"/>
                <w:sz w:val="20"/>
                <w:szCs w:val="20"/>
                <w:lang w:eastAsia="en-US"/>
              </w:rPr>
              <w:t>Avarinis Šviestuvas su LED lempute, montuojamas į apšvietimo bėgelį EKA-1</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ind w:left="-108" w:right="-108"/>
              <w:jc w:val="center"/>
              <w:rPr>
                <w:rFonts w:ascii="Arial" w:hAnsi="Arial" w:cs="Arial"/>
                <w:sz w:val="20"/>
                <w:szCs w:val="20"/>
                <w:lang w:val="en-US" w:eastAsia="en-US"/>
              </w:rPr>
            </w:pPr>
            <w:r w:rsidRPr="00090978">
              <w:rPr>
                <w:rFonts w:ascii="Arial" w:hAnsi="Arial" w:cs="Arial"/>
                <w:sz w:val="20"/>
                <w:szCs w:val="20"/>
              </w:rPr>
              <w:t>TS-1.14.</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noProof/>
                <w:sz w:val="20"/>
                <w:szCs w:val="20"/>
                <w:lang w:eastAsia="en-US"/>
              </w:rPr>
            </w:pPr>
            <w:r w:rsidRPr="00090978">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sz w:val="20"/>
                <w:szCs w:val="20"/>
                <w:lang w:val="en-US" w:eastAsia="en-US"/>
              </w:rPr>
            </w:pPr>
            <w:r w:rsidRPr="00090978">
              <w:rPr>
                <w:rFonts w:ascii="Arial" w:hAnsi="Arial" w:cs="Arial"/>
                <w:sz w:val="20"/>
                <w:szCs w:val="20"/>
              </w:rPr>
              <w:t>139</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6"/>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rPr>
                <w:rFonts w:ascii="Arial" w:hAnsi="Arial" w:cs="Arial"/>
                <w:sz w:val="20"/>
                <w:szCs w:val="20"/>
              </w:rPr>
            </w:pPr>
            <w:r w:rsidRPr="00090978">
              <w:rPr>
                <w:rFonts w:ascii="Arial" w:hAnsi="Arial" w:cs="Arial"/>
                <w:sz w:val="20"/>
                <w:szCs w:val="20"/>
                <w:lang w:eastAsia="en-US"/>
              </w:rPr>
              <w:t xml:space="preserve">Avarinis Šviestuvas su LED lempute, montuojamas į </w:t>
            </w:r>
            <w:r>
              <w:rPr>
                <w:rFonts w:ascii="Arial" w:hAnsi="Arial" w:cs="Arial"/>
                <w:sz w:val="20"/>
                <w:szCs w:val="20"/>
                <w:lang w:eastAsia="en-US"/>
              </w:rPr>
              <w:t>lubas.</w:t>
            </w:r>
            <w:r w:rsidRPr="00090978">
              <w:rPr>
                <w:rFonts w:ascii="Arial" w:hAnsi="Arial" w:cs="Arial"/>
                <w:sz w:val="20"/>
                <w:szCs w:val="20"/>
                <w:lang w:eastAsia="en-US"/>
              </w:rPr>
              <w:t xml:space="preserve"> EKA-2</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ind w:left="-108" w:right="-108"/>
              <w:jc w:val="center"/>
              <w:rPr>
                <w:rFonts w:ascii="Arial" w:hAnsi="Arial" w:cs="Arial"/>
                <w:sz w:val="20"/>
                <w:szCs w:val="20"/>
                <w:lang w:val="en-US" w:eastAsia="en-US"/>
              </w:rPr>
            </w:pPr>
            <w:r w:rsidRPr="00090978">
              <w:rPr>
                <w:rFonts w:ascii="Arial" w:hAnsi="Arial" w:cs="Arial"/>
                <w:sz w:val="20"/>
                <w:szCs w:val="20"/>
              </w:rPr>
              <w:t>TS-1.14.</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noProof/>
                <w:sz w:val="20"/>
                <w:szCs w:val="20"/>
                <w:lang w:eastAsia="en-US"/>
              </w:rPr>
            </w:pPr>
            <w:r w:rsidRPr="00090978">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sz w:val="20"/>
                <w:szCs w:val="20"/>
                <w:lang w:val="en-US" w:eastAsia="en-US"/>
              </w:rPr>
            </w:pPr>
            <w:r w:rsidRPr="00090978">
              <w:rPr>
                <w:rFonts w:ascii="Arial" w:hAnsi="Arial" w:cs="Arial"/>
                <w:sz w:val="20"/>
                <w:szCs w:val="20"/>
              </w:rPr>
              <w:t>7</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6"/>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rPr>
                <w:rFonts w:ascii="Arial" w:hAnsi="Arial" w:cs="Arial"/>
                <w:sz w:val="20"/>
                <w:szCs w:val="20"/>
              </w:rPr>
            </w:pPr>
            <w:r w:rsidRPr="00090978">
              <w:rPr>
                <w:rFonts w:ascii="Arial" w:hAnsi="Arial" w:cs="Arial"/>
                <w:sz w:val="20"/>
                <w:szCs w:val="20"/>
                <w:lang w:eastAsia="en-US"/>
              </w:rPr>
              <w:t>Šviestuvų tvirtinimo ir maitinimo bėgelių sistema BS-1</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ind w:left="-108" w:right="-108"/>
              <w:jc w:val="center"/>
              <w:rPr>
                <w:rFonts w:ascii="Arial" w:hAnsi="Arial" w:cs="Arial"/>
                <w:sz w:val="20"/>
                <w:szCs w:val="20"/>
                <w:lang w:val="en-US" w:eastAsia="en-US"/>
              </w:rPr>
            </w:pPr>
            <w:r w:rsidRPr="00090978">
              <w:rPr>
                <w:rFonts w:ascii="Arial" w:hAnsi="Arial" w:cs="Arial"/>
                <w:sz w:val="20"/>
                <w:szCs w:val="20"/>
              </w:rPr>
              <w:t>TS-1.14.</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noProof/>
                <w:sz w:val="20"/>
                <w:szCs w:val="20"/>
                <w:lang w:eastAsia="en-US"/>
              </w:rPr>
            </w:pPr>
            <w:r w:rsidRPr="00090978">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sz w:val="20"/>
                <w:szCs w:val="20"/>
                <w:lang w:val="en-US" w:eastAsia="en-US"/>
              </w:rPr>
            </w:pPr>
            <w:r w:rsidRPr="00090978">
              <w:rPr>
                <w:rFonts w:ascii="Arial" w:hAnsi="Arial" w:cs="Arial"/>
                <w:sz w:val="20"/>
                <w:szCs w:val="20"/>
              </w:rPr>
              <w:t>1130</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6"/>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Arial" w:hAnsi="Arial" w:cs="Arial"/>
                <w:sz w:val="20"/>
                <w:szCs w:val="20"/>
                <w:lang w:eastAsia="en-US"/>
              </w:rPr>
            </w:pPr>
            <w:r w:rsidRPr="00090978">
              <w:rPr>
                <w:rFonts w:ascii="Arial" w:hAnsi="Arial" w:cs="Arial"/>
                <w:sz w:val="20"/>
                <w:szCs w:val="20"/>
                <w:lang w:eastAsia="en-US"/>
              </w:rPr>
              <w:t>Ekspozicinio apšvietimo prožektorius VS-1.1</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ind w:left="-108" w:right="-108"/>
              <w:jc w:val="center"/>
              <w:rPr>
                <w:rFonts w:ascii="Arial" w:hAnsi="Arial" w:cs="Arial"/>
                <w:sz w:val="20"/>
                <w:szCs w:val="20"/>
                <w:lang w:val="en-US" w:eastAsia="en-US"/>
              </w:rPr>
            </w:pPr>
            <w:r w:rsidRPr="00090978">
              <w:rPr>
                <w:rFonts w:ascii="Arial" w:hAnsi="Arial" w:cs="Arial"/>
                <w:sz w:val="20"/>
                <w:szCs w:val="20"/>
              </w:rPr>
              <w:t>TS-1.14.</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noProof/>
                <w:sz w:val="20"/>
                <w:szCs w:val="20"/>
                <w:lang w:eastAsia="en-US"/>
              </w:rPr>
            </w:pPr>
            <w:r w:rsidRPr="00090978">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sz w:val="20"/>
                <w:szCs w:val="20"/>
                <w:lang w:val="en-US" w:eastAsia="en-US"/>
              </w:rPr>
            </w:pPr>
            <w:r w:rsidRPr="00090978">
              <w:rPr>
                <w:rFonts w:ascii="Arial" w:hAnsi="Arial" w:cs="Arial"/>
                <w:sz w:val="20"/>
                <w:szCs w:val="20"/>
              </w:rPr>
              <w:t>300</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6"/>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rPr>
                <w:rFonts w:ascii="Arial" w:hAnsi="Arial" w:cs="Arial"/>
                <w:sz w:val="20"/>
                <w:szCs w:val="20"/>
                <w:lang w:eastAsia="en-US"/>
              </w:rPr>
            </w:pPr>
            <w:r>
              <w:rPr>
                <w:rFonts w:ascii="Arial" w:hAnsi="Arial" w:cs="Arial"/>
                <w:sz w:val="20"/>
                <w:szCs w:val="20"/>
                <w:lang w:eastAsia="en-US"/>
              </w:rPr>
              <w:t>Paviršinio montavimo p</w:t>
            </w:r>
            <w:r w:rsidRPr="00090978">
              <w:rPr>
                <w:rFonts w:ascii="Arial" w:hAnsi="Arial" w:cs="Arial"/>
                <w:sz w:val="20"/>
                <w:szCs w:val="20"/>
                <w:lang w:eastAsia="en-US"/>
              </w:rPr>
              <w:t>rožektoriai, montuojami rūsyje. VS-4</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ind w:left="-108" w:right="-108"/>
              <w:jc w:val="center"/>
              <w:rPr>
                <w:rFonts w:ascii="Arial" w:hAnsi="Arial" w:cs="Arial"/>
                <w:sz w:val="20"/>
                <w:szCs w:val="20"/>
                <w:lang w:val="en-US" w:eastAsia="en-US"/>
              </w:rPr>
            </w:pPr>
            <w:r w:rsidRPr="00090978">
              <w:rPr>
                <w:rFonts w:ascii="Arial" w:hAnsi="Arial" w:cs="Arial"/>
                <w:sz w:val="20"/>
                <w:szCs w:val="20"/>
              </w:rPr>
              <w:t>TS-1.14.</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noProof/>
                <w:sz w:val="20"/>
                <w:szCs w:val="20"/>
                <w:lang w:eastAsia="en-US"/>
              </w:rPr>
            </w:pPr>
            <w:r w:rsidRPr="00090978">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sz w:val="20"/>
                <w:szCs w:val="20"/>
                <w:lang w:val="en-US" w:eastAsia="en-US"/>
              </w:rPr>
            </w:pPr>
            <w:r w:rsidRPr="00090978">
              <w:rPr>
                <w:rFonts w:ascii="Arial" w:hAnsi="Arial" w:cs="Arial"/>
                <w:sz w:val="20"/>
                <w:szCs w:val="20"/>
              </w:rPr>
              <w:t>4</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6"/>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rPr>
                <w:rFonts w:ascii="Arial" w:hAnsi="Arial" w:cs="Arial"/>
                <w:sz w:val="20"/>
                <w:szCs w:val="20"/>
                <w:lang w:eastAsia="en-US"/>
              </w:rPr>
            </w:pPr>
            <w:r w:rsidRPr="00090978">
              <w:rPr>
                <w:rFonts w:ascii="Arial" w:hAnsi="Arial" w:cs="Arial"/>
                <w:sz w:val="20"/>
                <w:szCs w:val="20"/>
                <w:lang w:eastAsia="en-US"/>
              </w:rPr>
              <w:t>Šviestuvų valdiklis kiekvienam prožektoriui ir linijiniams šviestuvams, integruojamas į apšvietimo bėgelį</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ind w:left="-108" w:right="-108"/>
              <w:jc w:val="center"/>
              <w:rPr>
                <w:rFonts w:ascii="Arial" w:hAnsi="Arial" w:cs="Arial"/>
                <w:sz w:val="20"/>
                <w:szCs w:val="20"/>
                <w:lang w:val="en-US" w:eastAsia="en-US"/>
              </w:rPr>
            </w:pPr>
            <w:r w:rsidRPr="00090978">
              <w:rPr>
                <w:rFonts w:ascii="Arial" w:hAnsi="Arial" w:cs="Arial"/>
                <w:sz w:val="20"/>
                <w:szCs w:val="20"/>
              </w:rPr>
              <w:t>TS-1.14.</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noProof/>
                <w:sz w:val="20"/>
                <w:szCs w:val="20"/>
                <w:lang w:eastAsia="en-US"/>
              </w:rPr>
            </w:pPr>
            <w:r w:rsidRPr="00090978">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sz w:val="20"/>
                <w:szCs w:val="20"/>
                <w:lang w:val="en-US" w:eastAsia="en-US"/>
              </w:rPr>
            </w:pPr>
            <w:r w:rsidRPr="00090978">
              <w:rPr>
                <w:rFonts w:ascii="Arial" w:hAnsi="Arial" w:cs="Arial"/>
                <w:sz w:val="20"/>
                <w:szCs w:val="20"/>
              </w:rPr>
              <w:t>600</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6"/>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rPr>
                <w:rFonts w:ascii="Arial" w:hAnsi="Arial" w:cs="Arial"/>
                <w:sz w:val="20"/>
                <w:szCs w:val="20"/>
                <w:lang w:eastAsia="en-US"/>
              </w:rPr>
            </w:pPr>
            <w:r w:rsidRPr="00090978">
              <w:rPr>
                <w:rFonts w:ascii="Arial" w:hAnsi="Arial" w:cs="Arial"/>
                <w:sz w:val="20"/>
                <w:szCs w:val="20"/>
                <w:lang w:eastAsia="en-US"/>
              </w:rPr>
              <w:t>Linijinis šviestuvas, montuojamas į 3-fazį apšvietimo bėgelį, aliuminio korpusas, spalva – BALTA. Nr10. VS-5</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ind w:left="-108" w:right="-108"/>
              <w:jc w:val="center"/>
              <w:rPr>
                <w:rFonts w:ascii="Arial" w:hAnsi="Arial" w:cs="Arial"/>
                <w:sz w:val="20"/>
                <w:szCs w:val="20"/>
                <w:lang w:val="en-US" w:eastAsia="en-US"/>
              </w:rPr>
            </w:pPr>
            <w:r w:rsidRPr="00090978">
              <w:rPr>
                <w:rFonts w:ascii="Arial" w:hAnsi="Arial" w:cs="Arial"/>
                <w:sz w:val="20"/>
                <w:szCs w:val="20"/>
              </w:rPr>
              <w:t>TS-1.14.</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noProof/>
                <w:sz w:val="20"/>
                <w:szCs w:val="20"/>
                <w:lang w:eastAsia="en-US"/>
              </w:rPr>
            </w:pPr>
            <w:r w:rsidRPr="00090978">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sz w:val="20"/>
                <w:szCs w:val="20"/>
                <w:lang w:val="en-US" w:eastAsia="en-US"/>
              </w:rPr>
            </w:pPr>
            <w:r w:rsidRPr="00090978">
              <w:rPr>
                <w:rFonts w:ascii="Arial" w:hAnsi="Arial" w:cs="Arial"/>
                <w:sz w:val="20"/>
                <w:szCs w:val="20"/>
              </w:rPr>
              <w:t>200</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numPr>
                <w:ilvl w:val="0"/>
                <w:numId w:val="16"/>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rPr>
                <w:rFonts w:ascii="Arial" w:hAnsi="Arial" w:cs="Arial"/>
                <w:sz w:val="20"/>
                <w:szCs w:val="20"/>
                <w:lang w:eastAsia="en-US"/>
              </w:rPr>
            </w:pPr>
            <w:r w:rsidRPr="00090978">
              <w:rPr>
                <w:rFonts w:ascii="Arial" w:hAnsi="Arial" w:cs="Arial"/>
                <w:sz w:val="20"/>
                <w:szCs w:val="20"/>
                <w:lang w:eastAsia="en-US"/>
              </w:rPr>
              <w:t>Į pakabinamas lubas montuojamas šviestuvas, baltai/juodai dažytas aliuminio korpusas. VS-6</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ind w:left="-108" w:right="-108"/>
              <w:jc w:val="center"/>
              <w:rPr>
                <w:rFonts w:ascii="Arial" w:hAnsi="Arial" w:cs="Arial"/>
                <w:sz w:val="20"/>
                <w:szCs w:val="20"/>
                <w:lang w:val="en-US" w:eastAsia="en-US"/>
              </w:rPr>
            </w:pPr>
            <w:r w:rsidRPr="00090978">
              <w:rPr>
                <w:rFonts w:ascii="Arial" w:hAnsi="Arial" w:cs="Arial"/>
                <w:sz w:val="20"/>
                <w:szCs w:val="20"/>
              </w:rPr>
              <w:t>TS-1.14.</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noProof/>
                <w:sz w:val="20"/>
                <w:szCs w:val="20"/>
                <w:lang w:eastAsia="en-US"/>
              </w:rPr>
            </w:pPr>
            <w:r w:rsidRPr="00090978">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sz w:val="20"/>
                <w:szCs w:val="20"/>
                <w:lang w:val="en-US" w:eastAsia="en-US"/>
              </w:rPr>
            </w:pPr>
            <w:r w:rsidRPr="00090978">
              <w:rPr>
                <w:rFonts w:ascii="Arial" w:hAnsi="Arial" w:cs="Arial"/>
                <w:sz w:val="20"/>
                <w:szCs w:val="20"/>
              </w:rPr>
              <w:t>4</w:t>
            </w:r>
            <w:r>
              <w:rPr>
                <w:rFonts w:ascii="Arial" w:hAnsi="Arial" w:cs="Arial"/>
                <w:sz w:val="20"/>
                <w:szCs w:val="20"/>
              </w:rPr>
              <w:t>6</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6"/>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rPr>
                <w:rFonts w:ascii="Arial" w:hAnsi="Arial" w:cs="Arial"/>
                <w:sz w:val="20"/>
                <w:szCs w:val="20"/>
                <w:lang w:eastAsia="en-US"/>
              </w:rPr>
            </w:pPr>
            <w:r w:rsidRPr="00090978">
              <w:rPr>
                <w:rFonts w:ascii="Arial" w:hAnsi="Arial" w:cs="Arial"/>
                <w:sz w:val="20"/>
                <w:szCs w:val="20"/>
                <w:lang w:eastAsia="en-US"/>
              </w:rPr>
              <w:t>LED juosta montuojama po spintelėmis wc. VS-8</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ind w:left="-108" w:right="-108"/>
              <w:jc w:val="center"/>
              <w:rPr>
                <w:rFonts w:ascii="Arial" w:hAnsi="Arial" w:cs="Arial"/>
                <w:sz w:val="20"/>
                <w:szCs w:val="20"/>
                <w:lang w:val="en-US" w:eastAsia="en-US"/>
              </w:rPr>
            </w:pPr>
            <w:r w:rsidRPr="00090978">
              <w:rPr>
                <w:rFonts w:ascii="Arial" w:hAnsi="Arial" w:cs="Arial"/>
                <w:sz w:val="20"/>
                <w:szCs w:val="20"/>
              </w:rPr>
              <w:t>TS-1.14.</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noProof/>
                <w:sz w:val="20"/>
                <w:szCs w:val="20"/>
                <w:lang w:eastAsia="en-US"/>
              </w:rPr>
            </w:pPr>
            <w:r w:rsidRPr="00090978">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sz w:val="20"/>
                <w:szCs w:val="20"/>
                <w:lang w:val="en-US" w:eastAsia="en-US"/>
              </w:rPr>
            </w:pPr>
            <w:r>
              <w:rPr>
                <w:rFonts w:ascii="Arial" w:hAnsi="Arial" w:cs="Arial"/>
                <w:sz w:val="20"/>
                <w:szCs w:val="20"/>
              </w:rPr>
              <w:t>21</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6"/>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rPr>
                <w:rFonts w:ascii="Arial" w:hAnsi="Arial" w:cs="Arial"/>
                <w:sz w:val="20"/>
                <w:szCs w:val="20"/>
                <w:lang w:eastAsia="en-US"/>
              </w:rPr>
            </w:pPr>
            <w:r w:rsidRPr="00090978">
              <w:rPr>
                <w:rFonts w:ascii="Arial" w:hAnsi="Arial" w:cs="Arial"/>
                <w:sz w:val="20"/>
                <w:szCs w:val="20"/>
                <w:lang w:eastAsia="en-US"/>
              </w:rPr>
              <w:t>LED juosta, montuojama po stiklo grindimis 1a. VS-9</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ind w:left="-108" w:right="-108"/>
              <w:jc w:val="center"/>
              <w:rPr>
                <w:rFonts w:ascii="Arial" w:hAnsi="Arial" w:cs="Arial"/>
                <w:sz w:val="20"/>
                <w:szCs w:val="20"/>
                <w:lang w:val="en-US" w:eastAsia="en-US"/>
              </w:rPr>
            </w:pPr>
            <w:r w:rsidRPr="00090978">
              <w:rPr>
                <w:rFonts w:ascii="Arial" w:hAnsi="Arial" w:cs="Arial"/>
                <w:sz w:val="20"/>
                <w:szCs w:val="20"/>
              </w:rPr>
              <w:t>TS-1.14.</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noProof/>
                <w:sz w:val="20"/>
                <w:szCs w:val="20"/>
                <w:lang w:eastAsia="en-US"/>
              </w:rPr>
            </w:pPr>
            <w:r w:rsidRPr="00090978">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sz w:val="20"/>
                <w:szCs w:val="20"/>
                <w:lang w:val="en-US" w:eastAsia="en-US"/>
              </w:rPr>
            </w:pPr>
            <w:r w:rsidRPr="00090978">
              <w:rPr>
                <w:rFonts w:ascii="Arial" w:hAnsi="Arial" w:cs="Arial"/>
                <w:sz w:val="20"/>
                <w:szCs w:val="20"/>
              </w:rPr>
              <w:t>10</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6"/>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rPr>
                <w:rFonts w:ascii="Arial" w:hAnsi="Arial" w:cs="Arial"/>
                <w:sz w:val="20"/>
                <w:szCs w:val="20"/>
                <w:lang w:eastAsia="en-US"/>
              </w:rPr>
            </w:pPr>
            <w:r w:rsidRPr="00090978">
              <w:rPr>
                <w:rFonts w:ascii="Arial" w:hAnsi="Arial" w:cs="Arial"/>
                <w:sz w:val="20"/>
                <w:szCs w:val="20"/>
                <w:lang w:eastAsia="en-US"/>
              </w:rPr>
              <w:t>Paviršinis šviestuvas, polikarbonato korpusas. Techninėse patalpose. VS-7</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ind w:left="-108" w:right="-108"/>
              <w:jc w:val="center"/>
              <w:rPr>
                <w:rFonts w:ascii="Arial" w:hAnsi="Arial" w:cs="Arial"/>
                <w:sz w:val="20"/>
                <w:szCs w:val="20"/>
                <w:lang w:val="en-US" w:eastAsia="en-US"/>
              </w:rPr>
            </w:pPr>
            <w:r w:rsidRPr="00090978">
              <w:rPr>
                <w:rFonts w:ascii="Arial" w:hAnsi="Arial" w:cs="Arial"/>
                <w:sz w:val="20"/>
                <w:szCs w:val="20"/>
              </w:rPr>
              <w:t>TS-1.14.</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noProof/>
                <w:sz w:val="20"/>
                <w:szCs w:val="20"/>
                <w:lang w:eastAsia="en-US"/>
              </w:rPr>
            </w:pPr>
            <w:r w:rsidRPr="00090978">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sz w:val="20"/>
                <w:szCs w:val="20"/>
                <w:lang w:val="en-US" w:eastAsia="en-US"/>
              </w:rPr>
            </w:pPr>
            <w:r>
              <w:rPr>
                <w:rFonts w:ascii="Arial" w:hAnsi="Arial" w:cs="Arial"/>
                <w:sz w:val="20"/>
                <w:szCs w:val="20"/>
              </w:rPr>
              <w:t>44</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6"/>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rPr>
                <w:rFonts w:ascii="Arial" w:hAnsi="Arial" w:cs="Arial"/>
                <w:sz w:val="20"/>
                <w:szCs w:val="20"/>
                <w:lang w:eastAsia="en-US"/>
              </w:rPr>
            </w:pPr>
            <w:r w:rsidRPr="00090978">
              <w:rPr>
                <w:rFonts w:ascii="Arial" w:hAnsi="Arial" w:cs="Arial"/>
                <w:sz w:val="20"/>
                <w:szCs w:val="20"/>
                <w:lang w:eastAsia="en-US"/>
              </w:rPr>
              <w:t>Pakabinamas šviestuvas, matinio stiklo sklaidytuvas.VS-10</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ind w:left="-108" w:right="-108"/>
              <w:jc w:val="center"/>
              <w:rPr>
                <w:rFonts w:ascii="Arial" w:hAnsi="Arial" w:cs="Arial"/>
                <w:sz w:val="20"/>
                <w:szCs w:val="20"/>
                <w:lang w:val="en-US" w:eastAsia="en-US"/>
              </w:rPr>
            </w:pPr>
            <w:r w:rsidRPr="00090978">
              <w:rPr>
                <w:rFonts w:ascii="Arial" w:hAnsi="Arial" w:cs="Arial"/>
                <w:sz w:val="20"/>
                <w:szCs w:val="20"/>
              </w:rPr>
              <w:t>TS-1.14.</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noProof/>
                <w:sz w:val="20"/>
                <w:szCs w:val="20"/>
                <w:lang w:eastAsia="en-US"/>
              </w:rPr>
            </w:pPr>
            <w:r w:rsidRPr="00090978">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sz w:val="20"/>
                <w:szCs w:val="20"/>
                <w:lang w:val="en-US" w:eastAsia="en-US"/>
              </w:rPr>
            </w:pPr>
            <w:r w:rsidRPr="00090978">
              <w:rPr>
                <w:rFonts w:ascii="Arial" w:hAnsi="Arial" w:cs="Arial"/>
                <w:sz w:val="20"/>
                <w:szCs w:val="20"/>
              </w:rPr>
              <w:t>6</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6"/>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rPr>
                <w:rFonts w:ascii="Arial" w:hAnsi="Arial" w:cs="Arial"/>
                <w:sz w:val="20"/>
                <w:szCs w:val="20"/>
                <w:lang w:eastAsia="en-US"/>
              </w:rPr>
            </w:pPr>
            <w:r w:rsidRPr="00090978">
              <w:rPr>
                <w:rFonts w:ascii="Arial" w:hAnsi="Arial" w:cs="Arial"/>
                <w:sz w:val="20"/>
                <w:szCs w:val="20"/>
                <w:lang w:eastAsia="en-US"/>
              </w:rPr>
              <w:t>Stalinis šviestuvas, aliuminio korpusas.VS-11</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ind w:left="-108" w:right="-108"/>
              <w:jc w:val="center"/>
              <w:rPr>
                <w:rFonts w:ascii="Arial" w:hAnsi="Arial" w:cs="Arial"/>
                <w:sz w:val="20"/>
                <w:szCs w:val="20"/>
                <w:lang w:val="en-US" w:eastAsia="en-US"/>
              </w:rPr>
            </w:pPr>
            <w:r w:rsidRPr="00090978">
              <w:rPr>
                <w:rFonts w:ascii="Arial" w:hAnsi="Arial" w:cs="Arial"/>
                <w:sz w:val="20"/>
                <w:szCs w:val="20"/>
              </w:rPr>
              <w:t>TS-1.14.</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noProof/>
                <w:sz w:val="20"/>
                <w:szCs w:val="20"/>
                <w:lang w:eastAsia="en-US"/>
              </w:rPr>
            </w:pPr>
            <w:r w:rsidRPr="00090978">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sz w:val="20"/>
                <w:szCs w:val="20"/>
                <w:lang w:val="en-US" w:eastAsia="en-US"/>
              </w:rPr>
            </w:pPr>
            <w:r w:rsidRPr="00090978">
              <w:rPr>
                <w:rFonts w:ascii="Arial" w:hAnsi="Arial" w:cs="Arial"/>
                <w:sz w:val="20"/>
                <w:szCs w:val="20"/>
              </w:rPr>
              <w:t>13</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6"/>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rPr>
                <w:rFonts w:ascii="Arial" w:hAnsi="Arial" w:cs="Arial"/>
                <w:sz w:val="20"/>
                <w:szCs w:val="20"/>
                <w:lang w:eastAsia="en-US"/>
              </w:rPr>
            </w:pPr>
            <w:r w:rsidRPr="00090978">
              <w:rPr>
                <w:rFonts w:ascii="Arial" w:hAnsi="Arial" w:cs="Arial"/>
                <w:sz w:val="20"/>
                <w:szCs w:val="20"/>
                <w:lang w:eastAsia="en-US"/>
              </w:rPr>
              <w:t>Sieninis fasado šviestuvas, aliuminio korpusas be įstiklinimo su lempute</w:t>
            </w:r>
            <w:r>
              <w:rPr>
                <w:rFonts w:ascii="Arial" w:hAnsi="Arial" w:cs="Arial"/>
                <w:sz w:val="20"/>
                <w:szCs w:val="20"/>
                <w:lang w:eastAsia="en-US"/>
              </w:rPr>
              <w:t>.LS-1</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ind w:left="-108" w:right="-108"/>
              <w:jc w:val="center"/>
              <w:rPr>
                <w:rFonts w:ascii="Arial" w:hAnsi="Arial" w:cs="Arial"/>
                <w:sz w:val="20"/>
                <w:szCs w:val="20"/>
                <w:lang w:val="en-US" w:eastAsia="en-US"/>
              </w:rPr>
            </w:pPr>
            <w:r w:rsidRPr="00090978">
              <w:rPr>
                <w:rFonts w:ascii="Arial" w:hAnsi="Arial" w:cs="Arial"/>
                <w:sz w:val="20"/>
                <w:szCs w:val="20"/>
              </w:rPr>
              <w:t>TS-1.14.</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noProof/>
                <w:sz w:val="20"/>
                <w:szCs w:val="20"/>
                <w:lang w:eastAsia="en-US"/>
              </w:rPr>
            </w:pPr>
            <w:r w:rsidRPr="00090978">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sz w:val="20"/>
                <w:szCs w:val="20"/>
                <w:lang w:val="en-US" w:eastAsia="en-US"/>
              </w:rPr>
            </w:pPr>
            <w:r w:rsidRPr="00090978">
              <w:rPr>
                <w:rFonts w:ascii="Arial" w:hAnsi="Arial" w:cs="Arial"/>
                <w:sz w:val="20"/>
                <w:szCs w:val="20"/>
              </w:rPr>
              <w:t>20</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6"/>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rPr>
                <w:rFonts w:ascii="Arial" w:hAnsi="Arial" w:cs="Arial"/>
                <w:sz w:val="20"/>
                <w:szCs w:val="20"/>
                <w:lang w:eastAsia="en-US"/>
              </w:rPr>
            </w:pPr>
            <w:r w:rsidRPr="00090978">
              <w:rPr>
                <w:rFonts w:ascii="Arial" w:hAnsi="Arial" w:cs="Arial"/>
                <w:sz w:val="20"/>
                <w:szCs w:val="20"/>
                <w:lang w:eastAsia="en-US"/>
              </w:rPr>
              <w:t>Šviestuvas vėliavai ir portikui apšviesti.LS-2</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ind w:left="-108" w:right="-108"/>
              <w:jc w:val="center"/>
              <w:rPr>
                <w:rFonts w:ascii="Arial" w:hAnsi="Arial" w:cs="Arial"/>
                <w:sz w:val="20"/>
                <w:szCs w:val="20"/>
                <w:lang w:val="en-US" w:eastAsia="en-US"/>
              </w:rPr>
            </w:pPr>
            <w:r w:rsidRPr="00090978">
              <w:rPr>
                <w:rFonts w:ascii="Arial" w:hAnsi="Arial" w:cs="Arial"/>
                <w:sz w:val="20"/>
                <w:szCs w:val="20"/>
              </w:rPr>
              <w:t>TS-1.14.</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noProof/>
                <w:sz w:val="20"/>
                <w:szCs w:val="20"/>
                <w:lang w:eastAsia="en-US"/>
              </w:rPr>
            </w:pPr>
            <w:r w:rsidRPr="00090978">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sz w:val="20"/>
                <w:szCs w:val="20"/>
                <w:lang w:val="en-US" w:eastAsia="en-US"/>
              </w:rPr>
            </w:pPr>
            <w:r w:rsidRPr="00090978">
              <w:rPr>
                <w:rFonts w:ascii="Arial" w:hAnsi="Arial" w:cs="Arial"/>
                <w:sz w:val="20"/>
                <w:szCs w:val="20"/>
              </w:rPr>
              <w:t>8</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6"/>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tabs>
                <w:tab w:val="left" w:pos="1858"/>
              </w:tabs>
              <w:suppressAutoHyphens w:val="0"/>
              <w:autoSpaceDE w:val="0"/>
              <w:autoSpaceDN w:val="0"/>
              <w:adjustRightInd w:val="0"/>
              <w:rPr>
                <w:rFonts w:ascii="Arial" w:hAnsi="Arial" w:cs="Arial"/>
                <w:sz w:val="20"/>
                <w:szCs w:val="20"/>
                <w:lang w:eastAsia="en-US"/>
              </w:rPr>
            </w:pPr>
            <w:r w:rsidRPr="00090978">
              <w:rPr>
                <w:rFonts w:ascii="Arial" w:hAnsi="Arial" w:cs="Arial"/>
                <w:sz w:val="20"/>
                <w:szCs w:val="20"/>
                <w:lang w:eastAsia="en-US"/>
              </w:rPr>
              <w:t>Šviestuvas medžiui apšviesti. LS-3</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ind w:left="-108" w:right="-108"/>
              <w:jc w:val="center"/>
              <w:rPr>
                <w:rFonts w:ascii="Arial" w:hAnsi="Arial" w:cs="Arial"/>
                <w:sz w:val="20"/>
                <w:szCs w:val="20"/>
                <w:lang w:val="en-US" w:eastAsia="en-US"/>
              </w:rPr>
            </w:pPr>
            <w:r w:rsidRPr="00090978">
              <w:rPr>
                <w:rFonts w:ascii="Arial" w:hAnsi="Arial" w:cs="Arial"/>
                <w:sz w:val="20"/>
                <w:szCs w:val="20"/>
              </w:rPr>
              <w:t>TS-1.14.</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noProof/>
                <w:sz w:val="20"/>
                <w:szCs w:val="20"/>
                <w:lang w:eastAsia="en-US"/>
              </w:rPr>
            </w:pPr>
            <w:r w:rsidRPr="00090978">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sz w:val="20"/>
                <w:szCs w:val="20"/>
                <w:lang w:val="en-US" w:eastAsia="en-US"/>
              </w:rPr>
            </w:pPr>
            <w:r w:rsidRPr="00090978">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6"/>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rPr>
                <w:rFonts w:ascii="Arial" w:hAnsi="Arial" w:cs="Arial"/>
                <w:sz w:val="20"/>
                <w:szCs w:val="20"/>
                <w:lang w:val="en-US" w:eastAsia="en-US"/>
              </w:rPr>
            </w:pPr>
            <w:r w:rsidRPr="00090978">
              <w:rPr>
                <w:rFonts w:ascii="Arial" w:hAnsi="Arial" w:cs="Arial"/>
                <w:sz w:val="20"/>
                <w:szCs w:val="20"/>
              </w:rPr>
              <w:t>Apšvietimo valdymo pultelis</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ind w:left="-108" w:right="-108"/>
              <w:jc w:val="center"/>
              <w:rPr>
                <w:rFonts w:ascii="Arial" w:hAnsi="Arial" w:cs="Arial"/>
                <w:sz w:val="20"/>
                <w:szCs w:val="20"/>
                <w:lang w:val="en-US" w:eastAsia="en-US"/>
              </w:rPr>
            </w:pPr>
            <w:r w:rsidRPr="00090978">
              <w:rPr>
                <w:rFonts w:ascii="Arial" w:hAnsi="Arial" w:cs="Arial"/>
                <w:sz w:val="20"/>
                <w:szCs w:val="20"/>
              </w:rPr>
              <w:t>TS-1.14.</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noProof/>
                <w:sz w:val="20"/>
                <w:szCs w:val="20"/>
                <w:lang w:eastAsia="en-US"/>
              </w:rPr>
            </w:pPr>
            <w:r w:rsidRPr="00090978">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sz w:val="20"/>
                <w:szCs w:val="20"/>
                <w:lang w:val="en-US" w:eastAsia="en-US"/>
              </w:rPr>
            </w:pPr>
            <w:r w:rsidRPr="00090978">
              <w:rPr>
                <w:rFonts w:ascii="Arial" w:hAnsi="Arial" w:cs="Arial"/>
                <w:sz w:val="20"/>
                <w:szCs w:val="20"/>
              </w:rPr>
              <w:t>14</w:t>
            </w:r>
          </w:p>
        </w:tc>
        <w:tc>
          <w:tcPr>
            <w:tcW w:w="1275" w:type="dxa"/>
            <w:tcBorders>
              <w:top w:val="single" w:sz="4" w:space="0" w:color="auto"/>
              <w:left w:val="single" w:sz="4" w:space="0" w:color="auto"/>
              <w:bottom w:val="single" w:sz="4" w:space="0" w:color="auto"/>
              <w:right w:val="single" w:sz="4" w:space="0" w:color="auto"/>
            </w:tcBorders>
          </w:tcPr>
          <w:p w:rsidR="00440D74" w:rsidRPr="00843117" w:rsidRDefault="00440D74" w:rsidP="00440D74">
            <w:pPr>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6"/>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440D74" w:rsidRPr="00FF5C94" w:rsidRDefault="00440D74" w:rsidP="00440D74">
            <w:pPr>
              <w:pStyle w:val="LO-normal"/>
              <w:widowControl w:val="0"/>
              <w:rPr>
                <w:rFonts w:ascii="Arial" w:eastAsia="MS Mincho" w:hAnsi="Arial" w:cs="Arial"/>
                <w:sz w:val="20"/>
                <w:szCs w:val="20"/>
                <w:lang w:val="lt-LT" w:eastAsia="ar-SA" w:bidi="ar-SA"/>
              </w:rPr>
            </w:pPr>
            <w:r w:rsidRPr="00FF5C94">
              <w:rPr>
                <w:rFonts w:ascii="Arial" w:eastAsia="MS Mincho" w:hAnsi="Arial" w:cs="Arial"/>
                <w:sz w:val="20"/>
                <w:szCs w:val="20"/>
                <w:lang w:val="lt-LT" w:eastAsia="ar-SA" w:bidi="ar-SA"/>
              </w:rPr>
              <w:t>Optikos priedas  prožektoriui</w:t>
            </w:r>
            <w:r>
              <w:rPr>
                <w:rFonts w:ascii="Arial" w:eastAsia="MS Mincho" w:hAnsi="Arial" w:cs="Arial"/>
                <w:sz w:val="20"/>
                <w:szCs w:val="20"/>
                <w:lang w:val="lt-LT" w:eastAsia="ar-SA" w:bidi="ar-SA"/>
              </w:rPr>
              <w:t xml:space="preserve"> </w:t>
            </w:r>
            <w:r w:rsidRPr="00FF5C94">
              <w:rPr>
                <w:rFonts w:ascii="Arial" w:eastAsia="MS Mincho" w:hAnsi="Arial" w:cs="Arial"/>
                <w:sz w:val="20"/>
                <w:szCs w:val="20"/>
                <w:lang w:val="lt-LT" w:eastAsia="ar-SA" w:bidi="ar-SA"/>
              </w:rPr>
              <w:t>VS</w:t>
            </w:r>
            <w:r>
              <w:rPr>
                <w:rFonts w:ascii="Arial" w:eastAsia="MS Mincho" w:hAnsi="Arial" w:cs="Arial"/>
                <w:sz w:val="20"/>
                <w:szCs w:val="20"/>
                <w:lang w:val="lt-LT" w:eastAsia="ar-SA" w:bidi="ar-SA"/>
              </w:rPr>
              <w:t>F-1.1</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ind w:left="-108" w:right="-108"/>
              <w:jc w:val="center"/>
              <w:rPr>
                <w:rFonts w:ascii="Arial" w:hAnsi="Arial" w:cs="Arial"/>
                <w:sz w:val="20"/>
                <w:szCs w:val="20"/>
                <w:lang w:val="en-US" w:eastAsia="en-US"/>
              </w:rPr>
            </w:pPr>
            <w:r w:rsidRPr="00090978">
              <w:rPr>
                <w:rFonts w:ascii="Arial" w:hAnsi="Arial" w:cs="Arial"/>
                <w:sz w:val="20"/>
                <w:szCs w:val="20"/>
              </w:rPr>
              <w:t>TS-1.14.</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noProof/>
                <w:sz w:val="20"/>
                <w:szCs w:val="20"/>
                <w:lang w:eastAsia="en-US"/>
              </w:rPr>
            </w:pPr>
            <w:r w:rsidRPr="00090978">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sz w:val="20"/>
                <w:szCs w:val="20"/>
                <w:lang w:val="en-US" w:eastAsia="en-US"/>
              </w:rPr>
            </w:pPr>
            <w:r>
              <w:rPr>
                <w:rFonts w:ascii="Arial" w:hAnsi="Arial" w:cs="Arial"/>
                <w:sz w:val="20"/>
                <w:szCs w:val="20"/>
              </w:rPr>
              <w:t>100</w:t>
            </w:r>
          </w:p>
        </w:tc>
        <w:tc>
          <w:tcPr>
            <w:tcW w:w="1275" w:type="dxa"/>
            <w:tcBorders>
              <w:top w:val="single" w:sz="4" w:space="0" w:color="auto"/>
              <w:left w:val="single" w:sz="4" w:space="0" w:color="auto"/>
              <w:bottom w:val="single" w:sz="4" w:space="0" w:color="auto"/>
              <w:right w:val="single" w:sz="4" w:space="0" w:color="auto"/>
            </w:tcBorders>
          </w:tcPr>
          <w:p w:rsidR="00440D74" w:rsidRPr="00843117" w:rsidRDefault="00440D74" w:rsidP="00440D74">
            <w:pPr>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6"/>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440D74" w:rsidRPr="00FF5C94" w:rsidRDefault="00440D74" w:rsidP="00440D74">
            <w:pPr>
              <w:pStyle w:val="LO-normal"/>
              <w:widowControl w:val="0"/>
              <w:rPr>
                <w:rFonts w:ascii="Arial" w:eastAsia="MS Mincho" w:hAnsi="Arial" w:cs="Arial"/>
                <w:sz w:val="20"/>
                <w:szCs w:val="20"/>
                <w:lang w:val="lt-LT" w:eastAsia="ar-SA" w:bidi="ar-SA"/>
              </w:rPr>
            </w:pPr>
            <w:r w:rsidRPr="00FF5C94">
              <w:rPr>
                <w:rFonts w:ascii="Arial" w:eastAsia="MS Mincho" w:hAnsi="Arial" w:cs="Arial"/>
                <w:sz w:val="20"/>
                <w:szCs w:val="20"/>
                <w:lang w:val="lt-LT" w:eastAsia="ar-SA" w:bidi="ar-SA"/>
              </w:rPr>
              <w:t>Optikos priedas  prožektoriui</w:t>
            </w:r>
            <w:r>
              <w:rPr>
                <w:rFonts w:ascii="Arial" w:eastAsia="MS Mincho" w:hAnsi="Arial" w:cs="Arial"/>
                <w:sz w:val="20"/>
                <w:szCs w:val="20"/>
                <w:lang w:val="lt-LT" w:eastAsia="ar-SA" w:bidi="ar-SA"/>
              </w:rPr>
              <w:t xml:space="preserve"> </w:t>
            </w:r>
            <w:r w:rsidRPr="00FF5C94">
              <w:rPr>
                <w:rFonts w:ascii="Arial" w:eastAsia="MS Mincho" w:hAnsi="Arial" w:cs="Arial"/>
                <w:sz w:val="20"/>
                <w:szCs w:val="20"/>
                <w:lang w:val="lt-LT" w:eastAsia="ar-SA" w:bidi="ar-SA"/>
              </w:rPr>
              <w:t>VS</w:t>
            </w:r>
            <w:r>
              <w:rPr>
                <w:rFonts w:ascii="Arial" w:eastAsia="MS Mincho" w:hAnsi="Arial" w:cs="Arial"/>
                <w:sz w:val="20"/>
                <w:szCs w:val="20"/>
                <w:lang w:val="lt-LT" w:eastAsia="ar-SA" w:bidi="ar-SA"/>
              </w:rPr>
              <w:t>F-1.2</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ind w:left="-108" w:right="-108"/>
              <w:jc w:val="center"/>
              <w:rPr>
                <w:rFonts w:ascii="Arial" w:hAnsi="Arial" w:cs="Arial"/>
                <w:sz w:val="20"/>
                <w:szCs w:val="20"/>
                <w:lang w:val="en-US" w:eastAsia="en-US"/>
              </w:rPr>
            </w:pPr>
            <w:r w:rsidRPr="00090978">
              <w:rPr>
                <w:rFonts w:ascii="Arial" w:hAnsi="Arial" w:cs="Arial"/>
                <w:sz w:val="20"/>
                <w:szCs w:val="20"/>
              </w:rPr>
              <w:t>TS-1.14.</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noProof/>
                <w:sz w:val="20"/>
                <w:szCs w:val="20"/>
                <w:lang w:eastAsia="en-US"/>
              </w:rPr>
            </w:pPr>
            <w:r w:rsidRPr="00090978">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sz w:val="20"/>
                <w:szCs w:val="20"/>
                <w:lang w:val="en-US" w:eastAsia="en-US"/>
              </w:rPr>
            </w:pPr>
            <w:r>
              <w:rPr>
                <w:rFonts w:ascii="Arial" w:hAnsi="Arial" w:cs="Arial"/>
                <w:sz w:val="20"/>
                <w:szCs w:val="20"/>
              </w:rPr>
              <w:t>100</w:t>
            </w:r>
          </w:p>
        </w:tc>
        <w:tc>
          <w:tcPr>
            <w:tcW w:w="1275" w:type="dxa"/>
            <w:tcBorders>
              <w:top w:val="single" w:sz="4" w:space="0" w:color="auto"/>
              <w:left w:val="single" w:sz="4" w:space="0" w:color="auto"/>
              <w:bottom w:val="single" w:sz="4" w:space="0" w:color="auto"/>
              <w:right w:val="single" w:sz="4" w:space="0" w:color="auto"/>
            </w:tcBorders>
          </w:tcPr>
          <w:p w:rsidR="00440D74" w:rsidRPr="00843117" w:rsidRDefault="00440D74" w:rsidP="00440D74">
            <w:pPr>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6"/>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440D74" w:rsidRPr="00FF5C94" w:rsidRDefault="00440D74" w:rsidP="00440D74">
            <w:pPr>
              <w:pStyle w:val="LO-normal"/>
              <w:widowControl w:val="0"/>
              <w:rPr>
                <w:rFonts w:ascii="Arial" w:eastAsia="MS Mincho" w:hAnsi="Arial" w:cs="Arial"/>
                <w:sz w:val="20"/>
                <w:szCs w:val="20"/>
                <w:lang w:val="lt-LT" w:eastAsia="ar-SA" w:bidi="ar-SA"/>
              </w:rPr>
            </w:pPr>
            <w:r w:rsidRPr="00FF5C94">
              <w:rPr>
                <w:rFonts w:ascii="Arial" w:eastAsia="MS Mincho" w:hAnsi="Arial" w:cs="Arial"/>
                <w:sz w:val="20"/>
                <w:szCs w:val="20"/>
                <w:lang w:val="lt-LT" w:eastAsia="ar-SA" w:bidi="ar-SA"/>
              </w:rPr>
              <w:t>Optikos priedas  prožektoriui</w:t>
            </w:r>
            <w:r>
              <w:rPr>
                <w:rFonts w:ascii="Arial" w:eastAsia="MS Mincho" w:hAnsi="Arial" w:cs="Arial"/>
                <w:sz w:val="20"/>
                <w:szCs w:val="20"/>
                <w:lang w:val="lt-LT" w:eastAsia="ar-SA" w:bidi="ar-SA"/>
              </w:rPr>
              <w:t xml:space="preserve"> </w:t>
            </w:r>
            <w:r w:rsidRPr="00FF5C94">
              <w:rPr>
                <w:rFonts w:ascii="Arial" w:eastAsia="MS Mincho" w:hAnsi="Arial" w:cs="Arial"/>
                <w:sz w:val="20"/>
                <w:szCs w:val="20"/>
                <w:lang w:val="lt-LT" w:eastAsia="ar-SA" w:bidi="ar-SA"/>
              </w:rPr>
              <w:t>VS</w:t>
            </w:r>
            <w:r>
              <w:rPr>
                <w:rFonts w:ascii="Arial" w:eastAsia="MS Mincho" w:hAnsi="Arial" w:cs="Arial"/>
                <w:sz w:val="20"/>
                <w:szCs w:val="20"/>
                <w:lang w:val="lt-LT" w:eastAsia="ar-SA" w:bidi="ar-SA"/>
              </w:rPr>
              <w:t>F-1.3</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ind w:left="-108" w:right="-108"/>
              <w:jc w:val="center"/>
              <w:rPr>
                <w:rFonts w:ascii="Arial" w:hAnsi="Arial" w:cs="Arial"/>
                <w:sz w:val="20"/>
                <w:szCs w:val="20"/>
                <w:lang w:val="en-US" w:eastAsia="en-US"/>
              </w:rPr>
            </w:pPr>
            <w:r w:rsidRPr="00090978">
              <w:rPr>
                <w:rFonts w:ascii="Arial" w:hAnsi="Arial" w:cs="Arial"/>
                <w:sz w:val="20"/>
                <w:szCs w:val="20"/>
              </w:rPr>
              <w:t>TS-1.14.</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noProof/>
                <w:sz w:val="20"/>
                <w:szCs w:val="20"/>
                <w:lang w:eastAsia="en-US"/>
              </w:rPr>
            </w:pPr>
            <w:r w:rsidRPr="00090978">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sz w:val="20"/>
                <w:szCs w:val="20"/>
                <w:lang w:val="en-US" w:eastAsia="en-US"/>
              </w:rPr>
            </w:pPr>
            <w:r>
              <w:rPr>
                <w:rFonts w:ascii="Arial" w:hAnsi="Arial" w:cs="Arial"/>
                <w:sz w:val="20"/>
                <w:szCs w:val="20"/>
              </w:rPr>
              <w:t>100</w:t>
            </w:r>
          </w:p>
        </w:tc>
        <w:tc>
          <w:tcPr>
            <w:tcW w:w="1275" w:type="dxa"/>
            <w:tcBorders>
              <w:top w:val="single" w:sz="4" w:space="0" w:color="auto"/>
              <w:left w:val="single" w:sz="4" w:space="0" w:color="auto"/>
              <w:bottom w:val="single" w:sz="4" w:space="0" w:color="auto"/>
              <w:right w:val="single" w:sz="4" w:space="0" w:color="auto"/>
            </w:tcBorders>
          </w:tcPr>
          <w:p w:rsidR="00440D74" w:rsidRPr="00843117" w:rsidRDefault="00440D74" w:rsidP="00440D74">
            <w:pPr>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6"/>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440D74" w:rsidRPr="00FF5C94" w:rsidRDefault="00440D74" w:rsidP="00440D74">
            <w:pPr>
              <w:pStyle w:val="LO-normal"/>
              <w:widowControl w:val="0"/>
              <w:rPr>
                <w:rFonts w:ascii="Arial" w:eastAsia="MS Mincho" w:hAnsi="Arial" w:cs="Arial"/>
                <w:sz w:val="20"/>
                <w:szCs w:val="20"/>
                <w:lang w:val="lt-LT" w:eastAsia="ar-SA" w:bidi="ar-SA"/>
              </w:rPr>
            </w:pPr>
            <w:r w:rsidRPr="00FF5C94">
              <w:rPr>
                <w:rFonts w:ascii="Arial" w:eastAsia="MS Mincho" w:hAnsi="Arial" w:cs="Arial"/>
                <w:sz w:val="20"/>
                <w:szCs w:val="20"/>
                <w:lang w:val="lt-LT" w:eastAsia="ar-SA" w:bidi="ar-SA"/>
              </w:rPr>
              <w:t>Optikos priedas  prožektoriui</w:t>
            </w:r>
            <w:r>
              <w:rPr>
                <w:rFonts w:ascii="Arial" w:eastAsia="MS Mincho" w:hAnsi="Arial" w:cs="Arial"/>
                <w:sz w:val="20"/>
                <w:szCs w:val="20"/>
                <w:lang w:val="lt-LT" w:eastAsia="ar-SA" w:bidi="ar-SA"/>
              </w:rPr>
              <w:t xml:space="preserve"> </w:t>
            </w:r>
            <w:r w:rsidRPr="00FF5C94">
              <w:rPr>
                <w:rFonts w:ascii="Arial" w:eastAsia="MS Mincho" w:hAnsi="Arial" w:cs="Arial"/>
                <w:sz w:val="20"/>
                <w:szCs w:val="20"/>
                <w:lang w:val="lt-LT" w:eastAsia="ar-SA" w:bidi="ar-SA"/>
              </w:rPr>
              <w:t>VS</w:t>
            </w:r>
            <w:r>
              <w:rPr>
                <w:rFonts w:ascii="Arial" w:eastAsia="MS Mincho" w:hAnsi="Arial" w:cs="Arial"/>
                <w:sz w:val="20"/>
                <w:szCs w:val="20"/>
                <w:lang w:val="lt-LT" w:eastAsia="ar-SA" w:bidi="ar-SA"/>
              </w:rPr>
              <w:t>F-1.4</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ind w:left="-108" w:right="-108"/>
              <w:jc w:val="center"/>
              <w:rPr>
                <w:rFonts w:ascii="Arial" w:hAnsi="Arial" w:cs="Arial"/>
                <w:sz w:val="20"/>
                <w:szCs w:val="20"/>
                <w:lang w:val="en-US" w:eastAsia="en-US"/>
              </w:rPr>
            </w:pPr>
            <w:r w:rsidRPr="00090978">
              <w:rPr>
                <w:rFonts w:ascii="Arial" w:hAnsi="Arial" w:cs="Arial"/>
                <w:sz w:val="20"/>
                <w:szCs w:val="20"/>
              </w:rPr>
              <w:t>TS-1.14.</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noProof/>
                <w:sz w:val="20"/>
                <w:szCs w:val="20"/>
                <w:lang w:eastAsia="en-US"/>
              </w:rPr>
            </w:pPr>
            <w:r w:rsidRPr="00090978">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sz w:val="20"/>
                <w:szCs w:val="20"/>
                <w:lang w:val="en-US" w:eastAsia="en-US"/>
              </w:rPr>
            </w:pPr>
            <w:r>
              <w:rPr>
                <w:rFonts w:ascii="Arial" w:hAnsi="Arial" w:cs="Arial"/>
                <w:sz w:val="20"/>
                <w:szCs w:val="20"/>
              </w:rPr>
              <w:t>100</w:t>
            </w:r>
          </w:p>
        </w:tc>
        <w:tc>
          <w:tcPr>
            <w:tcW w:w="1275" w:type="dxa"/>
            <w:tcBorders>
              <w:top w:val="single" w:sz="4" w:space="0" w:color="auto"/>
              <w:left w:val="single" w:sz="4" w:space="0" w:color="auto"/>
              <w:bottom w:val="single" w:sz="4" w:space="0" w:color="auto"/>
              <w:right w:val="single" w:sz="4" w:space="0" w:color="auto"/>
            </w:tcBorders>
          </w:tcPr>
          <w:p w:rsidR="00440D74" w:rsidRPr="00843117" w:rsidRDefault="00440D74" w:rsidP="00440D74">
            <w:pPr>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6"/>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440D74" w:rsidRPr="00FF5C94" w:rsidRDefault="00440D74" w:rsidP="00440D74">
            <w:pPr>
              <w:pStyle w:val="LO-normal"/>
              <w:widowControl w:val="0"/>
              <w:rPr>
                <w:rFonts w:ascii="Arial" w:eastAsia="MS Mincho" w:hAnsi="Arial" w:cs="Arial"/>
                <w:sz w:val="20"/>
                <w:szCs w:val="20"/>
                <w:lang w:val="lt-LT" w:eastAsia="ar-SA" w:bidi="ar-SA"/>
              </w:rPr>
            </w:pPr>
            <w:r w:rsidRPr="00FF5C94">
              <w:rPr>
                <w:rFonts w:ascii="Arial" w:eastAsia="MS Mincho" w:hAnsi="Arial" w:cs="Arial"/>
                <w:sz w:val="20"/>
                <w:szCs w:val="20"/>
                <w:lang w:val="lt-LT" w:eastAsia="ar-SA" w:bidi="ar-SA"/>
              </w:rPr>
              <w:t>Optikos priedas  prožektoriui</w:t>
            </w:r>
            <w:r>
              <w:rPr>
                <w:rFonts w:ascii="Arial" w:eastAsia="MS Mincho" w:hAnsi="Arial" w:cs="Arial"/>
                <w:sz w:val="20"/>
                <w:szCs w:val="20"/>
                <w:lang w:val="lt-LT" w:eastAsia="ar-SA" w:bidi="ar-SA"/>
              </w:rPr>
              <w:t xml:space="preserve"> </w:t>
            </w:r>
            <w:r w:rsidRPr="00FF5C94">
              <w:rPr>
                <w:rFonts w:ascii="Arial" w:eastAsia="MS Mincho" w:hAnsi="Arial" w:cs="Arial"/>
                <w:sz w:val="20"/>
                <w:szCs w:val="20"/>
                <w:lang w:val="lt-LT" w:eastAsia="ar-SA" w:bidi="ar-SA"/>
              </w:rPr>
              <w:t>VS</w:t>
            </w:r>
            <w:r>
              <w:rPr>
                <w:rFonts w:ascii="Arial" w:eastAsia="MS Mincho" w:hAnsi="Arial" w:cs="Arial"/>
                <w:sz w:val="20"/>
                <w:szCs w:val="20"/>
                <w:lang w:val="lt-LT" w:eastAsia="ar-SA" w:bidi="ar-SA"/>
              </w:rPr>
              <w:t>F-1.5</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ind w:left="-108" w:right="-108"/>
              <w:jc w:val="center"/>
              <w:rPr>
                <w:rFonts w:ascii="Arial" w:hAnsi="Arial" w:cs="Arial"/>
                <w:sz w:val="20"/>
                <w:szCs w:val="20"/>
                <w:lang w:val="en-US" w:eastAsia="en-US"/>
              </w:rPr>
            </w:pPr>
            <w:r w:rsidRPr="00090978">
              <w:rPr>
                <w:rFonts w:ascii="Arial" w:hAnsi="Arial" w:cs="Arial"/>
                <w:sz w:val="20"/>
                <w:szCs w:val="20"/>
              </w:rPr>
              <w:t>TS-1.14.</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noProof/>
                <w:sz w:val="20"/>
                <w:szCs w:val="20"/>
                <w:lang w:eastAsia="en-US"/>
              </w:rPr>
            </w:pPr>
            <w:r w:rsidRPr="00090978">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sz w:val="20"/>
                <w:szCs w:val="20"/>
                <w:lang w:val="en-US" w:eastAsia="en-US"/>
              </w:rPr>
            </w:pPr>
            <w:r>
              <w:rPr>
                <w:rFonts w:ascii="Arial" w:hAnsi="Arial" w:cs="Arial"/>
                <w:sz w:val="20"/>
                <w:szCs w:val="20"/>
              </w:rPr>
              <w:t>100</w:t>
            </w:r>
          </w:p>
        </w:tc>
        <w:tc>
          <w:tcPr>
            <w:tcW w:w="1275" w:type="dxa"/>
            <w:tcBorders>
              <w:top w:val="single" w:sz="4" w:space="0" w:color="auto"/>
              <w:left w:val="single" w:sz="4" w:space="0" w:color="auto"/>
              <w:bottom w:val="single" w:sz="4" w:space="0" w:color="auto"/>
              <w:right w:val="single" w:sz="4" w:space="0" w:color="auto"/>
            </w:tcBorders>
          </w:tcPr>
          <w:p w:rsidR="00440D74" w:rsidRPr="00843117" w:rsidRDefault="00440D74" w:rsidP="00440D74">
            <w:pPr>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6"/>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440D74" w:rsidRPr="00FF5C94" w:rsidRDefault="00440D74" w:rsidP="00440D74">
            <w:pPr>
              <w:pStyle w:val="LO-normal"/>
              <w:widowControl w:val="0"/>
              <w:rPr>
                <w:rFonts w:ascii="Arial" w:eastAsia="MS Mincho" w:hAnsi="Arial" w:cs="Arial"/>
                <w:sz w:val="20"/>
                <w:szCs w:val="20"/>
                <w:lang w:val="lt-LT" w:eastAsia="ar-SA" w:bidi="ar-SA"/>
              </w:rPr>
            </w:pPr>
            <w:r w:rsidRPr="00FF5C94">
              <w:rPr>
                <w:rFonts w:ascii="Arial" w:eastAsia="MS Mincho" w:hAnsi="Arial" w:cs="Arial"/>
                <w:sz w:val="20"/>
                <w:szCs w:val="20"/>
                <w:lang w:val="lt-LT" w:eastAsia="ar-SA" w:bidi="ar-SA"/>
              </w:rPr>
              <w:t>Optikos priedas  prožektoriui</w:t>
            </w:r>
            <w:r>
              <w:rPr>
                <w:rFonts w:ascii="Arial" w:eastAsia="MS Mincho" w:hAnsi="Arial" w:cs="Arial"/>
                <w:sz w:val="20"/>
                <w:szCs w:val="20"/>
                <w:lang w:val="lt-LT" w:eastAsia="ar-SA" w:bidi="ar-SA"/>
              </w:rPr>
              <w:t xml:space="preserve"> </w:t>
            </w:r>
            <w:r w:rsidRPr="00FF5C94">
              <w:rPr>
                <w:rFonts w:ascii="Arial" w:eastAsia="MS Mincho" w:hAnsi="Arial" w:cs="Arial"/>
                <w:sz w:val="20"/>
                <w:szCs w:val="20"/>
                <w:lang w:val="lt-LT" w:eastAsia="ar-SA" w:bidi="ar-SA"/>
              </w:rPr>
              <w:t>VS</w:t>
            </w:r>
            <w:r>
              <w:rPr>
                <w:rFonts w:ascii="Arial" w:eastAsia="MS Mincho" w:hAnsi="Arial" w:cs="Arial"/>
                <w:sz w:val="20"/>
                <w:szCs w:val="20"/>
                <w:lang w:val="lt-LT" w:eastAsia="ar-SA" w:bidi="ar-SA"/>
              </w:rPr>
              <w:t>F-1.6</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ind w:left="-108" w:right="-108"/>
              <w:jc w:val="center"/>
              <w:rPr>
                <w:rFonts w:ascii="Arial" w:hAnsi="Arial" w:cs="Arial"/>
                <w:sz w:val="20"/>
                <w:szCs w:val="20"/>
                <w:lang w:val="en-US" w:eastAsia="en-US"/>
              </w:rPr>
            </w:pPr>
            <w:r w:rsidRPr="00090978">
              <w:rPr>
                <w:rFonts w:ascii="Arial" w:hAnsi="Arial" w:cs="Arial"/>
                <w:sz w:val="20"/>
                <w:szCs w:val="20"/>
              </w:rPr>
              <w:t>TS-1.14.</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noProof/>
                <w:sz w:val="20"/>
                <w:szCs w:val="20"/>
                <w:lang w:eastAsia="en-US"/>
              </w:rPr>
            </w:pPr>
            <w:r w:rsidRPr="00090978">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sz w:val="20"/>
                <w:szCs w:val="20"/>
                <w:lang w:val="en-US" w:eastAsia="en-US"/>
              </w:rPr>
            </w:pPr>
            <w:r>
              <w:rPr>
                <w:rFonts w:ascii="Arial" w:hAnsi="Arial" w:cs="Arial"/>
                <w:sz w:val="20"/>
                <w:szCs w:val="20"/>
              </w:rPr>
              <w:t>100</w:t>
            </w:r>
          </w:p>
        </w:tc>
        <w:tc>
          <w:tcPr>
            <w:tcW w:w="1275" w:type="dxa"/>
            <w:tcBorders>
              <w:top w:val="single" w:sz="4" w:space="0" w:color="auto"/>
              <w:left w:val="single" w:sz="4" w:space="0" w:color="auto"/>
              <w:bottom w:val="single" w:sz="4" w:space="0" w:color="auto"/>
              <w:right w:val="single" w:sz="4" w:space="0" w:color="auto"/>
            </w:tcBorders>
          </w:tcPr>
          <w:p w:rsidR="00440D74" w:rsidRPr="00843117" w:rsidRDefault="00440D74" w:rsidP="00440D74">
            <w:pPr>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6"/>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440D74" w:rsidRPr="00FF5C94" w:rsidRDefault="00440D74" w:rsidP="00440D74">
            <w:pPr>
              <w:pStyle w:val="LO-normal"/>
              <w:widowControl w:val="0"/>
              <w:rPr>
                <w:rFonts w:ascii="Arial" w:eastAsia="MS Mincho" w:hAnsi="Arial" w:cs="Arial"/>
                <w:sz w:val="20"/>
                <w:szCs w:val="20"/>
                <w:lang w:val="lt-LT" w:eastAsia="ar-SA" w:bidi="ar-SA"/>
              </w:rPr>
            </w:pPr>
            <w:r w:rsidRPr="00FF5C94">
              <w:rPr>
                <w:rFonts w:ascii="Arial" w:eastAsia="MS Mincho" w:hAnsi="Arial" w:cs="Arial"/>
                <w:sz w:val="20"/>
                <w:szCs w:val="20"/>
                <w:lang w:val="lt-LT" w:eastAsia="ar-SA" w:bidi="ar-SA"/>
              </w:rPr>
              <w:t>Optikos priedas  prožektoriui</w:t>
            </w:r>
            <w:r>
              <w:rPr>
                <w:rFonts w:ascii="Arial" w:eastAsia="MS Mincho" w:hAnsi="Arial" w:cs="Arial"/>
                <w:sz w:val="20"/>
                <w:szCs w:val="20"/>
                <w:lang w:val="lt-LT" w:eastAsia="ar-SA" w:bidi="ar-SA"/>
              </w:rPr>
              <w:t xml:space="preserve"> </w:t>
            </w:r>
            <w:r w:rsidRPr="00FF5C94">
              <w:rPr>
                <w:rFonts w:ascii="Arial" w:eastAsia="MS Mincho" w:hAnsi="Arial" w:cs="Arial"/>
                <w:sz w:val="20"/>
                <w:szCs w:val="20"/>
                <w:lang w:val="lt-LT" w:eastAsia="ar-SA" w:bidi="ar-SA"/>
              </w:rPr>
              <w:t>VS</w:t>
            </w:r>
            <w:r>
              <w:rPr>
                <w:rFonts w:ascii="Arial" w:eastAsia="MS Mincho" w:hAnsi="Arial" w:cs="Arial"/>
                <w:sz w:val="20"/>
                <w:szCs w:val="20"/>
                <w:lang w:val="lt-LT" w:eastAsia="ar-SA" w:bidi="ar-SA"/>
              </w:rPr>
              <w:t>F-1.7</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ind w:left="-108" w:right="-108"/>
              <w:jc w:val="center"/>
              <w:rPr>
                <w:rFonts w:ascii="Arial" w:hAnsi="Arial" w:cs="Arial"/>
                <w:sz w:val="20"/>
                <w:szCs w:val="20"/>
                <w:lang w:val="en-US" w:eastAsia="en-US"/>
              </w:rPr>
            </w:pPr>
            <w:r w:rsidRPr="00090978">
              <w:rPr>
                <w:rFonts w:ascii="Arial" w:hAnsi="Arial" w:cs="Arial"/>
                <w:sz w:val="20"/>
                <w:szCs w:val="20"/>
              </w:rPr>
              <w:t>TS-1.14.</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noProof/>
                <w:sz w:val="20"/>
                <w:szCs w:val="20"/>
                <w:lang w:eastAsia="en-US"/>
              </w:rPr>
            </w:pPr>
            <w:r w:rsidRPr="00090978">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sz w:val="20"/>
                <w:szCs w:val="20"/>
                <w:lang w:val="en-US" w:eastAsia="en-US"/>
              </w:rPr>
            </w:pPr>
            <w:r>
              <w:rPr>
                <w:rFonts w:ascii="Arial" w:hAnsi="Arial" w:cs="Arial"/>
                <w:sz w:val="20"/>
                <w:szCs w:val="20"/>
              </w:rPr>
              <w:t>60</w:t>
            </w:r>
          </w:p>
        </w:tc>
        <w:tc>
          <w:tcPr>
            <w:tcW w:w="1275" w:type="dxa"/>
            <w:tcBorders>
              <w:top w:val="single" w:sz="4" w:space="0" w:color="auto"/>
              <w:left w:val="single" w:sz="4" w:space="0" w:color="auto"/>
              <w:bottom w:val="single" w:sz="4" w:space="0" w:color="auto"/>
              <w:right w:val="single" w:sz="4" w:space="0" w:color="auto"/>
            </w:tcBorders>
          </w:tcPr>
          <w:p w:rsidR="00440D74" w:rsidRPr="00843117" w:rsidRDefault="00440D74" w:rsidP="00440D74">
            <w:pPr>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6"/>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440D74" w:rsidRPr="00FF5C94" w:rsidRDefault="00440D74" w:rsidP="00440D74">
            <w:pPr>
              <w:pStyle w:val="LO-normal"/>
              <w:widowControl w:val="0"/>
              <w:rPr>
                <w:rFonts w:ascii="Arial" w:eastAsia="MS Mincho" w:hAnsi="Arial" w:cs="Arial"/>
                <w:sz w:val="20"/>
                <w:szCs w:val="20"/>
                <w:lang w:val="lt-LT" w:eastAsia="ar-SA" w:bidi="ar-SA"/>
              </w:rPr>
            </w:pPr>
            <w:r w:rsidRPr="00FF5C94">
              <w:rPr>
                <w:rFonts w:ascii="Arial" w:eastAsia="MS Mincho" w:hAnsi="Arial" w:cs="Arial"/>
                <w:sz w:val="20"/>
                <w:szCs w:val="20"/>
                <w:lang w:val="lt-LT" w:eastAsia="ar-SA" w:bidi="ar-SA"/>
              </w:rPr>
              <w:t>Optikos priedas  prožektoriui</w:t>
            </w:r>
            <w:r>
              <w:rPr>
                <w:rFonts w:ascii="Arial" w:eastAsia="MS Mincho" w:hAnsi="Arial" w:cs="Arial"/>
                <w:sz w:val="20"/>
                <w:szCs w:val="20"/>
                <w:lang w:val="lt-LT" w:eastAsia="ar-SA" w:bidi="ar-SA"/>
              </w:rPr>
              <w:t xml:space="preserve"> </w:t>
            </w:r>
            <w:r w:rsidRPr="00FF5C94">
              <w:rPr>
                <w:rFonts w:ascii="Arial" w:eastAsia="MS Mincho" w:hAnsi="Arial" w:cs="Arial"/>
                <w:sz w:val="20"/>
                <w:szCs w:val="20"/>
                <w:lang w:val="lt-LT" w:eastAsia="ar-SA" w:bidi="ar-SA"/>
              </w:rPr>
              <w:t>VS</w:t>
            </w:r>
            <w:r>
              <w:rPr>
                <w:rFonts w:ascii="Arial" w:eastAsia="MS Mincho" w:hAnsi="Arial" w:cs="Arial"/>
                <w:sz w:val="20"/>
                <w:szCs w:val="20"/>
                <w:lang w:val="lt-LT" w:eastAsia="ar-SA" w:bidi="ar-SA"/>
              </w:rPr>
              <w:t>F-1.8</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ind w:left="-108" w:right="-108"/>
              <w:jc w:val="center"/>
              <w:rPr>
                <w:rFonts w:ascii="Arial" w:hAnsi="Arial" w:cs="Arial"/>
                <w:sz w:val="20"/>
                <w:szCs w:val="20"/>
                <w:lang w:val="en-US" w:eastAsia="en-US"/>
              </w:rPr>
            </w:pPr>
            <w:r w:rsidRPr="00090978">
              <w:rPr>
                <w:rFonts w:ascii="Arial" w:hAnsi="Arial" w:cs="Arial"/>
                <w:sz w:val="20"/>
                <w:szCs w:val="20"/>
              </w:rPr>
              <w:t>TS-1.14.</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noProof/>
                <w:sz w:val="20"/>
                <w:szCs w:val="20"/>
                <w:lang w:eastAsia="en-US"/>
              </w:rPr>
            </w:pPr>
            <w:r w:rsidRPr="00090978">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sz w:val="20"/>
                <w:szCs w:val="20"/>
                <w:lang w:val="en-US" w:eastAsia="en-US"/>
              </w:rPr>
            </w:pPr>
            <w:r>
              <w:rPr>
                <w:rFonts w:ascii="Arial" w:hAnsi="Arial" w:cs="Arial"/>
                <w:sz w:val="20"/>
                <w:szCs w:val="20"/>
              </w:rPr>
              <w:t>15</w:t>
            </w:r>
          </w:p>
        </w:tc>
        <w:tc>
          <w:tcPr>
            <w:tcW w:w="1275" w:type="dxa"/>
            <w:tcBorders>
              <w:top w:val="single" w:sz="4" w:space="0" w:color="auto"/>
              <w:left w:val="single" w:sz="4" w:space="0" w:color="auto"/>
              <w:bottom w:val="single" w:sz="4" w:space="0" w:color="auto"/>
              <w:right w:val="single" w:sz="4" w:space="0" w:color="auto"/>
            </w:tcBorders>
          </w:tcPr>
          <w:p w:rsidR="00440D74" w:rsidRPr="00843117" w:rsidRDefault="00440D74" w:rsidP="00440D74">
            <w:pPr>
              <w:rPr>
                <w:rFonts w:ascii="Arial" w:hAnsi="Arial" w:cs="Arial"/>
                <w:sz w:val="20"/>
                <w:szCs w:val="20"/>
                <w:lang w:val="en-US" w:eastAsia="en-US"/>
              </w:rPr>
            </w:pPr>
          </w:p>
        </w:tc>
      </w:tr>
      <w:tr w:rsidR="00440D74" w:rsidRPr="00843117" w:rsidTr="00FF5C94">
        <w:trPr>
          <w:trHeight w:val="371"/>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6"/>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440D74" w:rsidRPr="00FF5C94" w:rsidRDefault="00440D74" w:rsidP="00440D74">
            <w:pPr>
              <w:pStyle w:val="LO-normal"/>
              <w:widowControl w:val="0"/>
              <w:rPr>
                <w:rFonts w:ascii="Arial" w:eastAsia="MS Mincho" w:hAnsi="Arial" w:cs="Arial"/>
                <w:sz w:val="20"/>
                <w:szCs w:val="20"/>
                <w:lang w:val="lt-LT" w:eastAsia="ar-SA" w:bidi="ar-SA"/>
              </w:rPr>
            </w:pPr>
            <w:r w:rsidRPr="00FF5C94">
              <w:rPr>
                <w:rFonts w:ascii="Arial" w:eastAsia="MS Mincho" w:hAnsi="Arial" w:cs="Arial"/>
                <w:sz w:val="20"/>
                <w:szCs w:val="20"/>
                <w:lang w:val="lt-LT" w:eastAsia="ar-SA" w:bidi="ar-SA"/>
              </w:rPr>
              <w:t>Optikos priedas  prožektoriui</w:t>
            </w:r>
            <w:r>
              <w:rPr>
                <w:rFonts w:ascii="Arial" w:eastAsia="MS Mincho" w:hAnsi="Arial" w:cs="Arial"/>
                <w:sz w:val="20"/>
                <w:szCs w:val="20"/>
                <w:lang w:val="lt-LT" w:eastAsia="ar-SA" w:bidi="ar-SA"/>
              </w:rPr>
              <w:t xml:space="preserve"> </w:t>
            </w:r>
            <w:r w:rsidRPr="00FF5C94">
              <w:rPr>
                <w:rFonts w:ascii="Arial" w:eastAsia="MS Mincho" w:hAnsi="Arial" w:cs="Arial"/>
                <w:sz w:val="20"/>
                <w:szCs w:val="20"/>
                <w:lang w:val="lt-LT" w:eastAsia="ar-SA" w:bidi="ar-SA"/>
              </w:rPr>
              <w:t>VS</w:t>
            </w:r>
            <w:r>
              <w:rPr>
                <w:rFonts w:ascii="Arial" w:eastAsia="MS Mincho" w:hAnsi="Arial" w:cs="Arial"/>
                <w:sz w:val="20"/>
                <w:szCs w:val="20"/>
                <w:lang w:val="lt-LT" w:eastAsia="ar-SA" w:bidi="ar-SA"/>
              </w:rPr>
              <w:t>F-1.9</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ind w:left="-108" w:right="-108"/>
              <w:jc w:val="center"/>
              <w:rPr>
                <w:rFonts w:ascii="Arial" w:hAnsi="Arial" w:cs="Arial"/>
                <w:sz w:val="20"/>
                <w:szCs w:val="20"/>
                <w:lang w:val="en-US" w:eastAsia="en-US"/>
              </w:rPr>
            </w:pPr>
            <w:r w:rsidRPr="00090978">
              <w:rPr>
                <w:rFonts w:ascii="Arial" w:hAnsi="Arial" w:cs="Arial"/>
                <w:sz w:val="20"/>
                <w:szCs w:val="20"/>
              </w:rPr>
              <w:t>TS-1.14.</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noProof/>
                <w:sz w:val="20"/>
                <w:szCs w:val="20"/>
                <w:lang w:eastAsia="en-US"/>
              </w:rPr>
            </w:pPr>
            <w:r w:rsidRPr="00090978">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sz w:val="20"/>
                <w:szCs w:val="20"/>
                <w:lang w:val="en-US" w:eastAsia="en-US"/>
              </w:rPr>
            </w:pPr>
            <w:r>
              <w:rPr>
                <w:rFonts w:ascii="Arial" w:hAnsi="Arial" w:cs="Arial"/>
                <w:sz w:val="20"/>
                <w:szCs w:val="20"/>
              </w:rPr>
              <w:t>100</w:t>
            </w:r>
          </w:p>
        </w:tc>
        <w:tc>
          <w:tcPr>
            <w:tcW w:w="1275" w:type="dxa"/>
            <w:tcBorders>
              <w:top w:val="single" w:sz="4" w:space="0" w:color="auto"/>
              <w:left w:val="single" w:sz="4" w:space="0" w:color="auto"/>
              <w:bottom w:val="single" w:sz="4" w:space="0" w:color="auto"/>
              <w:right w:val="single" w:sz="4" w:space="0" w:color="auto"/>
            </w:tcBorders>
          </w:tcPr>
          <w:p w:rsidR="00440D74" w:rsidRPr="00843117" w:rsidRDefault="00440D74" w:rsidP="00440D74">
            <w:pPr>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6"/>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440D74" w:rsidRPr="00FF5C94" w:rsidRDefault="00440D74" w:rsidP="00440D74">
            <w:pPr>
              <w:pStyle w:val="LO-normal"/>
              <w:widowControl w:val="0"/>
              <w:rPr>
                <w:rFonts w:ascii="Arial" w:eastAsia="MS Mincho" w:hAnsi="Arial" w:cs="Arial"/>
                <w:sz w:val="20"/>
                <w:szCs w:val="20"/>
                <w:lang w:val="lt-LT" w:eastAsia="ar-SA" w:bidi="ar-SA"/>
              </w:rPr>
            </w:pPr>
            <w:r w:rsidRPr="00FF5C94">
              <w:rPr>
                <w:rFonts w:ascii="Arial" w:eastAsia="MS Mincho" w:hAnsi="Arial" w:cs="Arial"/>
                <w:sz w:val="20"/>
                <w:szCs w:val="20"/>
                <w:lang w:val="lt-LT" w:eastAsia="ar-SA" w:bidi="ar-SA"/>
              </w:rPr>
              <w:t>Optikos priedas  prožektoriui</w:t>
            </w:r>
            <w:r>
              <w:rPr>
                <w:rFonts w:ascii="Arial" w:eastAsia="MS Mincho" w:hAnsi="Arial" w:cs="Arial"/>
                <w:sz w:val="20"/>
                <w:szCs w:val="20"/>
                <w:lang w:val="lt-LT" w:eastAsia="ar-SA" w:bidi="ar-SA"/>
              </w:rPr>
              <w:t xml:space="preserve"> </w:t>
            </w:r>
            <w:r w:rsidRPr="00FF5C94">
              <w:rPr>
                <w:rFonts w:ascii="Arial" w:eastAsia="MS Mincho" w:hAnsi="Arial" w:cs="Arial"/>
                <w:sz w:val="20"/>
                <w:szCs w:val="20"/>
                <w:lang w:val="lt-LT" w:eastAsia="ar-SA" w:bidi="ar-SA"/>
              </w:rPr>
              <w:t>VS</w:t>
            </w:r>
            <w:r>
              <w:rPr>
                <w:rFonts w:ascii="Arial" w:eastAsia="MS Mincho" w:hAnsi="Arial" w:cs="Arial"/>
                <w:sz w:val="20"/>
                <w:szCs w:val="20"/>
                <w:lang w:val="lt-LT" w:eastAsia="ar-SA" w:bidi="ar-SA"/>
              </w:rPr>
              <w:t>F-2</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ind w:left="-108" w:right="-108"/>
              <w:jc w:val="center"/>
              <w:rPr>
                <w:rFonts w:ascii="Arial" w:hAnsi="Arial" w:cs="Arial"/>
                <w:sz w:val="20"/>
                <w:szCs w:val="20"/>
                <w:lang w:val="en-US" w:eastAsia="en-US"/>
              </w:rPr>
            </w:pPr>
            <w:r w:rsidRPr="00090978">
              <w:rPr>
                <w:rFonts w:ascii="Arial" w:hAnsi="Arial" w:cs="Arial"/>
                <w:sz w:val="20"/>
                <w:szCs w:val="20"/>
              </w:rPr>
              <w:t>TS-1.14.</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noProof/>
                <w:sz w:val="20"/>
                <w:szCs w:val="20"/>
                <w:lang w:eastAsia="en-US"/>
              </w:rPr>
            </w:pPr>
            <w:r w:rsidRPr="00090978">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Pr="00090978" w:rsidRDefault="00440D74" w:rsidP="00440D74">
            <w:pPr>
              <w:jc w:val="center"/>
              <w:rPr>
                <w:rFonts w:ascii="Arial" w:hAnsi="Arial" w:cs="Arial"/>
                <w:sz w:val="20"/>
                <w:szCs w:val="20"/>
                <w:lang w:val="en-US" w:eastAsia="en-US"/>
              </w:rPr>
            </w:pPr>
            <w:r>
              <w:rPr>
                <w:rFonts w:ascii="Arial" w:hAnsi="Arial" w:cs="Arial"/>
                <w:sz w:val="20"/>
                <w:szCs w:val="20"/>
              </w:rPr>
              <w:t>300</w:t>
            </w:r>
          </w:p>
        </w:tc>
        <w:tc>
          <w:tcPr>
            <w:tcW w:w="1275" w:type="dxa"/>
            <w:tcBorders>
              <w:top w:val="single" w:sz="4" w:space="0" w:color="auto"/>
              <w:left w:val="single" w:sz="4" w:space="0" w:color="auto"/>
              <w:bottom w:val="single" w:sz="4" w:space="0" w:color="auto"/>
              <w:right w:val="single" w:sz="4" w:space="0" w:color="auto"/>
            </w:tcBorders>
          </w:tcPr>
          <w:p w:rsidR="00440D74" w:rsidRPr="00843117" w:rsidRDefault="00440D74" w:rsidP="00440D74">
            <w:pPr>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6"/>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rPr>
                <w:rFonts w:ascii="Arial" w:hAnsi="Arial" w:cs="Arial"/>
                <w:sz w:val="20"/>
                <w:szCs w:val="20"/>
                <w:lang w:val="en-US" w:eastAsia="en-US"/>
              </w:rPr>
            </w:pPr>
            <w:r w:rsidRPr="00843117">
              <w:rPr>
                <w:rFonts w:ascii="Arial" w:hAnsi="Arial" w:cs="Arial"/>
                <w:sz w:val="20"/>
                <w:szCs w:val="20"/>
              </w:rPr>
              <w:t>Jungiklis vieno klavišo 10A, 230V iš savaime gęstančio poliesterio, IP65, paviršiniam montavimui</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ind w:left="-108" w:right="-108"/>
              <w:jc w:val="center"/>
              <w:rPr>
                <w:rFonts w:ascii="Arial" w:hAnsi="Arial" w:cs="Arial"/>
                <w:sz w:val="20"/>
                <w:szCs w:val="20"/>
                <w:lang w:val="en-US" w:eastAsia="en-US"/>
              </w:rPr>
            </w:pPr>
            <w:r w:rsidRPr="00843117">
              <w:rPr>
                <w:rFonts w:ascii="Arial" w:hAnsi="Arial" w:cs="Arial"/>
                <w:sz w:val="20"/>
                <w:szCs w:val="20"/>
              </w:rPr>
              <w:t>TS-1.13.</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noProof/>
                <w:sz w:val="20"/>
                <w:szCs w:val="20"/>
                <w:lang w:eastAsia="en-US"/>
              </w:rPr>
            </w:pPr>
            <w:r w:rsidRPr="00843117">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sz w:val="20"/>
                <w:szCs w:val="20"/>
                <w:lang w:val="en-US" w:eastAsia="en-US"/>
              </w:rPr>
            </w:pPr>
            <w:r w:rsidRPr="00843117">
              <w:rPr>
                <w:rFonts w:ascii="Arial" w:hAnsi="Arial" w:cs="Arial"/>
                <w:sz w:val="20"/>
                <w:szCs w:val="20"/>
              </w:rPr>
              <w:t>12</w:t>
            </w:r>
          </w:p>
        </w:tc>
        <w:tc>
          <w:tcPr>
            <w:tcW w:w="1275" w:type="dxa"/>
            <w:tcBorders>
              <w:top w:val="single" w:sz="4" w:space="0" w:color="auto"/>
              <w:left w:val="single" w:sz="4" w:space="0" w:color="auto"/>
              <w:bottom w:val="single" w:sz="4" w:space="0" w:color="auto"/>
              <w:right w:val="single" w:sz="4" w:space="0" w:color="auto"/>
            </w:tcBorders>
          </w:tcPr>
          <w:p w:rsidR="00440D74" w:rsidRPr="00843117" w:rsidRDefault="00440D74" w:rsidP="00440D74">
            <w:pPr>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6"/>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rPr>
                <w:rFonts w:ascii="Arial" w:hAnsi="Arial" w:cs="Arial"/>
                <w:sz w:val="20"/>
                <w:szCs w:val="20"/>
                <w:lang w:val="en-US" w:eastAsia="en-US"/>
              </w:rPr>
            </w:pPr>
            <w:r w:rsidRPr="00843117">
              <w:rPr>
                <w:rFonts w:ascii="Arial" w:hAnsi="Arial" w:cs="Arial"/>
                <w:sz w:val="20"/>
                <w:szCs w:val="20"/>
              </w:rPr>
              <w:t>Jungiklis vieno klavišo 10A, 230V iš savaime gęstančio poliesterio, IP20, potinkiniam montavimui</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ind w:left="-108" w:right="-108"/>
              <w:jc w:val="center"/>
              <w:rPr>
                <w:rFonts w:ascii="Arial" w:hAnsi="Arial" w:cs="Arial"/>
                <w:sz w:val="20"/>
                <w:szCs w:val="20"/>
                <w:lang w:val="en-US" w:eastAsia="en-US"/>
              </w:rPr>
            </w:pPr>
            <w:r w:rsidRPr="00843117">
              <w:rPr>
                <w:rFonts w:ascii="Arial" w:hAnsi="Arial" w:cs="Arial"/>
                <w:sz w:val="20"/>
                <w:szCs w:val="20"/>
              </w:rPr>
              <w:t>TS-1.13.</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noProof/>
                <w:sz w:val="20"/>
                <w:szCs w:val="20"/>
                <w:lang w:eastAsia="en-US"/>
              </w:rPr>
            </w:pPr>
            <w:r w:rsidRPr="00843117">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sz w:val="20"/>
                <w:szCs w:val="20"/>
                <w:lang w:val="en-US" w:eastAsia="en-US"/>
              </w:rPr>
            </w:pPr>
            <w:r w:rsidRPr="00843117">
              <w:rPr>
                <w:rFonts w:ascii="Arial" w:hAnsi="Arial" w:cs="Arial"/>
                <w:sz w:val="20"/>
                <w:szCs w:val="20"/>
              </w:rPr>
              <w:t>10</w:t>
            </w:r>
          </w:p>
        </w:tc>
        <w:tc>
          <w:tcPr>
            <w:tcW w:w="1275" w:type="dxa"/>
            <w:tcBorders>
              <w:top w:val="single" w:sz="4" w:space="0" w:color="auto"/>
              <w:left w:val="single" w:sz="4" w:space="0" w:color="auto"/>
              <w:bottom w:val="single" w:sz="4" w:space="0" w:color="auto"/>
              <w:right w:val="single" w:sz="4" w:space="0" w:color="auto"/>
            </w:tcBorders>
          </w:tcPr>
          <w:p w:rsidR="00440D74" w:rsidRPr="00843117" w:rsidRDefault="00440D74" w:rsidP="00440D74">
            <w:pPr>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6"/>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rPr>
                <w:rFonts w:ascii="Arial" w:hAnsi="Arial" w:cs="Arial"/>
                <w:sz w:val="20"/>
                <w:szCs w:val="20"/>
                <w:lang w:val="en-US" w:eastAsia="en-US"/>
              </w:rPr>
            </w:pPr>
            <w:r w:rsidRPr="00843117">
              <w:rPr>
                <w:rFonts w:ascii="Arial" w:hAnsi="Arial" w:cs="Arial"/>
                <w:sz w:val="20"/>
                <w:szCs w:val="20"/>
              </w:rPr>
              <w:t xml:space="preserve">Jungiklis dviejų klavišų 10A, 230V iš savaime gęstančio </w:t>
            </w:r>
            <w:r w:rsidRPr="00843117">
              <w:rPr>
                <w:rFonts w:ascii="Arial" w:hAnsi="Arial" w:cs="Arial"/>
                <w:sz w:val="20"/>
                <w:szCs w:val="20"/>
              </w:rPr>
              <w:lastRenderedPageBreak/>
              <w:t>poliesterio, IP20, potinkiniam montavimui</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ind w:left="-108" w:right="-108"/>
              <w:jc w:val="center"/>
              <w:rPr>
                <w:rFonts w:ascii="Arial" w:hAnsi="Arial" w:cs="Arial"/>
                <w:sz w:val="20"/>
                <w:szCs w:val="20"/>
                <w:lang w:val="en-US" w:eastAsia="en-US"/>
              </w:rPr>
            </w:pPr>
            <w:r w:rsidRPr="00843117">
              <w:rPr>
                <w:rFonts w:ascii="Arial" w:hAnsi="Arial" w:cs="Arial"/>
                <w:sz w:val="20"/>
                <w:szCs w:val="20"/>
              </w:rPr>
              <w:lastRenderedPageBreak/>
              <w:t>TS-1.13.</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noProof/>
                <w:sz w:val="20"/>
                <w:szCs w:val="20"/>
                <w:lang w:eastAsia="en-US"/>
              </w:rPr>
            </w:pPr>
            <w:r w:rsidRPr="00843117">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sz w:val="20"/>
                <w:szCs w:val="20"/>
                <w:lang w:val="en-US" w:eastAsia="en-US"/>
              </w:rPr>
            </w:pPr>
            <w:r w:rsidRPr="00843117">
              <w:rPr>
                <w:rFonts w:ascii="Arial" w:hAnsi="Arial" w:cs="Arial"/>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440D74" w:rsidRPr="00843117" w:rsidRDefault="00440D74" w:rsidP="00440D74">
            <w:pPr>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6"/>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rPr>
                <w:rFonts w:ascii="Arial" w:hAnsi="Arial" w:cs="Arial"/>
                <w:sz w:val="20"/>
                <w:szCs w:val="20"/>
                <w:lang w:val="en-US" w:eastAsia="en-US"/>
              </w:rPr>
            </w:pPr>
            <w:r w:rsidRPr="00843117">
              <w:rPr>
                <w:rFonts w:ascii="Arial" w:hAnsi="Arial" w:cs="Arial"/>
                <w:sz w:val="20"/>
                <w:szCs w:val="20"/>
              </w:rPr>
              <w:t>Perjungiklis dviejų klavišų 10A, 230V iš savaime gęstančio poliesterio, IP20, potinkiniam montavimui</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ind w:left="-108" w:right="-108"/>
              <w:jc w:val="center"/>
              <w:rPr>
                <w:rFonts w:ascii="Arial" w:hAnsi="Arial" w:cs="Arial"/>
                <w:sz w:val="20"/>
                <w:szCs w:val="20"/>
                <w:lang w:val="en-US" w:eastAsia="en-US"/>
              </w:rPr>
            </w:pPr>
            <w:r w:rsidRPr="00843117">
              <w:rPr>
                <w:rFonts w:ascii="Arial" w:hAnsi="Arial" w:cs="Arial"/>
                <w:sz w:val="20"/>
                <w:szCs w:val="20"/>
              </w:rPr>
              <w:t>TS-1.13.</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noProof/>
                <w:sz w:val="20"/>
                <w:szCs w:val="20"/>
                <w:lang w:eastAsia="en-US"/>
              </w:rPr>
            </w:pPr>
            <w:r w:rsidRPr="00843117">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sz w:val="20"/>
                <w:szCs w:val="20"/>
                <w:lang w:val="en-US" w:eastAsia="en-US"/>
              </w:rPr>
            </w:pPr>
            <w:r w:rsidRPr="00843117">
              <w:rPr>
                <w:rFonts w:ascii="Arial" w:hAnsi="Arial" w:cs="Arial"/>
                <w:sz w:val="20"/>
                <w:szCs w:val="20"/>
              </w:rPr>
              <w:t>5</w:t>
            </w:r>
          </w:p>
        </w:tc>
        <w:tc>
          <w:tcPr>
            <w:tcW w:w="1275" w:type="dxa"/>
            <w:tcBorders>
              <w:top w:val="single" w:sz="4" w:space="0" w:color="auto"/>
              <w:left w:val="single" w:sz="4" w:space="0" w:color="auto"/>
              <w:bottom w:val="single" w:sz="4" w:space="0" w:color="auto"/>
              <w:right w:val="single" w:sz="4" w:space="0" w:color="auto"/>
            </w:tcBorders>
          </w:tcPr>
          <w:p w:rsidR="00440D74" w:rsidRPr="00843117" w:rsidRDefault="00440D74" w:rsidP="00440D74">
            <w:pPr>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6"/>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rPr>
                <w:rFonts w:ascii="Arial" w:hAnsi="Arial" w:cs="Arial"/>
                <w:sz w:val="20"/>
                <w:szCs w:val="20"/>
                <w:lang w:val="en-US" w:eastAsia="en-US"/>
              </w:rPr>
            </w:pPr>
            <w:r w:rsidRPr="00843117">
              <w:rPr>
                <w:rFonts w:ascii="Arial" w:hAnsi="Arial" w:cs="Arial"/>
                <w:sz w:val="20"/>
                <w:szCs w:val="20"/>
              </w:rPr>
              <w:t>Centrinis apšvietimo valdymo valdiklis</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ind w:left="-108" w:right="-108"/>
              <w:jc w:val="center"/>
              <w:rPr>
                <w:rFonts w:ascii="Arial" w:hAnsi="Arial" w:cs="Arial"/>
                <w:sz w:val="20"/>
                <w:szCs w:val="20"/>
                <w:lang w:val="en-US" w:eastAsia="en-US"/>
              </w:rPr>
            </w:pPr>
            <w:r w:rsidRPr="00843117">
              <w:rPr>
                <w:rFonts w:ascii="Arial" w:hAnsi="Arial" w:cs="Arial"/>
                <w:sz w:val="20"/>
                <w:szCs w:val="20"/>
              </w:rPr>
              <w:t>TS-1.13.</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noProof/>
                <w:sz w:val="20"/>
                <w:szCs w:val="20"/>
                <w:lang w:eastAsia="en-US"/>
              </w:rPr>
            </w:pPr>
            <w:r w:rsidRPr="00843117">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sz w:val="20"/>
                <w:szCs w:val="20"/>
                <w:lang w:val="en-US" w:eastAsia="en-US"/>
              </w:rPr>
            </w:pPr>
            <w:r w:rsidRPr="00843117">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440D74" w:rsidRPr="00843117" w:rsidRDefault="00440D74" w:rsidP="00440D74">
            <w:pPr>
              <w:rPr>
                <w:rFonts w:ascii="Arial" w:hAnsi="Arial" w:cs="Arial"/>
                <w:sz w:val="20"/>
                <w:szCs w:val="20"/>
                <w:lang w:val="en-US" w:eastAsia="en-US"/>
              </w:rPr>
            </w:pPr>
          </w:p>
        </w:tc>
      </w:tr>
      <w:tr w:rsidR="00440D74" w:rsidRPr="00843117" w:rsidTr="00C9459F">
        <w:trPr>
          <w:jc w:val="center"/>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jc w:val="center"/>
              <w:rPr>
                <w:rFonts w:ascii="Arial" w:hAnsi="Arial" w:cs="Arial"/>
                <w:b/>
                <w:sz w:val="20"/>
                <w:szCs w:val="20"/>
                <w:lang w:val="en-US" w:eastAsia="en-US"/>
              </w:rPr>
            </w:pPr>
            <w:r>
              <w:rPr>
                <w:rFonts w:ascii="Arial" w:hAnsi="Arial" w:cs="Arial"/>
                <w:b/>
                <w:sz w:val="20"/>
                <w:szCs w:val="20"/>
              </w:rPr>
              <w:t xml:space="preserve">6. </w:t>
            </w:r>
            <w:r w:rsidRPr="00843117">
              <w:rPr>
                <w:rFonts w:ascii="Arial" w:hAnsi="Arial" w:cs="Arial"/>
                <w:b/>
                <w:sz w:val="20"/>
                <w:szCs w:val="20"/>
              </w:rPr>
              <w:t>KITOS MEDŽIAGOS</w:t>
            </w: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8"/>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rPr>
                <w:rFonts w:ascii="Arial" w:hAnsi="Arial" w:cs="Arial"/>
                <w:sz w:val="20"/>
                <w:szCs w:val="20"/>
                <w:lang w:val="en-US" w:eastAsia="en-US"/>
              </w:rPr>
            </w:pPr>
            <w:r w:rsidRPr="00843117">
              <w:rPr>
                <w:rFonts w:ascii="Arial" w:hAnsi="Arial" w:cs="Arial"/>
                <w:sz w:val="20"/>
                <w:szCs w:val="20"/>
              </w:rPr>
              <w:t xml:space="preserve">Šildymo kabelis 18W/m </w:t>
            </w:r>
          </w:p>
        </w:tc>
        <w:tc>
          <w:tcPr>
            <w:tcW w:w="1276" w:type="dxa"/>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ind w:left="-108" w:right="-108"/>
              <w:jc w:val="center"/>
              <w:rPr>
                <w:rFonts w:ascii="Arial" w:hAnsi="Arial" w:cs="Arial"/>
                <w:sz w:val="20"/>
                <w:szCs w:val="20"/>
                <w:lang w:val="en-US" w:eastAsia="en-US"/>
              </w:rPr>
            </w:pPr>
            <w:r w:rsidRPr="00843117">
              <w:rPr>
                <w:rFonts w:ascii="Arial" w:hAnsi="Arial" w:cs="Arial"/>
                <w:sz w:val="20"/>
                <w:szCs w:val="20"/>
              </w:rPr>
              <w:t>TS-1.23.</w:t>
            </w:r>
          </w:p>
        </w:tc>
        <w:tc>
          <w:tcPr>
            <w:tcW w:w="1275" w:type="dxa"/>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jc w:val="center"/>
              <w:rPr>
                <w:rFonts w:ascii="Arial" w:hAnsi="Arial" w:cs="Arial"/>
                <w:noProof/>
                <w:sz w:val="20"/>
                <w:szCs w:val="20"/>
                <w:lang w:eastAsia="en-US"/>
              </w:rPr>
            </w:pPr>
            <w:r w:rsidRPr="00843117">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jc w:val="center"/>
              <w:rPr>
                <w:rFonts w:ascii="Arial" w:hAnsi="Arial" w:cs="Arial"/>
                <w:sz w:val="20"/>
                <w:szCs w:val="20"/>
                <w:lang w:val="en-US" w:eastAsia="en-US"/>
              </w:rPr>
            </w:pPr>
            <w:r w:rsidRPr="00843117">
              <w:rPr>
                <w:rFonts w:ascii="Arial" w:hAnsi="Arial" w:cs="Arial"/>
                <w:sz w:val="20"/>
                <w:szCs w:val="20"/>
              </w:rPr>
              <w:t>500</w:t>
            </w:r>
          </w:p>
        </w:tc>
        <w:tc>
          <w:tcPr>
            <w:tcW w:w="1275" w:type="dxa"/>
            <w:tcBorders>
              <w:top w:val="single" w:sz="4" w:space="0" w:color="auto"/>
              <w:left w:val="single" w:sz="4" w:space="0" w:color="auto"/>
              <w:bottom w:val="single" w:sz="4" w:space="0" w:color="auto"/>
              <w:right w:val="single" w:sz="4" w:space="0" w:color="auto"/>
            </w:tcBorders>
          </w:tcPr>
          <w:p w:rsidR="00440D74" w:rsidRPr="00843117" w:rsidRDefault="00440D74" w:rsidP="00440D74">
            <w:pPr>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8"/>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rPr>
                <w:rFonts w:ascii="Arial" w:hAnsi="Arial" w:cs="Arial"/>
                <w:sz w:val="20"/>
                <w:szCs w:val="20"/>
                <w:lang w:val="en-US" w:eastAsia="en-US"/>
              </w:rPr>
            </w:pPr>
            <w:r w:rsidRPr="00843117">
              <w:rPr>
                <w:rFonts w:ascii="Arial" w:hAnsi="Arial" w:cs="Arial"/>
                <w:sz w:val="20"/>
                <w:szCs w:val="20"/>
              </w:rPr>
              <w:t>Būvio-mikrobangų daviklis apšvietimo valdymui, detektavimo laukas ne mažiau 7m</w:t>
            </w:r>
          </w:p>
        </w:tc>
        <w:tc>
          <w:tcPr>
            <w:tcW w:w="1276" w:type="dxa"/>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ind w:left="-108" w:right="-108"/>
              <w:jc w:val="center"/>
              <w:rPr>
                <w:rFonts w:ascii="Arial" w:hAnsi="Arial" w:cs="Arial"/>
                <w:sz w:val="20"/>
                <w:szCs w:val="20"/>
                <w:lang w:val="en-US" w:eastAsia="en-US"/>
              </w:rPr>
            </w:pPr>
            <w:r w:rsidRPr="00843117">
              <w:rPr>
                <w:rFonts w:ascii="Arial" w:hAnsi="Arial" w:cs="Arial"/>
                <w:sz w:val="20"/>
                <w:szCs w:val="20"/>
              </w:rPr>
              <w:t>TS-1.20</w:t>
            </w:r>
          </w:p>
        </w:tc>
        <w:tc>
          <w:tcPr>
            <w:tcW w:w="1275" w:type="dxa"/>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jc w:val="center"/>
              <w:rPr>
                <w:rFonts w:ascii="Arial" w:hAnsi="Arial" w:cs="Arial"/>
                <w:noProof/>
                <w:sz w:val="20"/>
                <w:szCs w:val="20"/>
                <w:lang w:eastAsia="en-US"/>
              </w:rPr>
            </w:pPr>
            <w:r w:rsidRPr="00843117">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jc w:val="center"/>
              <w:rPr>
                <w:rFonts w:ascii="Arial" w:hAnsi="Arial" w:cs="Arial"/>
                <w:sz w:val="20"/>
                <w:szCs w:val="20"/>
                <w:lang w:val="en-US" w:eastAsia="en-US"/>
              </w:rPr>
            </w:pPr>
            <w:r w:rsidRPr="00843117">
              <w:rPr>
                <w:rFonts w:ascii="Arial" w:hAnsi="Arial" w:cs="Arial"/>
                <w:sz w:val="20"/>
                <w:szCs w:val="20"/>
              </w:rPr>
              <w:t>30</w:t>
            </w:r>
          </w:p>
        </w:tc>
        <w:tc>
          <w:tcPr>
            <w:tcW w:w="1275" w:type="dxa"/>
            <w:tcBorders>
              <w:top w:val="single" w:sz="4" w:space="0" w:color="auto"/>
              <w:left w:val="single" w:sz="4" w:space="0" w:color="auto"/>
              <w:bottom w:val="single" w:sz="4" w:space="0" w:color="auto"/>
              <w:right w:val="single" w:sz="4" w:space="0" w:color="auto"/>
            </w:tcBorders>
          </w:tcPr>
          <w:p w:rsidR="00440D74" w:rsidRPr="00843117" w:rsidRDefault="00440D74" w:rsidP="00440D74">
            <w:pPr>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8"/>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rPr>
                <w:rStyle w:val="FontStyle14"/>
                <w:rFonts w:ascii="Arial" w:hAnsi="Arial" w:cs="Arial" w:hint="default"/>
                <w:sz w:val="20"/>
                <w:szCs w:val="20"/>
              </w:rPr>
            </w:pPr>
            <w:r w:rsidRPr="00843117">
              <w:rPr>
                <w:rStyle w:val="FontStyle14"/>
                <w:rFonts w:ascii="Arial" w:hAnsi="Arial" w:cs="Arial" w:hint="default"/>
                <w:sz w:val="20"/>
                <w:szCs w:val="20"/>
              </w:rPr>
              <w:t>Dyzelinis generatorius 60kW su generatoriaus ARĮ</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ind w:left="-108" w:right="-108"/>
              <w:jc w:val="center"/>
              <w:rPr>
                <w:rFonts w:ascii="Arial" w:hAnsi="Arial" w:cs="Arial"/>
                <w:sz w:val="20"/>
                <w:szCs w:val="20"/>
              </w:rPr>
            </w:pPr>
            <w:r w:rsidRPr="00843117">
              <w:rPr>
                <w:rFonts w:ascii="Arial" w:hAnsi="Arial" w:cs="Arial"/>
                <w:sz w:val="20"/>
                <w:szCs w:val="20"/>
              </w:rPr>
              <w:t>TS-1.12</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noProof/>
                <w:sz w:val="20"/>
                <w:szCs w:val="20"/>
              </w:rPr>
            </w:pPr>
            <w:r w:rsidRPr="00843117">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sz w:val="20"/>
                <w:szCs w:val="20"/>
              </w:rPr>
            </w:pPr>
            <w:r w:rsidRPr="00843117">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440D74" w:rsidRPr="00843117" w:rsidRDefault="00440D74" w:rsidP="00440D74">
            <w:pPr>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8"/>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rPr>
                <w:rFonts w:ascii="Arial" w:hAnsi="Arial" w:cs="Arial"/>
                <w:sz w:val="20"/>
                <w:szCs w:val="20"/>
                <w:lang w:val="en-US" w:eastAsia="en-US"/>
              </w:rPr>
            </w:pPr>
            <w:r w:rsidRPr="00843117">
              <w:rPr>
                <w:rFonts w:ascii="Arial" w:hAnsi="Arial" w:cs="Arial"/>
                <w:sz w:val="20"/>
                <w:szCs w:val="20"/>
              </w:rPr>
              <w:t>Kitos montavimo ir instaliavimo medžiagos</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ind w:left="-108" w:right="-108"/>
              <w:jc w:val="center"/>
              <w:rPr>
                <w:rFonts w:ascii="Arial" w:hAnsi="Arial" w:cs="Arial"/>
                <w:sz w:val="20"/>
                <w:szCs w:val="20"/>
              </w:rPr>
            </w:pPr>
            <w:r w:rsidRPr="00843117">
              <w:rPr>
                <w:rFonts w:ascii="Arial" w:hAnsi="Arial" w:cs="Arial"/>
                <w:sz w:val="20"/>
                <w:szCs w:val="20"/>
              </w:rPr>
              <w:t>TS-1.18</w:t>
            </w:r>
          </w:p>
          <w:p w:rsidR="00440D74" w:rsidRPr="00843117" w:rsidRDefault="00440D74" w:rsidP="00440D74">
            <w:pPr>
              <w:ind w:left="-108" w:right="-108"/>
              <w:jc w:val="center"/>
              <w:rPr>
                <w:rFonts w:ascii="Arial" w:hAnsi="Arial" w:cs="Arial"/>
                <w:sz w:val="20"/>
                <w:szCs w:val="20"/>
                <w:lang w:val="en-US" w:eastAsia="en-US"/>
              </w:rPr>
            </w:pPr>
            <w:r w:rsidRPr="00843117">
              <w:rPr>
                <w:rFonts w:ascii="Arial" w:hAnsi="Arial" w:cs="Arial"/>
                <w:sz w:val="20"/>
                <w:szCs w:val="20"/>
              </w:rPr>
              <w:t>TS-1.5</w:t>
            </w:r>
          </w:p>
        </w:tc>
        <w:tc>
          <w:tcPr>
            <w:tcW w:w="1275" w:type="dxa"/>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jc w:val="center"/>
              <w:rPr>
                <w:rFonts w:ascii="Arial" w:hAnsi="Arial" w:cs="Arial"/>
                <w:noProof/>
                <w:sz w:val="20"/>
                <w:szCs w:val="20"/>
                <w:lang w:eastAsia="en-US"/>
              </w:rPr>
            </w:pPr>
            <w:r w:rsidRPr="00843117">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jc w:val="center"/>
              <w:rPr>
                <w:rFonts w:ascii="Arial" w:hAnsi="Arial" w:cs="Arial"/>
                <w:sz w:val="20"/>
                <w:szCs w:val="20"/>
                <w:lang w:val="en-US" w:eastAsia="en-US"/>
              </w:rPr>
            </w:pPr>
            <w:r w:rsidRPr="00843117">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440D74" w:rsidRPr="00843117" w:rsidRDefault="00440D74" w:rsidP="00440D74">
            <w:pPr>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8"/>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rPr>
                <w:rFonts w:ascii="Arial" w:hAnsi="Arial" w:cs="Arial"/>
                <w:sz w:val="20"/>
                <w:szCs w:val="20"/>
              </w:rPr>
            </w:pPr>
            <w:r w:rsidRPr="00843117">
              <w:rPr>
                <w:rFonts w:ascii="Arial" w:hAnsi="Arial" w:cs="Arial"/>
                <w:sz w:val="20"/>
                <w:szCs w:val="20"/>
              </w:rPr>
              <w:t>Lauo kištukinių lizdų blokas su dveim vienfaziais ir vienu trifaziu kišt lizdu IP65</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ind w:left="-108" w:right="-108"/>
              <w:jc w:val="center"/>
              <w:rPr>
                <w:rFonts w:ascii="Arial" w:hAnsi="Arial" w:cs="Arial"/>
                <w:sz w:val="20"/>
                <w:szCs w:val="20"/>
              </w:rPr>
            </w:pPr>
            <w:r w:rsidRPr="00843117">
              <w:rPr>
                <w:rFonts w:ascii="Arial" w:hAnsi="Arial" w:cs="Arial"/>
                <w:sz w:val="20"/>
                <w:szCs w:val="20"/>
              </w:rPr>
              <w:t>TS-1.11.</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noProof/>
                <w:sz w:val="20"/>
                <w:szCs w:val="20"/>
              </w:rPr>
            </w:pPr>
            <w:r w:rsidRPr="00843117">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sz w:val="20"/>
                <w:szCs w:val="20"/>
              </w:rPr>
            </w:pPr>
            <w:r w:rsidRPr="00843117">
              <w:rPr>
                <w:rFonts w:ascii="Arial" w:hAnsi="Arial" w:cs="Arial"/>
                <w:sz w:val="20"/>
                <w:szCs w:val="20"/>
              </w:rPr>
              <w:t>4</w:t>
            </w:r>
          </w:p>
        </w:tc>
        <w:tc>
          <w:tcPr>
            <w:tcW w:w="1275" w:type="dxa"/>
            <w:tcBorders>
              <w:top w:val="single" w:sz="4" w:space="0" w:color="auto"/>
              <w:left w:val="single" w:sz="4" w:space="0" w:color="auto"/>
              <w:bottom w:val="single" w:sz="4" w:space="0" w:color="auto"/>
              <w:right w:val="single" w:sz="4" w:space="0" w:color="auto"/>
            </w:tcBorders>
          </w:tcPr>
          <w:p w:rsidR="00440D74" w:rsidRPr="00843117" w:rsidRDefault="00440D74" w:rsidP="00440D74">
            <w:pPr>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8"/>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rPr>
                <w:rFonts w:ascii="Arial" w:hAnsi="Arial" w:cs="Arial"/>
                <w:sz w:val="20"/>
                <w:szCs w:val="20"/>
              </w:rPr>
            </w:pPr>
            <w:r w:rsidRPr="00843117">
              <w:rPr>
                <w:rFonts w:ascii="Arial" w:hAnsi="Arial" w:cs="Arial"/>
                <w:sz w:val="20"/>
                <w:szCs w:val="20"/>
              </w:rPr>
              <w:t>Lauo kištukinių lizdų blokas su dveim kišt lizdais IP65</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ind w:left="-108" w:right="-108"/>
              <w:jc w:val="center"/>
              <w:rPr>
                <w:rFonts w:ascii="Arial" w:hAnsi="Arial" w:cs="Arial"/>
                <w:sz w:val="20"/>
                <w:szCs w:val="20"/>
              </w:rPr>
            </w:pPr>
            <w:r w:rsidRPr="00843117">
              <w:rPr>
                <w:rFonts w:ascii="Arial" w:hAnsi="Arial" w:cs="Arial"/>
                <w:sz w:val="20"/>
                <w:szCs w:val="20"/>
              </w:rPr>
              <w:t>TS-1.11.</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noProof/>
                <w:sz w:val="20"/>
                <w:szCs w:val="20"/>
              </w:rPr>
            </w:pPr>
            <w:r w:rsidRPr="00843117">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sz w:val="20"/>
                <w:szCs w:val="20"/>
              </w:rPr>
            </w:pPr>
            <w:r w:rsidRPr="00843117">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440D74" w:rsidRPr="00843117" w:rsidRDefault="00440D74" w:rsidP="00440D74">
            <w:pPr>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8"/>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rPr>
                <w:rFonts w:ascii="Arial" w:hAnsi="Arial" w:cs="Arial"/>
                <w:sz w:val="20"/>
                <w:szCs w:val="20"/>
              </w:rPr>
            </w:pPr>
            <w:r w:rsidRPr="00843117">
              <w:rPr>
                <w:rFonts w:ascii="Arial" w:hAnsi="Arial" w:cs="Arial"/>
                <w:sz w:val="20"/>
                <w:szCs w:val="20"/>
              </w:rPr>
              <w:t xml:space="preserve">Galinės mova 4x240 kabeliui </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ind w:left="-108" w:right="-108"/>
              <w:jc w:val="center"/>
              <w:rPr>
                <w:rFonts w:ascii="Arial" w:hAnsi="Arial" w:cs="Arial"/>
                <w:sz w:val="20"/>
                <w:szCs w:val="20"/>
              </w:rPr>
            </w:pPr>
            <w:r w:rsidRPr="00843117">
              <w:rPr>
                <w:rFonts w:ascii="Arial" w:hAnsi="Arial" w:cs="Arial"/>
                <w:sz w:val="20"/>
                <w:szCs w:val="20"/>
              </w:rPr>
              <w:t>TS-1.4</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noProof/>
                <w:sz w:val="20"/>
                <w:szCs w:val="20"/>
              </w:rPr>
            </w:pPr>
            <w:r w:rsidRPr="00843117">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sz w:val="20"/>
                <w:szCs w:val="20"/>
              </w:rPr>
            </w:pPr>
            <w:r w:rsidRPr="00843117">
              <w:rPr>
                <w:rFonts w:ascii="Arial" w:hAnsi="Arial" w:cs="Arial"/>
                <w:sz w:val="20"/>
                <w:szCs w:val="20"/>
              </w:rPr>
              <w:t>4</w:t>
            </w:r>
          </w:p>
        </w:tc>
        <w:tc>
          <w:tcPr>
            <w:tcW w:w="1275" w:type="dxa"/>
            <w:tcBorders>
              <w:top w:val="single" w:sz="4" w:space="0" w:color="auto"/>
              <w:left w:val="single" w:sz="4" w:space="0" w:color="auto"/>
              <w:bottom w:val="single" w:sz="4" w:space="0" w:color="auto"/>
              <w:right w:val="single" w:sz="4" w:space="0" w:color="auto"/>
            </w:tcBorders>
          </w:tcPr>
          <w:p w:rsidR="00440D74" w:rsidRPr="00843117" w:rsidRDefault="00440D74" w:rsidP="00440D74">
            <w:pPr>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8"/>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rPr>
                <w:rFonts w:ascii="Arial" w:hAnsi="Arial" w:cs="Arial"/>
                <w:sz w:val="20"/>
                <w:szCs w:val="20"/>
              </w:rPr>
            </w:pPr>
            <w:r w:rsidRPr="00843117">
              <w:rPr>
                <w:rFonts w:ascii="Arial" w:hAnsi="Arial" w:cs="Arial"/>
                <w:sz w:val="20"/>
                <w:szCs w:val="20"/>
              </w:rPr>
              <w:t xml:space="preserve">Galinės mova 5x50 kabeliui </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ind w:left="-108" w:right="-108"/>
              <w:jc w:val="center"/>
              <w:rPr>
                <w:rFonts w:ascii="Arial" w:hAnsi="Arial" w:cs="Arial"/>
                <w:sz w:val="20"/>
                <w:szCs w:val="20"/>
              </w:rPr>
            </w:pPr>
            <w:r w:rsidRPr="00843117">
              <w:rPr>
                <w:rFonts w:ascii="Arial" w:hAnsi="Arial" w:cs="Arial"/>
                <w:sz w:val="20"/>
                <w:szCs w:val="20"/>
              </w:rPr>
              <w:t>TS-1.4</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noProof/>
                <w:sz w:val="20"/>
                <w:szCs w:val="20"/>
              </w:rPr>
            </w:pPr>
            <w:r w:rsidRPr="00843117">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sz w:val="20"/>
                <w:szCs w:val="20"/>
              </w:rPr>
            </w:pPr>
            <w:r w:rsidRPr="00843117">
              <w:rPr>
                <w:rFonts w:ascii="Arial" w:hAnsi="Arial" w:cs="Arial"/>
                <w:sz w:val="20"/>
                <w:szCs w:val="20"/>
              </w:rPr>
              <w:t>8</w:t>
            </w:r>
          </w:p>
        </w:tc>
        <w:tc>
          <w:tcPr>
            <w:tcW w:w="1275" w:type="dxa"/>
            <w:tcBorders>
              <w:top w:val="single" w:sz="4" w:space="0" w:color="auto"/>
              <w:left w:val="single" w:sz="4" w:space="0" w:color="auto"/>
              <w:bottom w:val="single" w:sz="4" w:space="0" w:color="auto"/>
              <w:right w:val="single" w:sz="4" w:space="0" w:color="auto"/>
            </w:tcBorders>
          </w:tcPr>
          <w:p w:rsidR="00440D74" w:rsidRPr="00843117" w:rsidRDefault="00440D74" w:rsidP="00440D74">
            <w:pPr>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8"/>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rPr>
                <w:rFonts w:ascii="Arial" w:hAnsi="Arial" w:cs="Arial"/>
                <w:sz w:val="20"/>
                <w:szCs w:val="20"/>
              </w:rPr>
            </w:pPr>
            <w:r>
              <w:rPr>
                <w:rFonts w:ascii="Arial" w:hAnsi="Arial" w:cs="Arial"/>
                <w:sz w:val="20"/>
                <w:szCs w:val="20"/>
              </w:rPr>
              <w:t>Elektrinis durų skambutis (dizainą derinti DP stadijoje)</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ind w:left="-108" w:right="-108"/>
              <w:jc w:val="center"/>
              <w:rPr>
                <w:rFonts w:ascii="Arial" w:hAnsi="Arial" w:cs="Arial"/>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noProof/>
                <w:sz w:val="20"/>
                <w:szCs w:val="20"/>
              </w:rPr>
            </w:pPr>
            <w:r>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sz w:val="20"/>
                <w:szCs w:val="20"/>
              </w:rPr>
            </w:pPr>
            <w:r>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440D74" w:rsidRPr="00843117" w:rsidRDefault="00440D74" w:rsidP="00440D74">
            <w:pPr>
              <w:rPr>
                <w:rFonts w:ascii="Arial" w:hAnsi="Arial" w:cs="Arial"/>
                <w:sz w:val="20"/>
                <w:szCs w:val="20"/>
                <w:lang w:val="en-US" w:eastAsia="en-US"/>
              </w:rPr>
            </w:pPr>
          </w:p>
        </w:tc>
      </w:tr>
      <w:tr w:rsidR="00440D74" w:rsidRPr="00843117" w:rsidTr="00C9459F">
        <w:trPr>
          <w:jc w:val="center"/>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jc w:val="center"/>
              <w:rPr>
                <w:rFonts w:ascii="Arial" w:hAnsi="Arial" w:cs="Arial"/>
                <w:b/>
                <w:sz w:val="20"/>
                <w:szCs w:val="20"/>
                <w:lang w:val="en-US" w:eastAsia="en-US"/>
              </w:rPr>
            </w:pPr>
            <w:r>
              <w:rPr>
                <w:rFonts w:ascii="Arial" w:hAnsi="Arial" w:cs="Arial"/>
                <w:b/>
                <w:sz w:val="20"/>
                <w:szCs w:val="20"/>
              </w:rPr>
              <w:t xml:space="preserve">7. </w:t>
            </w:r>
            <w:r w:rsidRPr="00843117">
              <w:rPr>
                <w:rFonts w:ascii="Arial" w:hAnsi="Arial" w:cs="Arial"/>
                <w:b/>
                <w:sz w:val="20"/>
                <w:szCs w:val="20"/>
              </w:rPr>
              <w:t xml:space="preserve">ŽAIBOSAUGA </w:t>
            </w: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9"/>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rPr>
                <w:rFonts w:ascii="Arial" w:hAnsi="Arial" w:cs="Arial"/>
                <w:sz w:val="20"/>
                <w:szCs w:val="20"/>
              </w:rPr>
            </w:pPr>
            <w:r w:rsidRPr="00843117">
              <w:rPr>
                <w:rFonts w:ascii="Arial" w:hAnsi="Arial" w:cs="Arial"/>
                <w:sz w:val="20"/>
                <w:szCs w:val="20"/>
              </w:rPr>
              <w:t>Aktyvusis žaibo ėmiklis su 5m stiebu</w:t>
            </w:r>
          </w:p>
        </w:tc>
        <w:tc>
          <w:tcPr>
            <w:tcW w:w="1276" w:type="dxa"/>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jc w:val="center"/>
              <w:rPr>
                <w:rFonts w:ascii="Arial" w:hAnsi="Arial" w:cs="Arial"/>
                <w:sz w:val="20"/>
                <w:szCs w:val="20"/>
                <w:lang w:val="en-US" w:eastAsia="en-US"/>
              </w:rPr>
            </w:pPr>
            <w:r w:rsidRPr="00843117">
              <w:rPr>
                <w:rFonts w:ascii="Arial" w:hAnsi="Arial" w:cs="Arial"/>
                <w:sz w:val="20"/>
                <w:szCs w:val="20"/>
              </w:rPr>
              <w:t>TS-1.19</w:t>
            </w:r>
          </w:p>
        </w:tc>
        <w:tc>
          <w:tcPr>
            <w:tcW w:w="1275" w:type="dxa"/>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jc w:val="center"/>
              <w:rPr>
                <w:rFonts w:ascii="Arial" w:hAnsi="Arial" w:cs="Arial"/>
                <w:noProof/>
                <w:sz w:val="20"/>
                <w:szCs w:val="20"/>
                <w:lang w:eastAsia="en-US"/>
              </w:rPr>
            </w:pPr>
            <w:r w:rsidRPr="00843117">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jc w:val="center"/>
              <w:rPr>
                <w:rFonts w:ascii="Arial" w:hAnsi="Arial" w:cs="Arial"/>
                <w:sz w:val="20"/>
                <w:szCs w:val="20"/>
                <w:lang w:val="en-US" w:eastAsia="en-US"/>
              </w:rPr>
            </w:pPr>
            <w:r w:rsidRPr="00843117">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ind w:left="-108"/>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9"/>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rPr>
                <w:rFonts w:ascii="Arial" w:hAnsi="Arial" w:cs="Arial"/>
                <w:sz w:val="20"/>
                <w:szCs w:val="20"/>
                <w:lang w:val="en-US" w:eastAsia="en-US"/>
              </w:rPr>
            </w:pPr>
            <w:r w:rsidRPr="00843117">
              <w:rPr>
                <w:rFonts w:ascii="Arial" w:hAnsi="Arial" w:cs="Arial"/>
                <w:sz w:val="20"/>
                <w:szCs w:val="20"/>
              </w:rPr>
              <w:t>Stiebo laikiklis</w:t>
            </w:r>
          </w:p>
        </w:tc>
        <w:tc>
          <w:tcPr>
            <w:tcW w:w="1276" w:type="dxa"/>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jc w:val="center"/>
              <w:rPr>
                <w:rFonts w:ascii="Arial" w:hAnsi="Arial" w:cs="Arial"/>
                <w:sz w:val="20"/>
                <w:szCs w:val="20"/>
                <w:lang w:val="en-US" w:eastAsia="en-US"/>
              </w:rPr>
            </w:pPr>
            <w:r w:rsidRPr="00843117">
              <w:rPr>
                <w:rFonts w:ascii="Arial" w:hAnsi="Arial" w:cs="Arial"/>
                <w:sz w:val="20"/>
                <w:szCs w:val="20"/>
              </w:rPr>
              <w:t>TS-1.19</w:t>
            </w:r>
          </w:p>
        </w:tc>
        <w:tc>
          <w:tcPr>
            <w:tcW w:w="1275" w:type="dxa"/>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jc w:val="center"/>
              <w:rPr>
                <w:rFonts w:ascii="Arial" w:hAnsi="Arial" w:cs="Arial"/>
                <w:noProof/>
                <w:sz w:val="20"/>
                <w:szCs w:val="20"/>
                <w:lang w:eastAsia="en-US"/>
              </w:rPr>
            </w:pPr>
            <w:r w:rsidRPr="00843117">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jc w:val="center"/>
              <w:rPr>
                <w:rFonts w:ascii="Arial" w:hAnsi="Arial" w:cs="Arial"/>
                <w:sz w:val="20"/>
                <w:szCs w:val="20"/>
                <w:lang w:val="en-US" w:eastAsia="en-US"/>
              </w:rPr>
            </w:pPr>
            <w:r w:rsidRPr="00843117">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ind w:left="-108"/>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9"/>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rPr>
                <w:rFonts w:ascii="Arial" w:hAnsi="Arial" w:cs="Arial"/>
                <w:sz w:val="20"/>
                <w:szCs w:val="20"/>
                <w:lang w:val="en-US" w:eastAsia="en-US"/>
              </w:rPr>
            </w:pPr>
            <w:r w:rsidRPr="00843117">
              <w:rPr>
                <w:rFonts w:ascii="Arial" w:hAnsi="Arial" w:cs="Arial"/>
                <w:sz w:val="20"/>
                <w:szCs w:val="20"/>
              </w:rPr>
              <w:t xml:space="preserve">Cinkuota plieninė viela </w:t>
            </w:r>
            <w:r w:rsidRPr="00843117">
              <w:rPr>
                <w:rFonts w:ascii="Arial" w:hAnsi="Arial" w:cs="Arial"/>
                <w:sz w:val="20"/>
                <w:szCs w:val="20"/>
              </w:rPr>
              <w:sym w:font="Symbol" w:char="F0C6"/>
            </w:r>
            <w:r w:rsidRPr="00843117">
              <w:rPr>
                <w:rFonts w:ascii="Arial" w:hAnsi="Arial" w:cs="Arial"/>
                <w:sz w:val="20"/>
                <w:szCs w:val="20"/>
              </w:rPr>
              <w:t>8 mm</w:t>
            </w:r>
          </w:p>
        </w:tc>
        <w:tc>
          <w:tcPr>
            <w:tcW w:w="1276" w:type="dxa"/>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jc w:val="center"/>
              <w:rPr>
                <w:rFonts w:ascii="Arial" w:hAnsi="Arial" w:cs="Arial"/>
                <w:sz w:val="20"/>
                <w:szCs w:val="20"/>
                <w:lang w:val="en-US" w:eastAsia="en-US"/>
              </w:rPr>
            </w:pPr>
            <w:r w:rsidRPr="00843117">
              <w:rPr>
                <w:rFonts w:ascii="Arial" w:hAnsi="Arial" w:cs="Arial"/>
                <w:sz w:val="20"/>
                <w:szCs w:val="20"/>
              </w:rPr>
              <w:t>TS-1.19</w:t>
            </w:r>
          </w:p>
        </w:tc>
        <w:tc>
          <w:tcPr>
            <w:tcW w:w="1275" w:type="dxa"/>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jc w:val="center"/>
              <w:rPr>
                <w:rFonts w:ascii="Arial" w:hAnsi="Arial" w:cs="Arial"/>
                <w:noProof/>
                <w:sz w:val="20"/>
                <w:szCs w:val="20"/>
                <w:lang w:eastAsia="en-US"/>
              </w:rPr>
            </w:pPr>
            <w:r w:rsidRPr="00843117">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jc w:val="center"/>
              <w:rPr>
                <w:rFonts w:ascii="Arial" w:hAnsi="Arial" w:cs="Arial"/>
                <w:sz w:val="20"/>
                <w:szCs w:val="20"/>
                <w:lang w:val="en-US" w:eastAsia="en-US"/>
              </w:rPr>
            </w:pPr>
            <w:r>
              <w:rPr>
                <w:rFonts w:ascii="Arial" w:hAnsi="Arial" w:cs="Arial"/>
                <w:sz w:val="20"/>
                <w:szCs w:val="20"/>
              </w:rPr>
              <w:t>12</w:t>
            </w:r>
            <w:r w:rsidRPr="00843117">
              <w:rPr>
                <w:rFonts w:ascii="Arial" w:hAnsi="Arial" w:cs="Arial"/>
                <w:sz w:val="20"/>
                <w:szCs w:val="20"/>
              </w:rPr>
              <w:t>0</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ind w:left="-108"/>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9"/>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rPr>
                <w:rFonts w:ascii="Arial" w:hAnsi="Arial" w:cs="Arial"/>
                <w:sz w:val="20"/>
                <w:szCs w:val="20"/>
              </w:rPr>
            </w:pPr>
            <w:r w:rsidRPr="00843117">
              <w:rPr>
                <w:rFonts w:ascii="Arial" w:hAnsi="Arial" w:cs="Arial"/>
                <w:sz w:val="20"/>
                <w:szCs w:val="20"/>
              </w:rPr>
              <w:t>Cinkuota juosta 40x4mm</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sz w:val="20"/>
                <w:szCs w:val="20"/>
                <w:lang w:val="en-US" w:eastAsia="en-US"/>
              </w:rPr>
            </w:pPr>
            <w:r w:rsidRPr="00843117">
              <w:rPr>
                <w:rFonts w:ascii="Arial" w:hAnsi="Arial" w:cs="Arial"/>
                <w:sz w:val="20"/>
                <w:szCs w:val="20"/>
              </w:rPr>
              <w:t>TS-1.19</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noProof/>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sz w:val="20"/>
                <w:szCs w:val="20"/>
              </w:rPr>
            </w:pPr>
            <w:r>
              <w:rPr>
                <w:rFonts w:ascii="Arial" w:hAnsi="Arial" w:cs="Arial"/>
                <w:sz w:val="20"/>
                <w:szCs w:val="20"/>
              </w:rPr>
              <w:t>8</w:t>
            </w:r>
            <w:r w:rsidRPr="00843117">
              <w:rPr>
                <w:rFonts w:ascii="Arial" w:hAnsi="Arial" w:cs="Arial"/>
                <w:sz w:val="20"/>
                <w:szCs w:val="20"/>
              </w:rPr>
              <w:t>0</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ind w:left="-108"/>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9"/>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hideMark/>
          </w:tcPr>
          <w:p w:rsidR="00440D74" w:rsidRPr="00843117" w:rsidRDefault="00440D74" w:rsidP="00440D74">
            <w:pPr>
              <w:rPr>
                <w:rFonts w:ascii="Arial" w:hAnsi="Arial" w:cs="Arial"/>
                <w:sz w:val="20"/>
                <w:szCs w:val="20"/>
                <w:lang w:val="en-US" w:eastAsia="en-US"/>
              </w:rPr>
            </w:pPr>
            <w:r w:rsidRPr="00843117">
              <w:rPr>
                <w:rFonts w:ascii="Arial" w:hAnsi="Arial" w:cs="Arial"/>
                <w:sz w:val="20"/>
                <w:szCs w:val="20"/>
              </w:rPr>
              <w:t xml:space="preserve">Variuotas įžeminimo elektrodas ø14.2 mm,L=1,5m </w:t>
            </w:r>
          </w:p>
        </w:tc>
        <w:tc>
          <w:tcPr>
            <w:tcW w:w="1276" w:type="dxa"/>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jc w:val="center"/>
              <w:rPr>
                <w:rFonts w:ascii="Arial" w:hAnsi="Arial" w:cs="Arial"/>
                <w:sz w:val="20"/>
                <w:szCs w:val="20"/>
                <w:lang w:val="en-US" w:eastAsia="en-US"/>
              </w:rPr>
            </w:pPr>
            <w:r w:rsidRPr="00843117">
              <w:rPr>
                <w:rFonts w:ascii="Arial" w:hAnsi="Arial" w:cs="Arial"/>
                <w:sz w:val="20"/>
                <w:szCs w:val="20"/>
              </w:rPr>
              <w:t>TS-1.19</w:t>
            </w:r>
          </w:p>
        </w:tc>
        <w:tc>
          <w:tcPr>
            <w:tcW w:w="1275" w:type="dxa"/>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jc w:val="center"/>
              <w:rPr>
                <w:rFonts w:ascii="Arial" w:hAnsi="Arial" w:cs="Arial"/>
                <w:noProof/>
                <w:sz w:val="20"/>
                <w:szCs w:val="20"/>
                <w:lang w:eastAsia="en-US"/>
              </w:rPr>
            </w:pPr>
            <w:r w:rsidRPr="00843117">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jc w:val="center"/>
              <w:rPr>
                <w:rFonts w:ascii="Arial" w:hAnsi="Arial" w:cs="Arial"/>
                <w:sz w:val="20"/>
                <w:szCs w:val="20"/>
                <w:lang w:val="en-US" w:eastAsia="en-US"/>
              </w:rPr>
            </w:pPr>
            <w:r w:rsidRPr="00843117">
              <w:rPr>
                <w:rFonts w:ascii="Arial" w:hAnsi="Arial" w:cs="Arial"/>
                <w:sz w:val="20"/>
                <w:szCs w:val="20"/>
              </w:rPr>
              <w:t>20</w:t>
            </w:r>
          </w:p>
        </w:tc>
        <w:tc>
          <w:tcPr>
            <w:tcW w:w="1275" w:type="dxa"/>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ind w:left="-108"/>
              <w:rPr>
                <w:rFonts w:ascii="Arial" w:hAnsi="Arial" w:cs="Arial"/>
                <w:sz w:val="20"/>
                <w:szCs w:val="20"/>
                <w:lang w:val="en-US" w:eastAsia="en-US"/>
              </w:rPr>
            </w:pPr>
            <w:r w:rsidRPr="00843117">
              <w:rPr>
                <w:rFonts w:ascii="Arial" w:hAnsi="Arial" w:cs="Arial"/>
                <w:sz w:val="20"/>
                <w:szCs w:val="20"/>
              </w:rPr>
              <w:t>Tikslinti montavimo metu</w:t>
            </w: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9"/>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hideMark/>
          </w:tcPr>
          <w:p w:rsidR="00440D74" w:rsidRPr="00843117" w:rsidRDefault="00440D74" w:rsidP="00440D74">
            <w:pPr>
              <w:rPr>
                <w:rFonts w:ascii="Arial" w:hAnsi="Arial" w:cs="Arial"/>
                <w:sz w:val="20"/>
                <w:szCs w:val="20"/>
                <w:lang w:val="en-US" w:eastAsia="en-US"/>
              </w:rPr>
            </w:pPr>
            <w:r w:rsidRPr="00843117">
              <w:rPr>
                <w:rFonts w:ascii="Arial" w:hAnsi="Arial" w:cs="Arial"/>
                <w:sz w:val="20"/>
                <w:szCs w:val="20"/>
              </w:rPr>
              <w:t>Kalimo antgalis Dn = 14,2 mm</w:t>
            </w:r>
          </w:p>
        </w:tc>
        <w:tc>
          <w:tcPr>
            <w:tcW w:w="1276" w:type="dxa"/>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jc w:val="center"/>
              <w:rPr>
                <w:rFonts w:ascii="Arial" w:hAnsi="Arial" w:cs="Arial"/>
                <w:sz w:val="20"/>
                <w:szCs w:val="20"/>
                <w:lang w:val="en-US" w:eastAsia="en-US"/>
              </w:rPr>
            </w:pPr>
            <w:r w:rsidRPr="00843117">
              <w:rPr>
                <w:rFonts w:ascii="Arial" w:hAnsi="Arial" w:cs="Arial"/>
                <w:sz w:val="20"/>
                <w:szCs w:val="20"/>
              </w:rPr>
              <w:t>TS-1.19</w:t>
            </w:r>
          </w:p>
        </w:tc>
        <w:tc>
          <w:tcPr>
            <w:tcW w:w="1275" w:type="dxa"/>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jc w:val="center"/>
              <w:rPr>
                <w:rFonts w:ascii="Arial" w:hAnsi="Arial" w:cs="Arial"/>
                <w:noProof/>
                <w:sz w:val="20"/>
                <w:szCs w:val="20"/>
                <w:lang w:eastAsia="en-US"/>
              </w:rPr>
            </w:pPr>
            <w:r w:rsidRPr="00843117">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jc w:val="center"/>
              <w:rPr>
                <w:rFonts w:ascii="Arial" w:hAnsi="Arial" w:cs="Arial"/>
                <w:sz w:val="20"/>
                <w:szCs w:val="20"/>
                <w:lang w:val="en-US" w:eastAsia="en-US"/>
              </w:rPr>
            </w:pPr>
            <w:r w:rsidRPr="00843117">
              <w:rPr>
                <w:rFonts w:ascii="Arial" w:hAnsi="Arial" w:cs="Arial"/>
                <w:sz w:val="20"/>
                <w:szCs w:val="20"/>
              </w:rPr>
              <w:t>6</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ind w:left="-108"/>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9"/>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hideMark/>
          </w:tcPr>
          <w:p w:rsidR="00440D74" w:rsidRPr="00843117" w:rsidRDefault="00440D74" w:rsidP="00440D74">
            <w:pPr>
              <w:rPr>
                <w:rFonts w:ascii="Arial" w:hAnsi="Arial" w:cs="Arial"/>
                <w:sz w:val="20"/>
                <w:szCs w:val="20"/>
                <w:lang w:val="en-US" w:eastAsia="en-US"/>
              </w:rPr>
            </w:pPr>
            <w:r w:rsidRPr="00843117">
              <w:rPr>
                <w:rFonts w:ascii="Arial" w:hAnsi="Arial" w:cs="Arial"/>
                <w:sz w:val="20"/>
                <w:szCs w:val="20"/>
              </w:rPr>
              <w:t>Mova  Dn = 14,2 mm</w:t>
            </w:r>
          </w:p>
        </w:tc>
        <w:tc>
          <w:tcPr>
            <w:tcW w:w="1276" w:type="dxa"/>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jc w:val="center"/>
              <w:rPr>
                <w:rFonts w:ascii="Arial" w:hAnsi="Arial" w:cs="Arial"/>
                <w:sz w:val="20"/>
                <w:szCs w:val="20"/>
                <w:lang w:val="en-US" w:eastAsia="en-US"/>
              </w:rPr>
            </w:pPr>
            <w:r w:rsidRPr="00843117">
              <w:rPr>
                <w:rFonts w:ascii="Arial" w:hAnsi="Arial" w:cs="Arial"/>
                <w:sz w:val="20"/>
                <w:szCs w:val="20"/>
              </w:rPr>
              <w:t>TS-1.19</w:t>
            </w:r>
          </w:p>
        </w:tc>
        <w:tc>
          <w:tcPr>
            <w:tcW w:w="1275" w:type="dxa"/>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jc w:val="center"/>
              <w:rPr>
                <w:rFonts w:ascii="Arial" w:hAnsi="Arial" w:cs="Arial"/>
                <w:noProof/>
                <w:sz w:val="20"/>
                <w:szCs w:val="20"/>
                <w:lang w:eastAsia="en-US"/>
              </w:rPr>
            </w:pPr>
            <w:r w:rsidRPr="00843117">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jc w:val="center"/>
              <w:rPr>
                <w:rFonts w:ascii="Arial" w:hAnsi="Arial" w:cs="Arial"/>
                <w:sz w:val="20"/>
                <w:szCs w:val="20"/>
                <w:lang w:val="en-US" w:eastAsia="en-US"/>
              </w:rPr>
            </w:pPr>
            <w:r w:rsidRPr="00843117">
              <w:rPr>
                <w:rFonts w:ascii="Arial" w:hAnsi="Arial" w:cs="Arial"/>
                <w:sz w:val="20"/>
                <w:szCs w:val="20"/>
              </w:rPr>
              <w:t>20</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ind w:left="-108"/>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9"/>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hideMark/>
          </w:tcPr>
          <w:p w:rsidR="00440D74" w:rsidRPr="00843117" w:rsidRDefault="00440D74" w:rsidP="00440D74">
            <w:pPr>
              <w:rPr>
                <w:rFonts w:ascii="Arial" w:hAnsi="Arial" w:cs="Arial"/>
                <w:sz w:val="20"/>
                <w:szCs w:val="20"/>
                <w:lang w:val="en-US" w:eastAsia="en-US"/>
              </w:rPr>
            </w:pPr>
            <w:r w:rsidRPr="00843117">
              <w:rPr>
                <w:rFonts w:ascii="Arial" w:hAnsi="Arial" w:cs="Arial"/>
                <w:sz w:val="20"/>
                <w:szCs w:val="20"/>
              </w:rPr>
              <w:t>Antgalis Dn = 14,2 mm strypui</w:t>
            </w:r>
          </w:p>
        </w:tc>
        <w:tc>
          <w:tcPr>
            <w:tcW w:w="1276" w:type="dxa"/>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jc w:val="center"/>
              <w:rPr>
                <w:rFonts w:ascii="Arial" w:hAnsi="Arial" w:cs="Arial"/>
                <w:sz w:val="20"/>
                <w:szCs w:val="20"/>
                <w:lang w:val="en-US" w:eastAsia="en-US"/>
              </w:rPr>
            </w:pPr>
            <w:r w:rsidRPr="00843117">
              <w:rPr>
                <w:rFonts w:ascii="Arial" w:hAnsi="Arial" w:cs="Arial"/>
                <w:sz w:val="20"/>
                <w:szCs w:val="20"/>
              </w:rPr>
              <w:t>TS-1.19</w:t>
            </w:r>
          </w:p>
        </w:tc>
        <w:tc>
          <w:tcPr>
            <w:tcW w:w="1275" w:type="dxa"/>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jc w:val="center"/>
              <w:rPr>
                <w:rFonts w:ascii="Arial" w:hAnsi="Arial" w:cs="Arial"/>
                <w:noProof/>
                <w:sz w:val="20"/>
                <w:szCs w:val="20"/>
                <w:lang w:eastAsia="en-US"/>
              </w:rPr>
            </w:pPr>
            <w:r w:rsidRPr="00843117">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jc w:val="center"/>
              <w:rPr>
                <w:rFonts w:ascii="Arial" w:hAnsi="Arial" w:cs="Arial"/>
                <w:sz w:val="20"/>
                <w:szCs w:val="20"/>
                <w:lang w:val="en-US" w:eastAsia="en-US"/>
              </w:rPr>
            </w:pPr>
            <w:r w:rsidRPr="00843117">
              <w:rPr>
                <w:rFonts w:ascii="Arial" w:hAnsi="Arial" w:cs="Arial"/>
                <w:sz w:val="20"/>
                <w:szCs w:val="20"/>
              </w:rPr>
              <w:t>20</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ind w:left="-108"/>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9"/>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hideMark/>
          </w:tcPr>
          <w:p w:rsidR="00440D74" w:rsidRPr="00843117" w:rsidRDefault="00440D74" w:rsidP="00440D74">
            <w:pPr>
              <w:rPr>
                <w:rFonts w:ascii="Arial" w:hAnsi="Arial" w:cs="Arial"/>
                <w:sz w:val="20"/>
                <w:szCs w:val="20"/>
                <w:lang w:val="en-US" w:eastAsia="en-US"/>
              </w:rPr>
            </w:pPr>
            <w:r w:rsidRPr="00843117">
              <w:rPr>
                <w:rFonts w:ascii="Arial" w:hAnsi="Arial" w:cs="Arial"/>
                <w:sz w:val="20"/>
                <w:szCs w:val="20"/>
              </w:rPr>
              <w:t>Stoginis vielos laikiklis</w:t>
            </w:r>
          </w:p>
        </w:tc>
        <w:tc>
          <w:tcPr>
            <w:tcW w:w="1276" w:type="dxa"/>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jc w:val="center"/>
              <w:rPr>
                <w:rFonts w:ascii="Arial" w:hAnsi="Arial" w:cs="Arial"/>
                <w:sz w:val="20"/>
                <w:szCs w:val="20"/>
                <w:lang w:val="en-US" w:eastAsia="en-US"/>
              </w:rPr>
            </w:pPr>
            <w:r w:rsidRPr="00843117">
              <w:rPr>
                <w:rFonts w:ascii="Arial" w:hAnsi="Arial" w:cs="Arial"/>
                <w:sz w:val="20"/>
                <w:szCs w:val="20"/>
              </w:rPr>
              <w:t>TS-1.19</w:t>
            </w:r>
          </w:p>
        </w:tc>
        <w:tc>
          <w:tcPr>
            <w:tcW w:w="1275" w:type="dxa"/>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jc w:val="center"/>
              <w:rPr>
                <w:rFonts w:ascii="Arial" w:hAnsi="Arial" w:cs="Arial"/>
                <w:noProof/>
                <w:sz w:val="20"/>
                <w:szCs w:val="20"/>
                <w:lang w:eastAsia="en-US"/>
              </w:rPr>
            </w:pPr>
            <w:r w:rsidRPr="00843117">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jc w:val="center"/>
              <w:rPr>
                <w:rFonts w:ascii="Arial" w:hAnsi="Arial" w:cs="Arial"/>
                <w:sz w:val="20"/>
                <w:szCs w:val="20"/>
                <w:lang w:val="en-US" w:eastAsia="en-US"/>
              </w:rPr>
            </w:pPr>
            <w:r w:rsidRPr="00843117">
              <w:rPr>
                <w:rFonts w:ascii="Arial" w:hAnsi="Arial" w:cs="Arial"/>
                <w:sz w:val="20"/>
                <w:szCs w:val="20"/>
              </w:rPr>
              <w:t>120</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ind w:left="-108"/>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9"/>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hideMark/>
          </w:tcPr>
          <w:p w:rsidR="00440D74" w:rsidRPr="00843117" w:rsidRDefault="00440D74" w:rsidP="00440D74">
            <w:pPr>
              <w:shd w:val="clear" w:color="auto" w:fill="FFFFFF"/>
              <w:rPr>
                <w:rFonts w:ascii="Arial" w:hAnsi="Arial" w:cs="Arial"/>
                <w:sz w:val="20"/>
                <w:szCs w:val="20"/>
                <w:lang w:val="en-US" w:eastAsia="en-US"/>
              </w:rPr>
            </w:pPr>
            <w:r w:rsidRPr="00843117">
              <w:rPr>
                <w:rFonts w:ascii="Arial" w:hAnsi="Arial" w:cs="Arial"/>
                <w:sz w:val="20"/>
                <w:szCs w:val="20"/>
              </w:rPr>
              <w:t>Kontrolinė -matavimo dėžutė</w:t>
            </w:r>
          </w:p>
        </w:tc>
        <w:tc>
          <w:tcPr>
            <w:tcW w:w="1276" w:type="dxa"/>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jc w:val="center"/>
              <w:rPr>
                <w:rFonts w:ascii="Arial" w:hAnsi="Arial" w:cs="Arial"/>
                <w:sz w:val="20"/>
                <w:szCs w:val="20"/>
                <w:lang w:val="en-US" w:eastAsia="en-US"/>
              </w:rPr>
            </w:pPr>
            <w:r w:rsidRPr="00843117">
              <w:rPr>
                <w:rFonts w:ascii="Arial" w:hAnsi="Arial" w:cs="Arial"/>
                <w:sz w:val="20"/>
                <w:szCs w:val="20"/>
              </w:rPr>
              <w:t>TS-1.19</w:t>
            </w:r>
          </w:p>
        </w:tc>
        <w:tc>
          <w:tcPr>
            <w:tcW w:w="1275" w:type="dxa"/>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jc w:val="center"/>
              <w:rPr>
                <w:rFonts w:ascii="Arial" w:hAnsi="Arial" w:cs="Arial"/>
                <w:noProof/>
                <w:sz w:val="20"/>
                <w:szCs w:val="20"/>
                <w:lang w:eastAsia="en-US"/>
              </w:rPr>
            </w:pPr>
            <w:r w:rsidRPr="00843117">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shd w:val="clear" w:color="auto" w:fill="FFFFFF"/>
              <w:jc w:val="center"/>
              <w:rPr>
                <w:rFonts w:ascii="Arial" w:hAnsi="Arial" w:cs="Arial"/>
                <w:sz w:val="20"/>
                <w:szCs w:val="20"/>
                <w:lang w:val="en-US" w:eastAsia="en-US"/>
              </w:rPr>
            </w:pPr>
            <w:r w:rsidRPr="00843117">
              <w:rPr>
                <w:rFonts w:ascii="Arial" w:hAnsi="Arial" w:cs="Arial"/>
                <w:sz w:val="20"/>
                <w:szCs w:val="20"/>
              </w:rPr>
              <w:t>2</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ind w:left="-108"/>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9"/>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hideMark/>
          </w:tcPr>
          <w:p w:rsidR="00440D74" w:rsidRPr="00843117" w:rsidRDefault="00440D74" w:rsidP="00440D74">
            <w:pPr>
              <w:shd w:val="clear" w:color="auto" w:fill="FFFFFF"/>
              <w:rPr>
                <w:rFonts w:ascii="Arial" w:hAnsi="Arial" w:cs="Arial"/>
                <w:sz w:val="20"/>
                <w:szCs w:val="20"/>
                <w:lang w:val="en-US" w:eastAsia="en-US"/>
              </w:rPr>
            </w:pPr>
            <w:r w:rsidRPr="00843117">
              <w:rPr>
                <w:rFonts w:ascii="Arial" w:hAnsi="Arial" w:cs="Arial"/>
                <w:sz w:val="20"/>
                <w:szCs w:val="20"/>
              </w:rPr>
              <w:t xml:space="preserve">Apsaugos nuo korozijos medžiagos </w:t>
            </w:r>
          </w:p>
        </w:tc>
        <w:tc>
          <w:tcPr>
            <w:tcW w:w="1276" w:type="dxa"/>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jc w:val="center"/>
              <w:rPr>
                <w:rFonts w:ascii="Arial" w:hAnsi="Arial" w:cs="Arial"/>
                <w:sz w:val="20"/>
                <w:szCs w:val="20"/>
                <w:lang w:val="en-US" w:eastAsia="en-US"/>
              </w:rPr>
            </w:pPr>
            <w:r w:rsidRPr="00843117">
              <w:rPr>
                <w:rFonts w:ascii="Arial" w:hAnsi="Arial" w:cs="Arial"/>
                <w:sz w:val="20"/>
                <w:szCs w:val="20"/>
              </w:rPr>
              <w:t>TS-1.19</w:t>
            </w:r>
          </w:p>
        </w:tc>
        <w:tc>
          <w:tcPr>
            <w:tcW w:w="1275" w:type="dxa"/>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jc w:val="center"/>
              <w:rPr>
                <w:rFonts w:ascii="Arial" w:hAnsi="Arial" w:cs="Arial"/>
                <w:noProof/>
                <w:w w:val="90"/>
                <w:sz w:val="20"/>
                <w:szCs w:val="20"/>
                <w:lang w:eastAsia="en-US"/>
              </w:rPr>
            </w:pPr>
            <w:r w:rsidRPr="00843117">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jc w:val="center"/>
              <w:rPr>
                <w:rFonts w:ascii="Arial" w:hAnsi="Arial" w:cs="Arial"/>
                <w:sz w:val="20"/>
                <w:szCs w:val="20"/>
                <w:lang w:val="en-US" w:eastAsia="en-US"/>
              </w:rPr>
            </w:pPr>
            <w:r w:rsidRPr="00843117">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ind w:left="-108"/>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9"/>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hideMark/>
          </w:tcPr>
          <w:p w:rsidR="00440D74" w:rsidRPr="00843117" w:rsidRDefault="00440D74" w:rsidP="00440D74">
            <w:pPr>
              <w:shd w:val="clear" w:color="auto" w:fill="FFFFFF"/>
              <w:rPr>
                <w:rFonts w:ascii="Arial" w:hAnsi="Arial" w:cs="Arial"/>
                <w:sz w:val="20"/>
                <w:szCs w:val="20"/>
                <w:lang w:val="en-US" w:eastAsia="en-US"/>
              </w:rPr>
            </w:pPr>
            <w:r w:rsidRPr="00843117">
              <w:rPr>
                <w:rFonts w:ascii="Arial" w:hAnsi="Arial" w:cs="Arial"/>
                <w:sz w:val="20"/>
                <w:szCs w:val="20"/>
              </w:rPr>
              <w:t>Dažai, žalia – geltona</w:t>
            </w:r>
          </w:p>
        </w:tc>
        <w:tc>
          <w:tcPr>
            <w:tcW w:w="1276" w:type="dxa"/>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jc w:val="center"/>
              <w:rPr>
                <w:rFonts w:ascii="Arial" w:hAnsi="Arial" w:cs="Arial"/>
                <w:sz w:val="20"/>
                <w:szCs w:val="20"/>
                <w:lang w:val="en-US" w:eastAsia="en-US"/>
              </w:rPr>
            </w:pPr>
            <w:r w:rsidRPr="00843117">
              <w:rPr>
                <w:rFonts w:ascii="Arial" w:hAnsi="Arial" w:cs="Arial"/>
                <w:sz w:val="20"/>
                <w:szCs w:val="20"/>
              </w:rPr>
              <w:t>TS-1.19</w:t>
            </w:r>
          </w:p>
        </w:tc>
        <w:tc>
          <w:tcPr>
            <w:tcW w:w="1275" w:type="dxa"/>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jc w:val="center"/>
              <w:rPr>
                <w:rFonts w:ascii="Arial" w:hAnsi="Arial" w:cs="Arial"/>
                <w:noProof/>
                <w:w w:val="90"/>
                <w:sz w:val="20"/>
                <w:szCs w:val="20"/>
                <w:lang w:eastAsia="en-US"/>
              </w:rPr>
            </w:pPr>
            <w:r w:rsidRPr="00843117">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jc w:val="center"/>
              <w:rPr>
                <w:rFonts w:ascii="Arial" w:hAnsi="Arial" w:cs="Arial"/>
                <w:sz w:val="20"/>
                <w:szCs w:val="20"/>
                <w:lang w:val="en-US" w:eastAsia="en-US"/>
              </w:rPr>
            </w:pPr>
            <w:r w:rsidRPr="00843117">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ind w:left="-108"/>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9"/>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hideMark/>
          </w:tcPr>
          <w:p w:rsidR="00440D74" w:rsidRPr="00843117" w:rsidRDefault="00440D74" w:rsidP="00440D74">
            <w:pPr>
              <w:shd w:val="clear" w:color="auto" w:fill="FFFFFF"/>
              <w:rPr>
                <w:rFonts w:ascii="Arial" w:hAnsi="Arial" w:cs="Arial"/>
                <w:sz w:val="20"/>
                <w:szCs w:val="20"/>
                <w:lang w:val="en-US" w:eastAsia="en-US"/>
              </w:rPr>
            </w:pPr>
            <w:r w:rsidRPr="00843117">
              <w:rPr>
                <w:rFonts w:ascii="Arial" w:hAnsi="Arial" w:cs="Arial"/>
                <w:sz w:val="20"/>
                <w:szCs w:val="20"/>
              </w:rPr>
              <w:t>Papildomos montažo medžiagos</w:t>
            </w:r>
          </w:p>
        </w:tc>
        <w:tc>
          <w:tcPr>
            <w:tcW w:w="1276" w:type="dxa"/>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jc w:val="center"/>
              <w:rPr>
                <w:rFonts w:ascii="Arial" w:hAnsi="Arial" w:cs="Arial"/>
                <w:sz w:val="20"/>
                <w:szCs w:val="20"/>
                <w:lang w:val="en-US" w:eastAsia="en-US"/>
              </w:rPr>
            </w:pPr>
            <w:r w:rsidRPr="00843117">
              <w:rPr>
                <w:rFonts w:ascii="Arial" w:hAnsi="Arial" w:cs="Arial"/>
                <w:sz w:val="20"/>
                <w:szCs w:val="20"/>
              </w:rPr>
              <w:t>TS-1.18</w:t>
            </w:r>
          </w:p>
        </w:tc>
        <w:tc>
          <w:tcPr>
            <w:tcW w:w="1275" w:type="dxa"/>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jc w:val="center"/>
              <w:rPr>
                <w:rFonts w:ascii="Arial" w:hAnsi="Arial" w:cs="Arial"/>
                <w:noProof/>
                <w:w w:val="90"/>
                <w:sz w:val="20"/>
                <w:szCs w:val="20"/>
                <w:lang w:eastAsia="en-US"/>
              </w:rPr>
            </w:pPr>
            <w:r w:rsidRPr="00843117">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hideMark/>
          </w:tcPr>
          <w:p w:rsidR="00440D74" w:rsidRPr="00843117" w:rsidRDefault="00440D74" w:rsidP="00440D74">
            <w:pPr>
              <w:jc w:val="center"/>
              <w:rPr>
                <w:rFonts w:ascii="Arial" w:hAnsi="Arial" w:cs="Arial"/>
                <w:sz w:val="20"/>
                <w:szCs w:val="20"/>
                <w:lang w:val="en-US" w:eastAsia="en-US"/>
              </w:rPr>
            </w:pPr>
            <w:r w:rsidRPr="00843117">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ind w:left="-108"/>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9"/>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tcPr>
          <w:p w:rsidR="00440D74" w:rsidRPr="00843117" w:rsidRDefault="00440D74" w:rsidP="00440D74">
            <w:pPr>
              <w:shd w:val="clear" w:color="auto" w:fill="FFFFFF"/>
              <w:rPr>
                <w:rFonts w:ascii="Arial" w:hAnsi="Arial" w:cs="Arial"/>
                <w:sz w:val="20"/>
                <w:szCs w:val="20"/>
              </w:rPr>
            </w:pPr>
            <w:r w:rsidRPr="00843117">
              <w:rPr>
                <w:rFonts w:ascii="Arial" w:hAnsi="Arial" w:cs="Arial"/>
                <w:sz w:val="20"/>
                <w:szCs w:val="20"/>
              </w:rPr>
              <w:t>Ugniai atsparios montavimo putos</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sz w:val="20"/>
                <w:szCs w:val="20"/>
                <w:lang w:val="en-US" w:eastAsia="en-US"/>
              </w:rPr>
            </w:pPr>
            <w:r w:rsidRPr="00843117">
              <w:rPr>
                <w:rFonts w:ascii="Arial" w:hAnsi="Arial" w:cs="Arial"/>
                <w:sz w:val="20"/>
                <w:szCs w:val="20"/>
              </w:rPr>
              <w:t>TS-1.22</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noProof/>
                <w:w w:val="90"/>
                <w:sz w:val="20"/>
                <w:szCs w:val="20"/>
                <w:lang w:eastAsia="en-US"/>
              </w:rPr>
            </w:pPr>
            <w:r w:rsidRPr="00843117">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sz w:val="20"/>
                <w:szCs w:val="20"/>
                <w:lang w:val="en-US" w:eastAsia="en-US"/>
              </w:rPr>
            </w:pPr>
            <w:r w:rsidRPr="00843117">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ind w:left="-108"/>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9"/>
              </w:numPr>
              <w:suppressAutoHyphens w:val="0"/>
              <w:rPr>
                <w:rFonts w:ascii="Arial" w:hAnsi="Arial" w:cs="Arial"/>
                <w:sz w:val="20"/>
                <w:szCs w:val="20"/>
                <w:lang w:val="en-US" w:eastAsia="en-US"/>
              </w:rPr>
            </w:pPr>
          </w:p>
        </w:tc>
        <w:tc>
          <w:tcPr>
            <w:tcW w:w="5133" w:type="dxa"/>
            <w:tcBorders>
              <w:top w:val="single" w:sz="4" w:space="0" w:color="auto"/>
              <w:left w:val="single" w:sz="4" w:space="0" w:color="auto"/>
              <w:bottom w:val="single" w:sz="4" w:space="0" w:color="auto"/>
              <w:right w:val="single" w:sz="4" w:space="0" w:color="auto"/>
            </w:tcBorders>
          </w:tcPr>
          <w:p w:rsidR="00440D74" w:rsidRPr="00843117" w:rsidRDefault="00440D74" w:rsidP="00440D74">
            <w:pPr>
              <w:shd w:val="clear" w:color="auto" w:fill="FFFFFF"/>
              <w:rPr>
                <w:rFonts w:ascii="Arial" w:hAnsi="Arial" w:cs="Arial"/>
                <w:sz w:val="20"/>
                <w:szCs w:val="20"/>
              </w:rPr>
            </w:pPr>
            <w:r w:rsidRPr="00843117">
              <w:rPr>
                <w:rFonts w:ascii="Arial" w:hAnsi="Arial" w:cs="Arial"/>
                <w:sz w:val="20"/>
                <w:szCs w:val="20"/>
              </w:rPr>
              <w:t>Ugniai atsparų dažai</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sz w:val="20"/>
                <w:szCs w:val="20"/>
                <w:lang w:val="en-US" w:eastAsia="en-US"/>
              </w:rPr>
            </w:pPr>
            <w:r w:rsidRPr="00843117">
              <w:rPr>
                <w:rFonts w:ascii="Arial" w:hAnsi="Arial" w:cs="Arial"/>
                <w:sz w:val="20"/>
                <w:szCs w:val="20"/>
              </w:rPr>
              <w:t>TS-1.21</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noProof/>
                <w:w w:val="90"/>
                <w:sz w:val="20"/>
                <w:szCs w:val="20"/>
                <w:lang w:eastAsia="en-US"/>
              </w:rPr>
            </w:pPr>
            <w:r w:rsidRPr="00843117">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sz w:val="20"/>
                <w:szCs w:val="20"/>
                <w:lang w:val="en-US" w:eastAsia="en-US"/>
              </w:rPr>
            </w:pPr>
            <w:r w:rsidRPr="00843117">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ind w:left="-108"/>
              <w:rPr>
                <w:rFonts w:ascii="Arial" w:hAnsi="Arial" w:cs="Arial"/>
                <w:sz w:val="20"/>
                <w:szCs w:val="20"/>
                <w:lang w:val="en-US" w:eastAsia="en-US"/>
              </w:rPr>
            </w:pPr>
          </w:p>
        </w:tc>
      </w:tr>
      <w:tr w:rsidR="00440D74" w:rsidRPr="00843117" w:rsidTr="00C9459F">
        <w:trPr>
          <w:trHeight w:val="293"/>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numPr>
                <w:ilvl w:val="0"/>
                <w:numId w:val="19"/>
              </w:numPr>
              <w:suppressAutoHyphens w:val="0"/>
              <w:rPr>
                <w:rFonts w:ascii="Arial" w:hAnsi="Arial" w:cs="Arial"/>
                <w:sz w:val="20"/>
                <w:szCs w:val="20"/>
                <w:lang w:val="en-US" w:eastAsia="en-US"/>
              </w:rPr>
            </w:pPr>
            <w:r w:rsidRPr="00843117">
              <w:rPr>
                <w:rFonts w:ascii="Arial" w:hAnsi="Arial" w:cs="Arial"/>
                <w:sz w:val="20"/>
                <w:szCs w:val="20"/>
                <w:lang w:val="en-US" w:eastAsia="en-US"/>
              </w:rPr>
              <w:t>ŽŽ</w:t>
            </w:r>
          </w:p>
        </w:tc>
        <w:tc>
          <w:tcPr>
            <w:tcW w:w="5133" w:type="dxa"/>
            <w:tcBorders>
              <w:top w:val="single" w:sz="4" w:space="0" w:color="auto"/>
              <w:left w:val="single" w:sz="4" w:space="0" w:color="auto"/>
              <w:bottom w:val="single" w:sz="4" w:space="0" w:color="auto"/>
              <w:right w:val="single" w:sz="4" w:space="0" w:color="auto"/>
            </w:tcBorders>
          </w:tcPr>
          <w:p w:rsidR="00440D74" w:rsidRPr="00843117" w:rsidRDefault="00440D74" w:rsidP="00440D74">
            <w:pPr>
              <w:shd w:val="clear" w:color="auto" w:fill="FFFFFF"/>
              <w:rPr>
                <w:rFonts w:ascii="Arial" w:hAnsi="Arial" w:cs="Arial"/>
                <w:sz w:val="20"/>
                <w:szCs w:val="20"/>
              </w:rPr>
            </w:pPr>
            <w:r w:rsidRPr="00843117">
              <w:rPr>
                <w:rFonts w:ascii="Arial" w:hAnsi="Arial" w:cs="Arial"/>
                <w:sz w:val="20"/>
                <w:szCs w:val="20"/>
              </w:rPr>
              <w:t>Žaibo registracijos skaitiklis</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sz w:val="20"/>
                <w:szCs w:val="20"/>
                <w:lang w:val="en-US" w:eastAsia="en-US"/>
              </w:rPr>
            </w:pPr>
            <w:r w:rsidRPr="00843117">
              <w:rPr>
                <w:rFonts w:ascii="Arial" w:hAnsi="Arial" w:cs="Arial"/>
                <w:sz w:val="20"/>
                <w:szCs w:val="20"/>
              </w:rPr>
              <w:t>TS-1.19</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noProof/>
                <w:sz w:val="20"/>
                <w:szCs w:val="20"/>
                <w:lang w:eastAsia="en-US"/>
              </w:rPr>
            </w:pPr>
            <w:r w:rsidRPr="00843117">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sz w:val="20"/>
                <w:szCs w:val="20"/>
                <w:lang w:val="en-US" w:eastAsia="en-US"/>
              </w:rPr>
            </w:pPr>
            <w:r w:rsidRPr="00843117">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rPr>
                <w:rFonts w:ascii="Arial" w:hAnsi="Arial" w:cs="Arial"/>
                <w:sz w:val="20"/>
                <w:szCs w:val="20"/>
                <w:lang w:val="en-US" w:eastAsia="en-US"/>
              </w:rPr>
            </w:pPr>
          </w:p>
        </w:tc>
      </w:tr>
      <w:tr w:rsidR="00440D74" w:rsidRPr="00843117" w:rsidTr="00C9459F">
        <w:trPr>
          <w:jc w:val="center"/>
        </w:trPr>
        <w:tc>
          <w:tcPr>
            <w:tcW w:w="10632" w:type="dxa"/>
            <w:gridSpan w:val="6"/>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sz w:val="20"/>
                <w:szCs w:val="20"/>
                <w:lang w:val="en-US" w:eastAsia="en-US"/>
              </w:rPr>
            </w:pPr>
            <w:r>
              <w:rPr>
                <w:rFonts w:ascii="Arial" w:hAnsi="Arial" w:cs="Arial"/>
                <w:b/>
                <w:sz w:val="20"/>
                <w:szCs w:val="20"/>
              </w:rPr>
              <w:t xml:space="preserve">8. </w:t>
            </w:r>
            <w:r w:rsidRPr="00FD2787">
              <w:rPr>
                <w:rFonts w:ascii="Arial" w:hAnsi="Arial" w:cs="Arial"/>
                <w:b/>
                <w:sz w:val="20"/>
                <w:szCs w:val="20"/>
              </w:rPr>
              <w:t>Montavimo darbai</w:t>
            </w: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suppressAutoHyphens w:val="0"/>
              <w:ind w:left="284"/>
              <w:rPr>
                <w:rFonts w:ascii="Arial" w:hAnsi="Arial" w:cs="Arial"/>
                <w:sz w:val="20"/>
                <w:szCs w:val="20"/>
                <w:lang w:val="en-US" w:eastAsia="en-US"/>
              </w:rPr>
            </w:pPr>
            <w:r>
              <w:rPr>
                <w:rFonts w:ascii="Arial" w:hAnsi="Arial" w:cs="Arial"/>
                <w:sz w:val="20"/>
                <w:szCs w:val="20"/>
                <w:lang w:val="en-US" w:eastAsia="en-US"/>
              </w:rPr>
              <w:t>1</w:t>
            </w:r>
          </w:p>
        </w:tc>
        <w:tc>
          <w:tcPr>
            <w:tcW w:w="5133" w:type="dxa"/>
            <w:tcBorders>
              <w:top w:val="single" w:sz="4" w:space="0" w:color="auto"/>
              <w:left w:val="single" w:sz="4" w:space="0" w:color="auto"/>
              <w:bottom w:val="single" w:sz="4" w:space="0" w:color="auto"/>
              <w:right w:val="single" w:sz="4" w:space="0" w:color="auto"/>
            </w:tcBorders>
          </w:tcPr>
          <w:p w:rsidR="00440D74" w:rsidRPr="00843117" w:rsidRDefault="00440D74" w:rsidP="00440D74">
            <w:pPr>
              <w:shd w:val="clear" w:color="auto" w:fill="FFFFFF"/>
              <w:rPr>
                <w:rFonts w:ascii="Arial" w:hAnsi="Arial" w:cs="Arial"/>
                <w:sz w:val="20"/>
                <w:szCs w:val="20"/>
              </w:rPr>
            </w:pPr>
            <w:r>
              <w:rPr>
                <w:rFonts w:ascii="Arial" w:eastAsia="Times New Roman" w:hAnsi="Arial" w:cs="Arial"/>
                <w:sz w:val="20"/>
                <w:szCs w:val="20"/>
                <w:lang w:eastAsia="en-US"/>
              </w:rPr>
              <w:t>Kabelių tiesimas</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sz w:val="20"/>
                <w:szCs w:val="20"/>
              </w:rPr>
            </w:pPr>
            <w:r>
              <w:rPr>
                <w:rFonts w:ascii="Arial" w:hAnsi="Arial" w:cs="Arial"/>
                <w:sz w:val="20"/>
                <w:szCs w:val="20"/>
              </w:rPr>
              <w:t>TS-2</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noProof/>
                <w:sz w:val="20"/>
                <w:szCs w:val="20"/>
                <w:lang w:eastAsia="en-US"/>
              </w:rPr>
            </w:pPr>
            <w:r>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sz w:val="20"/>
                <w:szCs w:val="20"/>
                <w:lang w:val="en-US" w:eastAsia="en-US"/>
              </w:rPr>
            </w:pPr>
            <w:r>
              <w:rPr>
                <w:rFonts w:ascii="Arial" w:hAnsi="Arial" w:cs="Arial"/>
                <w:sz w:val="20"/>
                <w:szCs w:val="20"/>
              </w:rPr>
              <w:t>15270</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ind w:left="-108"/>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suppressAutoHyphens w:val="0"/>
              <w:ind w:left="284"/>
              <w:rPr>
                <w:rFonts w:ascii="Arial" w:hAnsi="Arial" w:cs="Arial"/>
                <w:sz w:val="20"/>
                <w:szCs w:val="20"/>
                <w:lang w:val="en-US" w:eastAsia="en-US"/>
              </w:rPr>
            </w:pPr>
            <w:r>
              <w:rPr>
                <w:rFonts w:ascii="Arial" w:hAnsi="Arial" w:cs="Arial"/>
                <w:sz w:val="20"/>
                <w:szCs w:val="20"/>
                <w:lang w:val="en-US" w:eastAsia="en-US"/>
              </w:rPr>
              <w:t>2</w:t>
            </w:r>
          </w:p>
        </w:tc>
        <w:tc>
          <w:tcPr>
            <w:tcW w:w="5133" w:type="dxa"/>
            <w:tcBorders>
              <w:top w:val="single" w:sz="4" w:space="0" w:color="auto"/>
              <w:left w:val="single" w:sz="4" w:space="0" w:color="auto"/>
              <w:bottom w:val="single" w:sz="4" w:space="0" w:color="auto"/>
              <w:right w:val="single" w:sz="4" w:space="0" w:color="auto"/>
            </w:tcBorders>
          </w:tcPr>
          <w:p w:rsidR="00440D74" w:rsidRPr="00CE30A8" w:rsidRDefault="00440D74" w:rsidP="00440D74">
            <w:pPr>
              <w:suppressAutoHyphens w:val="0"/>
              <w:autoSpaceDE w:val="0"/>
              <w:autoSpaceDN w:val="0"/>
              <w:adjustRightInd w:val="0"/>
              <w:rPr>
                <w:rFonts w:ascii="Arial" w:eastAsia="Times New Roman" w:hAnsi="Arial" w:cs="Arial"/>
                <w:sz w:val="20"/>
                <w:szCs w:val="20"/>
                <w:lang w:eastAsia="en-US"/>
              </w:rPr>
            </w:pPr>
            <w:r>
              <w:rPr>
                <w:rFonts w:ascii="Arial" w:eastAsia="Times New Roman" w:hAnsi="Arial" w:cs="Arial"/>
                <w:sz w:val="20"/>
                <w:szCs w:val="20"/>
                <w:lang w:eastAsia="en-US"/>
              </w:rPr>
              <w:t>Vamzdžių tiesimas</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sz w:val="20"/>
                <w:szCs w:val="20"/>
              </w:rPr>
            </w:pPr>
            <w:r>
              <w:rPr>
                <w:rFonts w:ascii="Arial" w:hAnsi="Arial" w:cs="Arial"/>
                <w:sz w:val="20"/>
                <w:szCs w:val="20"/>
              </w:rPr>
              <w:t>TS-2</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noProof/>
                <w:sz w:val="20"/>
                <w:szCs w:val="20"/>
                <w:lang w:eastAsia="en-US"/>
              </w:rPr>
            </w:pPr>
            <w:r>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sz w:val="20"/>
                <w:szCs w:val="20"/>
              </w:rPr>
            </w:pPr>
            <w:r>
              <w:rPr>
                <w:rFonts w:ascii="Arial" w:hAnsi="Arial" w:cs="Arial"/>
                <w:sz w:val="20"/>
                <w:szCs w:val="20"/>
              </w:rPr>
              <w:t>9400</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ind w:left="-108"/>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suppressAutoHyphens w:val="0"/>
              <w:ind w:left="284"/>
              <w:rPr>
                <w:rFonts w:ascii="Arial" w:hAnsi="Arial" w:cs="Arial"/>
                <w:sz w:val="20"/>
                <w:szCs w:val="20"/>
                <w:lang w:val="en-US" w:eastAsia="en-US"/>
              </w:rPr>
            </w:pPr>
            <w:r>
              <w:rPr>
                <w:rFonts w:ascii="Arial" w:hAnsi="Arial" w:cs="Arial"/>
                <w:sz w:val="20"/>
                <w:szCs w:val="20"/>
                <w:lang w:val="en-US" w:eastAsia="en-US"/>
              </w:rPr>
              <w:t>3</w:t>
            </w:r>
          </w:p>
        </w:tc>
        <w:tc>
          <w:tcPr>
            <w:tcW w:w="5133" w:type="dxa"/>
            <w:tcBorders>
              <w:top w:val="single" w:sz="4" w:space="0" w:color="auto"/>
              <w:left w:val="single" w:sz="4" w:space="0" w:color="auto"/>
              <w:bottom w:val="single" w:sz="4" w:space="0" w:color="auto"/>
              <w:right w:val="single" w:sz="4" w:space="0" w:color="auto"/>
            </w:tcBorders>
          </w:tcPr>
          <w:p w:rsidR="00440D74" w:rsidRDefault="00440D74" w:rsidP="00440D74">
            <w:pPr>
              <w:suppressAutoHyphens w:val="0"/>
              <w:autoSpaceDE w:val="0"/>
              <w:autoSpaceDN w:val="0"/>
              <w:adjustRightInd w:val="0"/>
              <w:rPr>
                <w:rFonts w:ascii="Arial" w:eastAsia="Times New Roman" w:hAnsi="Arial" w:cs="Arial"/>
                <w:sz w:val="20"/>
                <w:szCs w:val="20"/>
                <w:lang w:eastAsia="en-US"/>
              </w:rPr>
            </w:pPr>
            <w:r>
              <w:rPr>
                <w:rFonts w:ascii="Arial" w:eastAsia="Times New Roman" w:hAnsi="Arial" w:cs="Arial"/>
                <w:sz w:val="20"/>
                <w:szCs w:val="20"/>
                <w:lang w:eastAsia="en-US"/>
              </w:rPr>
              <w:t>Kabeliūų kopėčių montavimas</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sz w:val="20"/>
                <w:szCs w:val="20"/>
              </w:rPr>
            </w:pPr>
            <w:r>
              <w:rPr>
                <w:rFonts w:ascii="Arial" w:hAnsi="Arial" w:cs="Arial"/>
                <w:sz w:val="20"/>
                <w:szCs w:val="20"/>
              </w:rPr>
              <w:t>TS-2</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noProof/>
                <w:sz w:val="20"/>
                <w:szCs w:val="20"/>
                <w:lang w:eastAsia="en-US"/>
              </w:rPr>
            </w:pPr>
            <w:r>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Default="00440D74" w:rsidP="00440D74">
            <w:pPr>
              <w:jc w:val="center"/>
              <w:rPr>
                <w:rFonts w:ascii="Arial" w:hAnsi="Arial" w:cs="Arial"/>
                <w:sz w:val="20"/>
                <w:szCs w:val="20"/>
              </w:rPr>
            </w:pPr>
            <w:r>
              <w:rPr>
                <w:rFonts w:ascii="Arial" w:hAnsi="Arial" w:cs="Arial"/>
                <w:sz w:val="20"/>
                <w:szCs w:val="20"/>
              </w:rPr>
              <w:t>350</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ind w:left="-108"/>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suppressAutoHyphens w:val="0"/>
              <w:ind w:left="284"/>
              <w:rPr>
                <w:rFonts w:ascii="Arial" w:hAnsi="Arial" w:cs="Arial"/>
                <w:sz w:val="20"/>
                <w:szCs w:val="20"/>
                <w:lang w:val="en-US" w:eastAsia="en-US"/>
              </w:rPr>
            </w:pPr>
            <w:r>
              <w:rPr>
                <w:rFonts w:ascii="Arial" w:hAnsi="Arial" w:cs="Arial"/>
                <w:sz w:val="20"/>
                <w:szCs w:val="20"/>
                <w:lang w:val="en-US" w:eastAsia="en-US"/>
              </w:rPr>
              <w:t>4</w:t>
            </w:r>
          </w:p>
        </w:tc>
        <w:tc>
          <w:tcPr>
            <w:tcW w:w="5133" w:type="dxa"/>
            <w:tcBorders>
              <w:top w:val="single" w:sz="4" w:space="0" w:color="auto"/>
              <w:left w:val="single" w:sz="4" w:space="0" w:color="auto"/>
              <w:bottom w:val="single" w:sz="4" w:space="0" w:color="auto"/>
              <w:right w:val="single" w:sz="4" w:space="0" w:color="auto"/>
            </w:tcBorders>
          </w:tcPr>
          <w:p w:rsidR="00440D74" w:rsidRDefault="00440D74" w:rsidP="00440D74">
            <w:pPr>
              <w:suppressAutoHyphens w:val="0"/>
              <w:autoSpaceDE w:val="0"/>
              <w:autoSpaceDN w:val="0"/>
              <w:adjustRightInd w:val="0"/>
              <w:rPr>
                <w:rFonts w:ascii="Arial" w:eastAsia="Times New Roman" w:hAnsi="Arial" w:cs="Arial"/>
                <w:sz w:val="20"/>
                <w:szCs w:val="20"/>
                <w:lang w:eastAsia="en-US"/>
              </w:rPr>
            </w:pPr>
            <w:r>
              <w:rPr>
                <w:rFonts w:ascii="Arial" w:eastAsia="Times New Roman" w:hAnsi="Arial" w:cs="Arial"/>
                <w:sz w:val="20"/>
                <w:szCs w:val="20"/>
                <w:lang w:eastAsia="en-US"/>
              </w:rPr>
              <w:t>Elektros skydo montavimas</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sz w:val="20"/>
                <w:szCs w:val="20"/>
              </w:rPr>
            </w:pPr>
            <w:r>
              <w:rPr>
                <w:rFonts w:ascii="Arial" w:hAnsi="Arial" w:cs="Arial"/>
                <w:sz w:val="20"/>
                <w:szCs w:val="20"/>
              </w:rPr>
              <w:t>TS-2</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noProof/>
                <w:sz w:val="20"/>
                <w:szCs w:val="20"/>
                <w:lang w:eastAsia="en-US"/>
              </w:rPr>
            </w:pPr>
            <w:r>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Default="00440D74" w:rsidP="00440D74">
            <w:pPr>
              <w:jc w:val="center"/>
              <w:rPr>
                <w:rFonts w:ascii="Arial" w:hAnsi="Arial" w:cs="Arial"/>
                <w:sz w:val="20"/>
                <w:szCs w:val="20"/>
              </w:rPr>
            </w:pPr>
            <w:r>
              <w:rPr>
                <w:rFonts w:ascii="Arial" w:hAnsi="Arial" w:cs="Arial"/>
                <w:sz w:val="20"/>
                <w:szCs w:val="20"/>
              </w:rPr>
              <w:t>11</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ind w:left="-108"/>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suppressAutoHyphens w:val="0"/>
              <w:ind w:left="284"/>
              <w:rPr>
                <w:rFonts w:ascii="Arial" w:hAnsi="Arial" w:cs="Arial"/>
                <w:sz w:val="20"/>
                <w:szCs w:val="20"/>
                <w:lang w:val="en-US" w:eastAsia="en-US"/>
              </w:rPr>
            </w:pPr>
            <w:r>
              <w:rPr>
                <w:rFonts w:ascii="Arial" w:hAnsi="Arial" w:cs="Arial"/>
                <w:sz w:val="20"/>
                <w:szCs w:val="20"/>
                <w:lang w:val="en-US" w:eastAsia="en-US"/>
              </w:rPr>
              <w:t>5</w:t>
            </w:r>
          </w:p>
        </w:tc>
        <w:tc>
          <w:tcPr>
            <w:tcW w:w="5133" w:type="dxa"/>
            <w:tcBorders>
              <w:top w:val="single" w:sz="4" w:space="0" w:color="auto"/>
              <w:left w:val="single" w:sz="4" w:space="0" w:color="auto"/>
              <w:bottom w:val="single" w:sz="4" w:space="0" w:color="auto"/>
              <w:right w:val="single" w:sz="4" w:space="0" w:color="auto"/>
            </w:tcBorders>
          </w:tcPr>
          <w:p w:rsidR="00440D74" w:rsidRDefault="00440D74" w:rsidP="00440D74">
            <w:pPr>
              <w:suppressAutoHyphens w:val="0"/>
              <w:autoSpaceDE w:val="0"/>
              <w:autoSpaceDN w:val="0"/>
              <w:adjustRightInd w:val="0"/>
              <w:rPr>
                <w:rFonts w:ascii="Arial" w:eastAsia="Times New Roman" w:hAnsi="Arial" w:cs="Arial"/>
                <w:sz w:val="20"/>
                <w:szCs w:val="20"/>
                <w:lang w:eastAsia="en-US"/>
              </w:rPr>
            </w:pPr>
            <w:r>
              <w:rPr>
                <w:rFonts w:ascii="Arial" w:eastAsia="Times New Roman" w:hAnsi="Arial" w:cs="Arial"/>
                <w:sz w:val="20"/>
                <w:szCs w:val="20"/>
                <w:lang w:eastAsia="en-US"/>
              </w:rPr>
              <w:t>Elektros skydo montavimas su ARĮ</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sz w:val="20"/>
                <w:szCs w:val="20"/>
              </w:rPr>
            </w:pPr>
            <w:r>
              <w:rPr>
                <w:rFonts w:ascii="Arial" w:hAnsi="Arial" w:cs="Arial"/>
                <w:sz w:val="20"/>
                <w:szCs w:val="20"/>
              </w:rPr>
              <w:t>TS-2</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noProof/>
                <w:sz w:val="20"/>
                <w:szCs w:val="20"/>
                <w:lang w:eastAsia="en-US"/>
              </w:rPr>
            </w:pPr>
            <w:r>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Default="00440D74" w:rsidP="00440D74">
            <w:pPr>
              <w:jc w:val="center"/>
              <w:rPr>
                <w:rFonts w:ascii="Arial" w:hAnsi="Arial" w:cs="Arial"/>
                <w:sz w:val="20"/>
                <w:szCs w:val="20"/>
              </w:rPr>
            </w:pPr>
            <w:r>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ind w:left="-108"/>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suppressAutoHyphens w:val="0"/>
              <w:ind w:left="284"/>
              <w:rPr>
                <w:rFonts w:ascii="Arial" w:hAnsi="Arial" w:cs="Arial"/>
                <w:sz w:val="20"/>
                <w:szCs w:val="20"/>
                <w:lang w:val="en-US" w:eastAsia="en-US"/>
              </w:rPr>
            </w:pPr>
            <w:r>
              <w:rPr>
                <w:rFonts w:ascii="Arial" w:hAnsi="Arial" w:cs="Arial"/>
                <w:sz w:val="20"/>
                <w:szCs w:val="20"/>
                <w:lang w:val="en-US" w:eastAsia="en-US"/>
              </w:rPr>
              <w:t>6</w:t>
            </w:r>
          </w:p>
        </w:tc>
        <w:tc>
          <w:tcPr>
            <w:tcW w:w="5133" w:type="dxa"/>
            <w:tcBorders>
              <w:top w:val="single" w:sz="4" w:space="0" w:color="auto"/>
              <w:left w:val="single" w:sz="4" w:space="0" w:color="auto"/>
              <w:bottom w:val="single" w:sz="4" w:space="0" w:color="auto"/>
              <w:right w:val="single" w:sz="4" w:space="0" w:color="auto"/>
            </w:tcBorders>
          </w:tcPr>
          <w:p w:rsidR="00440D74" w:rsidRDefault="00440D74" w:rsidP="00440D74">
            <w:pPr>
              <w:suppressAutoHyphens w:val="0"/>
              <w:autoSpaceDE w:val="0"/>
              <w:autoSpaceDN w:val="0"/>
              <w:adjustRightInd w:val="0"/>
              <w:rPr>
                <w:rFonts w:ascii="Arial" w:eastAsia="Times New Roman" w:hAnsi="Arial" w:cs="Arial"/>
                <w:sz w:val="20"/>
                <w:szCs w:val="20"/>
                <w:lang w:eastAsia="en-US"/>
              </w:rPr>
            </w:pPr>
            <w:r w:rsidRPr="00843117">
              <w:rPr>
                <w:rFonts w:ascii="Arial" w:hAnsi="Arial" w:cs="Arial"/>
                <w:sz w:val="20"/>
                <w:szCs w:val="20"/>
              </w:rPr>
              <w:t>Grindinė</w:t>
            </w:r>
            <w:r>
              <w:rPr>
                <w:rFonts w:ascii="Arial" w:hAnsi="Arial" w:cs="Arial"/>
                <w:sz w:val="20"/>
                <w:szCs w:val="20"/>
              </w:rPr>
              <w:t>s</w:t>
            </w:r>
            <w:r w:rsidRPr="00843117">
              <w:rPr>
                <w:rFonts w:ascii="Arial" w:hAnsi="Arial" w:cs="Arial"/>
                <w:sz w:val="20"/>
                <w:szCs w:val="20"/>
              </w:rPr>
              <w:t xml:space="preserve"> dėžutė</w:t>
            </w:r>
            <w:r>
              <w:rPr>
                <w:rFonts w:ascii="Arial" w:hAnsi="Arial" w:cs="Arial"/>
                <w:sz w:val="20"/>
                <w:szCs w:val="20"/>
              </w:rPr>
              <w:t>s montavimas</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sz w:val="20"/>
                <w:szCs w:val="20"/>
              </w:rPr>
            </w:pPr>
            <w:r>
              <w:rPr>
                <w:rFonts w:ascii="Arial" w:hAnsi="Arial" w:cs="Arial"/>
                <w:sz w:val="20"/>
                <w:szCs w:val="20"/>
              </w:rPr>
              <w:t>TS-2</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noProof/>
                <w:sz w:val="20"/>
                <w:szCs w:val="20"/>
                <w:lang w:eastAsia="en-US"/>
              </w:rPr>
            </w:pPr>
            <w:r>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Default="00930094" w:rsidP="00440D74">
            <w:pPr>
              <w:jc w:val="center"/>
              <w:rPr>
                <w:rFonts w:ascii="Arial" w:hAnsi="Arial" w:cs="Arial"/>
                <w:sz w:val="20"/>
                <w:szCs w:val="20"/>
              </w:rPr>
            </w:pPr>
            <w:r>
              <w:rPr>
                <w:rFonts w:ascii="Arial" w:hAnsi="Arial" w:cs="Arial"/>
                <w:sz w:val="20"/>
                <w:szCs w:val="20"/>
              </w:rPr>
              <w:t>154</w:t>
            </w:r>
            <w:bookmarkStart w:id="0" w:name="_GoBack"/>
            <w:bookmarkEnd w:id="0"/>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ind w:left="-108"/>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suppressAutoHyphens w:val="0"/>
              <w:ind w:left="284"/>
              <w:rPr>
                <w:rFonts w:ascii="Arial" w:hAnsi="Arial" w:cs="Arial"/>
                <w:sz w:val="20"/>
                <w:szCs w:val="20"/>
                <w:lang w:val="en-US" w:eastAsia="en-US"/>
              </w:rPr>
            </w:pPr>
            <w:r>
              <w:rPr>
                <w:rFonts w:ascii="Arial" w:hAnsi="Arial" w:cs="Arial"/>
                <w:sz w:val="20"/>
                <w:szCs w:val="20"/>
                <w:lang w:val="en-US" w:eastAsia="en-US"/>
              </w:rPr>
              <w:t>7</w:t>
            </w:r>
          </w:p>
        </w:tc>
        <w:tc>
          <w:tcPr>
            <w:tcW w:w="5133" w:type="dxa"/>
            <w:tcBorders>
              <w:top w:val="single" w:sz="4" w:space="0" w:color="auto"/>
              <w:left w:val="single" w:sz="4" w:space="0" w:color="auto"/>
              <w:bottom w:val="single" w:sz="4" w:space="0" w:color="auto"/>
              <w:right w:val="single" w:sz="4" w:space="0" w:color="auto"/>
            </w:tcBorders>
          </w:tcPr>
          <w:p w:rsidR="00440D74" w:rsidRDefault="00440D74" w:rsidP="00440D74">
            <w:pPr>
              <w:suppressAutoHyphens w:val="0"/>
              <w:autoSpaceDE w:val="0"/>
              <w:autoSpaceDN w:val="0"/>
              <w:adjustRightInd w:val="0"/>
              <w:rPr>
                <w:rFonts w:ascii="Arial" w:eastAsia="Times New Roman" w:hAnsi="Arial" w:cs="Arial"/>
                <w:sz w:val="20"/>
                <w:szCs w:val="20"/>
                <w:lang w:eastAsia="en-US"/>
              </w:rPr>
            </w:pPr>
            <w:r w:rsidRPr="00843117">
              <w:rPr>
                <w:rFonts w:ascii="Arial" w:hAnsi="Arial" w:cs="Arial"/>
                <w:sz w:val="20"/>
                <w:szCs w:val="20"/>
              </w:rPr>
              <w:t>Kištukini</w:t>
            </w:r>
            <w:r>
              <w:rPr>
                <w:rFonts w:ascii="Arial" w:hAnsi="Arial" w:cs="Arial"/>
                <w:sz w:val="20"/>
                <w:szCs w:val="20"/>
              </w:rPr>
              <w:t>o</w:t>
            </w:r>
            <w:r w:rsidRPr="00843117">
              <w:rPr>
                <w:rFonts w:ascii="Arial" w:hAnsi="Arial" w:cs="Arial"/>
                <w:sz w:val="20"/>
                <w:szCs w:val="20"/>
              </w:rPr>
              <w:t xml:space="preserve"> lizd</w:t>
            </w:r>
            <w:r>
              <w:rPr>
                <w:rFonts w:ascii="Arial" w:hAnsi="Arial" w:cs="Arial"/>
                <w:sz w:val="20"/>
                <w:szCs w:val="20"/>
              </w:rPr>
              <w:t>o bloko montavimas</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sz w:val="20"/>
                <w:szCs w:val="20"/>
              </w:rPr>
            </w:pPr>
            <w:r>
              <w:rPr>
                <w:rFonts w:ascii="Arial" w:hAnsi="Arial" w:cs="Arial"/>
                <w:sz w:val="20"/>
                <w:szCs w:val="20"/>
              </w:rPr>
              <w:t>TS-2</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noProof/>
                <w:sz w:val="20"/>
                <w:szCs w:val="20"/>
                <w:lang w:eastAsia="en-US"/>
              </w:rPr>
            </w:pPr>
            <w:r>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Default="00440D74" w:rsidP="00440D74">
            <w:pPr>
              <w:jc w:val="center"/>
              <w:rPr>
                <w:rFonts w:ascii="Arial" w:hAnsi="Arial" w:cs="Arial"/>
                <w:sz w:val="20"/>
                <w:szCs w:val="20"/>
              </w:rPr>
            </w:pPr>
            <w:r>
              <w:rPr>
                <w:rFonts w:ascii="Arial" w:hAnsi="Arial" w:cs="Arial"/>
                <w:sz w:val="20"/>
                <w:szCs w:val="20"/>
              </w:rPr>
              <w:t>145</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ind w:left="-108"/>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suppressAutoHyphens w:val="0"/>
              <w:ind w:left="284"/>
              <w:rPr>
                <w:rFonts w:ascii="Arial" w:hAnsi="Arial" w:cs="Arial"/>
                <w:sz w:val="20"/>
                <w:szCs w:val="20"/>
                <w:lang w:val="en-US" w:eastAsia="en-US"/>
              </w:rPr>
            </w:pPr>
            <w:r>
              <w:rPr>
                <w:rFonts w:ascii="Arial" w:hAnsi="Arial" w:cs="Arial"/>
                <w:sz w:val="20"/>
                <w:szCs w:val="20"/>
                <w:lang w:val="en-US" w:eastAsia="en-US"/>
              </w:rPr>
              <w:t>8</w:t>
            </w:r>
          </w:p>
        </w:tc>
        <w:tc>
          <w:tcPr>
            <w:tcW w:w="5133" w:type="dxa"/>
            <w:tcBorders>
              <w:top w:val="single" w:sz="4" w:space="0" w:color="auto"/>
              <w:left w:val="single" w:sz="4" w:space="0" w:color="auto"/>
              <w:bottom w:val="single" w:sz="4" w:space="0" w:color="auto"/>
              <w:right w:val="single" w:sz="4" w:space="0" w:color="auto"/>
            </w:tcBorders>
          </w:tcPr>
          <w:p w:rsidR="00440D74" w:rsidRPr="00843117" w:rsidRDefault="00440D74" w:rsidP="00440D74">
            <w:pPr>
              <w:suppressAutoHyphens w:val="0"/>
              <w:autoSpaceDE w:val="0"/>
              <w:autoSpaceDN w:val="0"/>
              <w:adjustRightInd w:val="0"/>
              <w:rPr>
                <w:rFonts w:ascii="Arial" w:hAnsi="Arial" w:cs="Arial"/>
                <w:sz w:val="20"/>
                <w:szCs w:val="20"/>
              </w:rPr>
            </w:pPr>
            <w:r>
              <w:rPr>
                <w:rFonts w:ascii="Arial" w:eastAsia="Times New Roman" w:hAnsi="Arial" w:cs="Arial"/>
                <w:sz w:val="20"/>
                <w:szCs w:val="20"/>
                <w:lang w:eastAsia="en-US"/>
              </w:rPr>
              <w:t>Šviestuvų montavimas</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sz w:val="20"/>
                <w:szCs w:val="20"/>
              </w:rPr>
            </w:pPr>
            <w:r>
              <w:rPr>
                <w:rFonts w:ascii="Arial" w:hAnsi="Arial" w:cs="Arial"/>
                <w:sz w:val="20"/>
                <w:szCs w:val="20"/>
              </w:rPr>
              <w:t>TS-2</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noProof/>
                <w:sz w:val="20"/>
                <w:szCs w:val="20"/>
                <w:lang w:eastAsia="en-US"/>
              </w:rPr>
            </w:pPr>
            <w:r>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Default="00440D74" w:rsidP="00440D74">
            <w:pPr>
              <w:jc w:val="center"/>
              <w:rPr>
                <w:rFonts w:ascii="Arial" w:hAnsi="Arial" w:cs="Arial"/>
                <w:sz w:val="20"/>
                <w:szCs w:val="20"/>
              </w:rPr>
            </w:pPr>
            <w:r>
              <w:rPr>
                <w:rFonts w:ascii="Arial" w:hAnsi="Arial" w:cs="Arial"/>
                <w:sz w:val="20"/>
                <w:szCs w:val="20"/>
              </w:rPr>
              <w:t>1513</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ind w:left="-108"/>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suppressAutoHyphens w:val="0"/>
              <w:ind w:left="284"/>
              <w:rPr>
                <w:rFonts w:ascii="Arial" w:hAnsi="Arial" w:cs="Arial"/>
                <w:sz w:val="20"/>
                <w:szCs w:val="20"/>
                <w:lang w:val="en-US" w:eastAsia="en-US"/>
              </w:rPr>
            </w:pPr>
            <w:r>
              <w:rPr>
                <w:rFonts w:ascii="Arial" w:hAnsi="Arial" w:cs="Arial"/>
                <w:sz w:val="20"/>
                <w:szCs w:val="20"/>
                <w:lang w:val="en-US" w:eastAsia="en-US"/>
              </w:rPr>
              <w:t>9</w:t>
            </w:r>
          </w:p>
        </w:tc>
        <w:tc>
          <w:tcPr>
            <w:tcW w:w="5133" w:type="dxa"/>
            <w:tcBorders>
              <w:top w:val="single" w:sz="4" w:space="0" w:color="auto"/>
              <w:left w:val="single" w:sz="4" w:space="0" w:color="auto"/>
              <w:bottom w:val="single" w:sz="4" w:space="0" w:color="auto"/>
              <w:right w:val="single" w:sz="4" w:space="0" w:color="auto"/>
            </w:tcBorders>
          </w:tcPr>
          <w:p w:rsidR="00440D74" w:rsidRDefault="00440D74" w:rsidP="00440D74">
            <w:pPr>
              <w:suppressAutoHyphens w:val="0"/>
              <w:autoSpaceDE w:val="0"/>
              <w:autoSpaceDN w:val="0"/>
              <w:adjustRightInd w:val="0"/>
              <w:rPr>
                <w:rFonts w:ascii="Arial" w:eastAsia="Times New Roman" w:hAnsi="Arial" w:cs="Arial"/>
                <w:sz w:val="20"/>
                <w:szCs w:val="20"/>
                <w:lang w:eastAsia="en-US"/>
              </w:rPr>
            </w:pPr>
            <w:r>
              <w:rPr>
                <w:rFonts w:ascii="Arial" w:eastAsia="Times New Roman" w:hAnsi="Arial" w:cs="Arial"/>
                <w:sz w:val="20"/>
                <w:szCs w:val="20"/>
                <w:lang w:eastAsia="en-US"/>
              </w:rPr>
              <w:t>Linijo šviestuvų montavimas</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sz w:val="20"/>
                <w:szCs w:val="20"/>
              </w:rPr>
            </w:pPr>
            <w:r>
              <w:rPr>
                <w:rFonts w:ascii="Arial" w:hAnsi="Arial" w:cs="Arial"/>
                <w:sz w:val="20"/>
                <w:szCs w:val="20"/>
              </w:rPr>
              <w:t>TS-2</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noProof/>
                <w:sz w:val="20"/>
                <w:szCs w:val="20"/>
                <w:lang w:eastAsia="en-US"/>
              </w:rPr>
            </w:pPr>
            <w:r>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Default="00440D74" w:rsidP="00440D74">
            <w:pPr>
              <w:jc w:val="center"/>
              <w:rPr>
                <w:rFonts w:ascii="Arial" w:hAnsi="Arial" w:cs="Arial"/>
                <w:sz w:val="20"/>
                <w:szCs w:val="20"/>
              </w:rPr>
            </w:pPr>
            <w:r>
              <w:rPr>
                <w:rFonts w:ascii="Arial" w:hAnsi="Arial" w:cs="Arial"/>
                <w:sz w:val="20"/>
                <w:szCs w:val="20"/>
              </w:rPr>
              <w:t>1158</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ind w:left="-108"/>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suppressAutoHyphens w:val="0"/>
              <w:ind w:left="177"/>
              <w:rPr>
                <w:rFonts w:ascii="Arial" w:hAnsi="Arial" w:cs="Arial"/>
                <w:sz w:val="20"/>
                <w:szCs w:val="20"/>
                <w:lang w:val="en-US" w:eastAsia="en-US"/>
              </w:rPr>
            </w:pPr>
            <w:r>
              <w:rPr>
                <w:rFonts w:ascii="Arial" w:hAnsi="Arial" w:cs="Arial"/>
                <w:sz w:val="20"/>
                <w:szCs w:val="20"/>
                <w:lang w:val="en-US" w:eastAsia="en-US"/>
              </w:rPr>
              <w:t>10</w:t>
            </w:r>
          </w:p>
        </w:tc>
        <w:tc>
          <w:tcPr>
            <w:tcW w:w="5133" w:type="dxa"/>
            <w:tcBorders>
              <w:top w:val="single" w:sz="4" w:space="0" w:color="auto"/>
              <w:left w:val="single" w:sz="4" w:space="0" w:color="auto"/>
              <w:bottom w:val="single" w:sz="4" w:space="0" w:color="auto"/>
              <w:right w:val="single" w:sz="4" w:space="0" w:color="auto"/>
            </w:tcBorders>
          </w:tcPr>
          <w:p w:rsidR="00440D74" w:rsidRDefault="00440D74" w:rsidP="00440D74">
            <w:pPr>
              <w:suppressAutoHyphens w:val="0"/>
              <w:autoSpaceDE w:val="0"/>
              <w:autoSpaceDN w:val="0"/>
              <w:adjustRightInd w:val="0"/>
              <w:rPr>
                <w:rFonts w:ascii="Arial" w:eastAsia="Times New Roman" w:hAnsi="Arial" w:cs="Arial"/>
                <w:sz w:val="20"/>
                <w:szCs w:val="20"/>
                <w:lang w:eastAsia="en-US"/>
              </w:rPr>
            </w:pPr>
            <w:r>
              <w:rPr>
                <w:rFonts w:ascii="Arial" w:eastAsia="Times New Roman" w:hAnsi="Arial" w:cs="Arial"/>
                <w:sz w:val="20"/>
                <w:szCs w:val="20"/>
                <w:lang w:eastAsia="en-US"/>
              </w:rPr>
              <w:t>Jungiklių montavimas</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sz w:val="20"/>
                <w:szCs w:val="20"/>
              </w:rPr>
            </w:pPr>
            <w:r>
              <w:rPr>
                <w:rFonts w:ascii="Arial" w:hAnsi="Arial" w:cs="Arial"/>
                <w:sz w:val="20"/>
                <w:szCs w:val="20"/>
              </w:rPr>
              <w:t>TS-2</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noProof/>
                <w:sz w:val="20"/>
                <w:szCs w:val="20"/>
                <w:lang w:eastAsia="en-US"/>
              </w:rPr>
            </w:pPr>
            <w:r>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Default="00440D74" w:rsidP="00440D74">
            <w:pPr>
              <w:jc w:val="center"/>
              <w:rPr>
                <w:rFonts w:ascii="Arial" w:hAnsi="Arial" w:cs="Arial"/>
                <w:sz w:val="20"/>
                <w:szCs w:val="20"/>
              </w:rPr>
            </w:pPr>
            <w:r>
              <w:rPr>
                <w:rFonts w:ascii="Arial" w:hAnsi="Arial" w:cs="Arial"/>
                <w:sz w:val="20"/>
                <w:szCs w:val="20"/>
              </w:rPr>
              <w:t>29</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ind w:left="-108"/>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suppressAutoHyphens w:val="0"/>
              <w:ind w:left="177"/>
              <w:rPr>
                <w:rFonts w:ascii="Arial" w:hAnsi="Arial" w:cs="Arial"/>
                <w:sz w:val="20"/>
                <w:szCs w:val="20"/>
                <w:lang w:val="en-US" w:eastAsia="en-US"/>
              </w:rPr>
            </w:pPr>
            <w:r>
              <w:rPr>
                <w:rFonts w:ascii="Arial" w:hAnsi="Arial" w:cs="Arial"/>
                <w:sz w:val="20"/>
                <w:szCs w:val="20"/>
                <w:lang w:val="en-US" w:eastAsia="en-US"/>
              </w:rPr>
              <w:t>11</w:t>
            </w:r>
          </w:p>
        </w:tc>
        <w:tc>
          <w:tcPr>
            <w:tcW w:w="5133" w:type="dxa"/>
            <w:tcBorders>
              <w:top w:val="single" w:sz="4" w:space="0" w:color="auto"/>
              <w:left w:val="single" w:sz="4" w:space="0" w:color="auto"/>
              <w:bottom w:val="single" w:sz="4" w:space="0" w:color="auto"/>
              <w:right w:val="single" w:sz="4" w:space="0" w:color="auto"/>
            </w:tcBorders>
          </w:tcPr>
          <w:p w:rsidR="00440D74" w:rsidRDefault="00440D74" w:rsidP="00440D74">
            <w:pPr>
              <w:suppressAutoHyphens w:val="0"/>
              <w:autoSpaceDE w:val="0"/>
              <w:autoSpaceDN w:val="0"/>
              <w:adjustRightInd w:val="0"/>
              <w:rPr>
                <w:rFonts w:ascii="Arial" w:eastAsia="Times New Roman" w:hAnsi="Arial" w:cs="Arial"/>
                <w:sz w:val="20"/>
                <w:szCs w:val="20"/>
                <w:lang w:eastAsia="en-US"/>
              </w:rPr>
            </w:pPr>
            <w:r>
              <w:rPr>
                <w:rFonts w:ascii="Arial" w:eastAsia="Times New Roman" w:hAnsi="Arial" w:cs="Arial"/>
                <w:sz w:val="20"/>
                <w:szCs w:val="20"/>
                <w:lang w:eastAsia="en-US"/>
              </w:rPr>
              <w:t xml:space="preserve">Apšvietimo valdiklio montavimas </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sz w:val="20"/>
                <w:szCs w:val="20"/>
              </w:rPr>
            </w:pPr>
            <w:r>
              <w:rPr>
                <w:rFonts w:ascii="Arial" w:hAnsi="Arial" w:cs="Arial"/>
                <w:sz w:val="20"/>
                <w:szCs w:val="20"/>
              </w:rPr>
              <w:t>TS-2</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noProof/>
                <w:sz w:val="20"/>
                <w:szCs w:val="20"/>
                <w:lang w:eastAsia="en-US"/>
              </w:rPr>
            </w:pPr>
            <w:r>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Default="00440D74" w:rsidP="00440D74">
            <w:pPr>
              <w:jc w:val="center"/>
              <w:rPr>
                <w:rFonts w:ascii="Arial" w:hAnsi="Arial" w:cs="Arial"/>
                <w:sz w:val="20"/>
                <w:szCs w:val="20"/>
              </w:rPr>
            </w:pPr>
            <w:r>
              <w:rPr>
                <w:rFonts w:ascii="Arial" w:hAnsi="Arial" w:cs="Arial"/>
                <w:sz w:val="20"/>
                <w:szCs w:val="20"/>
              </w:rPr>
              <w:t>14</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ind w:left="-108"/>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suppressAutoHyphens w:val="0"/>
              <w:ind w:left="177"/>
              <w:rPr>
                <w:rFonts w:ascii="Arial" w:hAnsi="Arial" w:cs="Arial"/>
                <w:sz w:val="20"/>
                <w:szCs w:val="20"/>
                <w:lang w:val="en-US" w:eastAsia="en-US"/>
              </w:rPr>
            </w:pPr>
            <w:r>
              <w:rPr>
                <w:rFonts w:ascii="Arial" w:hAnsi="Arial" w:cs="Arial"/>
                <w:sz w:val="20"/>
                <w:szCs w:val="20"/>
                <w:lang w:val="en-US" w:eastAsia="en-US"/>
              </w:rPr>
              <w:t>12</w:t>
            </w:r>
          </w:p>
        </w:tc>
        <w:tc>
          <w:tcPr>
            <w:tcW w:w="5133" w:type="dxa"/>
            <w:tcBorders>
              <w:top w:val="single" w:sz="4" w:space="0" w:color="auto"/>
              <w:left w:val="single" w:sz="4" w:space="0" w:color="auto"/>
              <w:bottom w:val="single" w:sz="4" w:space="0" w:color="auto"/>
              <w:right w:val="single" w:sz="4" w:space="0" w:color="auto"/>
            </w:tcBorders>
          </w:tcPr>
          <w:p w:rsidR="00440D74" w:rsidRDefault="00440D74" w:rsidP="00440D74">
            <w:pPr>
              <w:suppressAutoHyphens w:val="0"/>
              <w:autoSpaceDE w:val="0"/>
              <w:autoSpaceDN w:val="0"/>
              <w:adjustRightInd w:val="0"/>
              <w:rPr>
                <w:rFonts w:ascii="Arial" w:eastAsia="Times New Roman" w:hAnsi="Arial" w:cs="Arial"/>
                <w:sz w:val="20"/>
                <w:szCs w:val="20"/>
                <w:lang w:eastAsia="en-US"/>
              </w:rPr>
            </w:pPr>
            <w:r>
              <w:rPr>
                <w:rFonts w:ascii="Arial" w:eastAsia="Times New Roman" w:hAnsi="Arial" w:cs="Arial"/>
                <w:sz w:val="20"/>
                <w:szCs w:val="20"/>
                <w:lang w:eastAsia="en-US"/>
              </w:rPr>
              <w:t>Apšvietimo centrinio valdiklio montavimas</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sz w:val="20"/>
                <w:szCs w:val="20"/>
              </w:rPr>
            </w:pPr>
            <w:r>
              <w:rPr>
                <w:rFonts w:ascii="Arial" w:hAnsi="Arial" w:cs="Arial"/>
                <w:sz w:val="20"/>
                <w:szCs w:val="20"/>
              </w:rPr>
              <w:t>TS-2</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noProof/>
                <w:sz w:val="20"/>
                <w:szCs w:val="20"/>
                <w:lang w:eastAsia="en-US"/>
              </w:rPr>
            </w:pPr>
            <w:r>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Default="00440D74" w:rsidP="00440D74">
            <w:pPr>
              <w:jc w:val="center"/>
              <w:rPr>
                <w:rFonts w:ascii="Arial" w:hAnsi="Arial" w:cs="Arial"/>
                <w:sz w:val="20"/>
                <w:szCs w:val="20"/>
              </w:rPr>
            </w:pPr>
            <w:r>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ind w:left="-108"/>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suppressAutoHyphens w:val="0"/>
              <w:ind w:left="177"/>
              <w:rPr>
                <w:rFonts w:ascii="Arial" w:hAnsi="Arial" w:cs="Arial"/>
                <w:sz w:val="20"/>
                <w:szCs w:val="20"/>
                <w:lang w:val="en-US" w:eastAsia="en-US"/>
              </w:rPr>
            </w:pPr>
            <w:r>
              <w:rPr>
                <w:rFonts w:ascii="Arial" w:hAnsi="Arial" w:cs="Arial"/>
                <w:sz w:val="20"/>
                <w:szCs w:val="20"/>
                <w:lang w:val="en-US" w:eastAsia="en-US"/>
              </w:rPr>
              <w:t>13</w:t>
            </w:r>
          </w:p>
        </w:tc>
        <w:tc>
          <w:tcPr>
            <w:tcW w:w="5133" w:type="dxa"/>
            <w:tcBorders>
              <w:top w:val="single" w:sz="4" w:space="0" w:color="auto"/>
              <w:left w:val="single" w:sz="4" w:space="0" w:color="auto"/>
              <w:bottom w:val="single" w:sz="4" w:space="0" w:color="auto"/>
              <w:right w:val="single" w:sz="4" w:space="0" w:color="auto"/>
            </w:tcBorders>
          </w:tcPr>
          <w:p w:rsidR="00440D74" w:rsidRDefault="00440D74" w:rsidP="00440D74">
            <w:pPr>
              <w:suppressAutoHyphens w:val="0"/>
              <w:autoSpaceDE w:val="0"/>
              <w:autoSpaceDN w:val="0"/>
              <w:adjustRightInd w:val="0"/>
              <w:rPr>
                <w:rFonts w:ascii="Arial" w:eastAsia="Times New Roman" w:hAnsi="Arial" w:cs="Arial"/>
                <w:sz w:val="20"/>
                <w:szCs w:val="20"/>
                <w:lang w:eastAsia="en-US"/>
              </w:rPr>
            </w:pPr>
            <w:r>
              <w:rPr>
                <w:rFonts w:ascii="Arial" w:eastAsia="Times New Roman" w:hAnsi="Arial" w:cs="Arial"/>
                <w:sz w:val="20"/>
                <w:szCs w:val="20"/>
                <w:lang w:eastAsia="en-US"/>
              </w:rPr>
              <w:t>Šildymo kabelio montavimas</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sz w:val="20"/>
                <w:szCs w:val="20"/>
              </w:rPr>
            </w:pPr>
            <w:r>
              <w:rPr>
                <w:rFonts w:ascii="Arial" w:hAnsi="Arial" w:cs="Arial"/>
                <w:sz w:val="20"/>
                <w:szCs w:val="20"/>
              </w:rPr>
              <w:t>TS-2</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noProof/>
                <w:sz w:val="20"/>
                <w:szCs w:val="20"/>
                <w:lang w:eastAsia="en-US"/>
              </w:rPr>
            </w:pPr>
            <w:r>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Default="00440D74" w:rsidP="00440D74">
            <w:pPr>
              <w:jc w:val="center"/>
              <w:rPr>
                <w:rFonts w:ascii="Arial" w:hAnsi="Arial" w:cs="Arial"/>
                <w:sz w:val="20"/>
                <w:szCs w:val="20"/>
              </w:rPr>
            </w:pPr>
            <w:r>
              <w:rPr>
                <w:rFonts w:ascii="Arial" w:hAnsi="Arial" w:cs="Arial"/>
                <w:sz w:val="20"/>
                <w:szCs w:val="20"/>
              </w:rPr>
              <w:t>500</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ind w:left="-108"/>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suppressAutoHyphens w:val="0"/>
              <w:ind w:left="177"/>
              <w:rPr>
                <w:rFonts w:ascii="Arial" w:hAnsi="Arial" w:cs="Arial"/>
                <w:sz w:val="20"/>
                <w:szCs w:val="20"/>
                <w:lang w:val="en-US" w:eastAsia="en-US"/>
              </w:rPr>
            </w:pPr>
            <w:r>
              <w:rPr>
                <w:rFonts w:ascii="Arial" w:hAnsi="Arial" w:cs="Arial"/>
                <w:sz w:val="20"/>
                <w:szCs w:val="20"/>
                <w:lang w:val="en-US" w:eastAsia="en-US"/>
              </w:rPr>
              <w:t>14</w:t>
            </w:r>
          </w:p>
        </w:tc>
        <w:tc>
          <w:tcPr>
            <w:tcW w:w="5133" w:type="dxa"/>
            <w:tcBorders>
              <w:top w:val="single" w:sz="4" w:space="0" w:color="auto"/>
              <w:left w:val="single" w:sz="4" w:space="0" w:color="auto"/>
              <w:bottom w:val="single" w:sz="4" w:space="0" w:color="auto"/>
              <w:right w:val="single" w:sz="4" w:space="0" w:color="auto"/>
            </w:tcBorders>
          </w:tcPr>
          <w:p w:rsidR="00440D74" w:rsidRDefault="00440D74" w:rsidP="00440D74">
            <w:pPr>
              <w:suppressAutoHyphens w:val="0"/>
              <w:autoSpaceDE w:val="0"/>
              <w:autoSpaceDN w:val="0"/>
              <w:adjustRightInd w:val="0"/>
              <w:rPr>
                <w:rFonts w:ascii="Arial" w:eastAsia="Times New Roman" w:hAnsi="Arial" w:cs="Arial"/>
                <w:sz w:val="20"/>
                <w:szCs w:val="20"/>
                <w:lang w:eastAsia="en-US"/>
              </w:rPr>
            </w:pPr>
            <w:r>
              <w:rPr>
                <w:rFonts w:ascii="Arial" w:eastAsia="Times New Roman" w:hAnsi="Arial" w:cs="Arial"/>
                <w:sz w:val="20"/>
                <w:szCs w:val="20"/>
                <w:lang w:eastAsia="en-US"/>
              </w:rPr>
              <w:t>Dyzelinio generatoriau montavimas</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sz w:val="20"/>
                <w:szCs w:val="20"/>
              </w:rPr>
            </w:pPr>
            <w:r>
              <w:rPr>
                <w:rFonts w:ascii="Arial" w:hAnsi="Arial" w:cs="Arial"/>
                <w:sz w:val="20"/>
                <w:szCs w:val="20"/>
              </w:rPr>
              <w:t>TS-2</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noProof/>
                <w:sz w:val="20"/>
                <w:szCs w:val="20"/>
                <w:lang w:eastAsia="en-US"/>
              </w:rPr>
            </w:pPr>
            <w:r>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Default="00440D74" w:rsidP="00440D74">
            <w:pPr>
              <w:jc w:val="center"/>
              <w:rPr>
                <w:rFonts w:ascii="Arial" w:hAnsi="Arial" w:cs="Arial"/>
                <w:sz w:val="20"/>
                <w:szCs w:val="20"/>
              </w:rPr>
            </w:pPr>
            <w:r>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ind w:left="-108"/>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suppressAutoHyphens w:val="0"/>
              <w:ind w:left="177"/>
              <w:rPr>
                <w:rFonts w:ascii="Arial" w:hAnsi="Arial" w:cs="Arial"/>
                <w:sz w:val="20"/>
                <w:szCs w:val="20"/>
                <w:lang w:val="en-US" w:eastAsia="en-US"/>
              </w:rPr>
            </w:pPr>
            <w:r>
              <w:rPr>
                <w:rFonts w:ascii="Arial" w:hAnsi="Arial" w:cs="Arial"/>
                <w:sz w:val="20"/>
                <w:szCs w:val="20"/>
                <w:lang w:val="en-US" w:eastAsia="en-US"/>
              </w:rPr>
              <w:t>15</w:t>
            </w:r>
          </w:p>
        </w:tc>
        <w:tc>
          <w:tcPr>
            <w:tcW w:w="5133" w:type="dxa"/>
            <w:tcBorders>
              <w:top w:val="single" w:sz="4" w:space="0" w:color="auto"/>
              <w:left w:val="single" w:sz="4" w:space="0" w:color="auto"/>
              <w:bottom w:val="single" w:sz="4" w:space="0" w:color="auto"/>
              <w:right w:val="single" w:sz="4" w:space="0" w:color="auto"/>
            </w:tcBorders>
          </w:tcPr>
          <w:p w:rsidR="00440D74" w:rsidRDefault="00440D74" w:rsidP="00440D74">
            <w:pPr>
              <w:suppressAutoHyphens w:val="0"/>
              <w:autoSpaceDE w:val="0"/>
              <w:autoSpaceDN w:val="0"/>
              <w:adjustRightInd w:val="0"/>
              <w:rPr>
                <w:rFonts w:ascii="Arial" w:eastAsia="Times New Roman" w:hAnsi="Arial" w:cs="Arial"/>
                <w:sz w:val="20"/>
                <w:szCs w:val="20"/>
                <w:lang w:eastAsia="en-US"/>
              </w:rPr>
            </w:pPr>
            <w:r>
              <w:rPr>
                <w:rFonts w:ascii="Arial" w:eastAsia="Times New Roman" w:hAnsi="Arial" w:cs="Arial"/>
                <w:sz w:val="20"/>
                <w:szCs w:val="20"/>
                <w:lang w:eastAsia="en-US"/>
              </w:rPr>
              <w:t>Būvio daviklio montavimas</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sz w:val="20"/>
                <w:szCs w:val="20"/>
              </w:rPr>
            </w:pPr>
            <w:r>
              <w:rPr>
                <w:rFonts w:ascii="Arial" w:hAnsi="Arial" w:cs="Arial"/>
                <w:sz w:val="20"/>
                <w:szCs w:val="20"/>
              </w:rPr>
              <w:t>TS-2</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noProof/>
                <w:sz w:val="20"/>
                <w:szCs w:val="20"/>
                <w:lang w:eastAsia="en-US"/>
              </w:rPr>
            </w:pPr>
            <w:r>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Default="00440D74" w:rsidP="00440D74">
            <w:pPr>
              <w:jc w:val="center"/>
              <w:rPr>
                <w:rFonts w:ascii="Arial" w:hAnsi="Arial" w:cs="Arial"/>
                <w:sz w:val="20"/>
                <w:szCs w:val="20"/>
              </w:rPr>
            </w:pPr>
            <w:r>
              <w:rPr>
                <w:rFonts w:ascii="Arial" w:hAnsi="Arial" w:cs="Arial"/>
                <w:sz w:val="20"/>
                <w:szCs w:val="20"/>
              </w:rPr>
              <w:t>30</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ind w:left="-108"/>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suppressAutoHyphens w:val="0"/>
              <w:ind w:left="177"/>
              <w:rPr>
                <w:rFonts w:ascii="Arial" w:hAnsi="Arial" w:cs="Arial"/>
                <w:sz w:val="20"/>
                <w:szCs w:val="20"/>
                <w:lang w:val="en-US" w:eastAsia="en-US"/>
              </w:rPr>
            </w:pPr>
            <w:r>
              <w:rPr>
                <w:rFonts w:ascii="Arial" w:hAnsi="Arial" w:cs="Arial"/>
                <w:sz w:val="20"/>
                <w:szCs w:val="20"/>
                <w:lang w:val="en-US" w:eastAsia="en-US"/>
              </w:rPr>
              <w:t>16</w:t>
            </w:r>
          </w:p>
        </w:tc>
        <w:tc>
          <w:tcPr>
            <w:tcW w:w="5133" w:type="dxa"/>
            <w:tcBorders>
              <w:top w:val="single" w:sz="4" w:space="0" w:color="auto"/>
              <w:left w:val="single" w:sz="4" w:space="0" w:color="auto"/>
              <w:bottom w:val="single" w:sz="4" w:space="0" w:color="auto"/>
              <w:right w:val="single" w:sz="4" w:space="0" w:color="auto"/>
            </w:tcBorders>
          </w:tcPr>
          <w:p w:rsidR="00440D74" w:rsidRDefault="00440D74" w:rsidP="00440D74">
            <w:pPr>
              <w:suppressAutoHyphens w:val="0"/>
              <w:autoSpaceDE w:val="0"/>
              <w:autoSpaceDN w:val="0"/>
              <w:adjustRightInd w:val="0"/>
              <w:rPr>
                <w:rFonts w:ascii="Arial" w:eastAsia="Times New Roman" w:hAnsi="Arial" w:cs="Arial"/>
                <w:sz w:val="20"/>
                <w:szCs w:val="20"/>
                <w:lang w:eastAsia="en-US"/>
              </w:rPr>
            </w:pPr>
            <w:r>
              <w:rPr>
                <w:rFonts w:ascii="Arial" w:eastAsia="Times New Roman" w:hAnsi="Arial" w:cs="Arial"/>
                <w:sz w:val="20"/>
                <w:szCs w:val="20"/>
                <w:lang w:eastAsia="en-US"/>
              </w:rPr>
              <w:t>Lauko kištukinių lizdų blokų montavimas</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sz w:val="20"/>
                <w:szCs w:val="20"/>
              </w:rPr>
            </w:pPr>
            <w:r>
              <w:rPr>
                <w:rFonts w:ascii="Arial" w:hAnsi="Arial" w:cs="Arial"/>
                <w:sz w:val="20"/>
                <w:szCs w:val="20"/>
              </w:rPr>
              <w:t>TS-2</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noProof/>
                <w:sz w:val="20"/>
                <w:szCs w:val="20"/>
                <w:lang w:eastAsia="en-US"/>
              </w:rPr>
            </w:pPr>
            <w:r>
              <w:rPr>
                <w:rFonts w:ascii="Arial" w:hAnsi="Arial" w:cs="Arial"/>
                <w:noProof/>
                <w:sz w:val="20"/>
                <w:szCs w:val="20"/>
              </w:rPr>
              <w:t>Vnt.</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Default="00440D74" w:rsidP="00440D74">
            <w:pPr>
              <w:jc w:val="center"/>
              <w:rPr>
                <w:rFonts w:ascii="Arial" w:hAnsi="Arial" w:cs="Arial"/>
                <w:sz w:val="20"/>
                <w:szCs w:val="20"/>
              </w:rPr>
            </w:pPr>
            <w:r>
              <w:rPr>
                <w:rFonts w:ascii="Arial" w:hAnsi="Arial" w:cs="Arial"/>
                <w:sz w:val="20"/>
                <w:szCs w:val="20"/>
              </w:rPr>
              <w:t>5</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ind w:left="-108"/>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suppressAutoHyphens w:val="0"/>
              <w:ind w:left="177"/>
              <w:rPr>
                <w:rFonts w:ascii="Arial" w:hAnsi="Arial" w:cs="Arial"/>
                <w:sz w:val="20"/>
                <w:szCs w:val="20"/>
                <w:lang w:val="en-US" w:eastAsia="en-US"/>
              </w:rPr>
            </w:pPr>
            <w:r>
              <w:rPr>
                <w:rFonts w:ascii="Arial" w:hAnsi="Arial" w:cs="Arial"/>
                <w:sz w:val="20"/>
                <w:szCs w:val="20"/>
                <w:lang w:val="en-US" w:eastAsia="en-US"/>
              </w:rPr>
              <w:t>17</w:t>
            </w:r>
          </w:p>
        </w:tc>
        <w:tc>
          <w:tcPr>
            <w:tcW w:w="5133" w:type="dxa"/>
            <w:tcBorders>
              <w:top w:val="single" w:sz="4" w:space="0" w:color="auto"/>
              <w:left w:val="single" w:sz="4" w:space="0" w:color="auto"/>
              <w:bottom w:val="single" w:sz="4" w:space="0" w:color="auto"/>
              <w:right w:val="single" w:sz="4" w:space="0" w:color="auto"/>
            </w:tcBorders>
          </w:tcPr>
          <w:p w:rsidR="00440D74" w:rsidRDefault="00440D74" w:rsidP="00440D74">
            <w:pPr>
              <w:suppressAutoHyphens w:val="0"/>
              <w:autoSpaceDE w:val="0"/>
              <w:autoSpaceDN w:val="0"/>
              <w:adjustRightInd w:val="0"/>
              <w:rPr>
                <w:rFonts w:ascii="Arial" w:eastAsia="Times New Roman" w:hAnsi="Arial" w:cs="Arial"/>
                <w:sz w:val="20"/>
                <w:szCs w:val="20"/>
                <w:lang w:eastAsia="en-US"/>
              </w:rPr>
            </w:pPr>
            <w:r>
              <w:rPr>
                <w:rFonts w:ascii="Arial" w:eastAsia="Times New Roman" w:hAnsi="Arial" w:cs="Arial"/>
                <w:sz w:val="20"/>
                <w:szCs w:val="20"/>
                <w:lang w:eastAsia="en-US"/>
              </w:rPr>
              <w:t>Aktyvinės žaibosaugos sistemos įrengimas</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sz w:val="20"/>
                <w:szCs w:val="20"/>
              </w:rPr>
            </w:pPr>
            <w:r>
              <w:rPr>
                <w:rFonts w:ascii="Arial" w:hAnsi="Arial" w:cs="Arial"/>
                <w:sz w:val="20"/>
                <w:szCs w:val="20"/>
              </w:rPr>
              <w:t>TS-2</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noProof/>
                <w:sz w:val="20"/>
                <w:szCs w:val="20"/>
                <w:lang w:eastAsia="en-US"/>
              </w:rPr>
            </w:pPr>
            <w:r>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Default="00440D74" w:rsidP="00440D74">
            <w:pPr>
              <w:jc w:val="center"/>
              <w:rPr>
                <w:rFonts w:ascii="Arial" w:hAnsi="Arial" w:cs="Arial"/>
                <w:sz w:val="20"/>
                <w:szCs w:val="20"/>
              </w:rPr>
            </w:pPr>
            <w:r>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ind w:left="-108"/>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suppressAutoHyphens w:val="0"/>
              <w:ind w:left="177"/>
              <w:rPr>
                <w:rFonts w:ascii="Arial" w:hAnsi="Arial" w:cs="Arial"/>
                <w:sz w:val="20"/>
                <w:szCs w:val="20"/>
                <w:lang w:val="en-US" w:eastAsia="en-US"/>
              </w:rPr>
            </w:pPr>
            <w:r>
              <w:rPr>
                <w:rFonts w:ascii="Arial" w:hAnsi="Arial" w:cs="Arial"/>
                <w:sz w:val="20"/>
                <w:szCs w:val="20"/>
                <w:lang w:val="en-US" w:eastAsia="en-US"/>
              </w:rPr>
              <w:t>18</w:t>
            </w:r>
          </w:p>
        </w:tc>
        <w:tc>
          <w:tcPr>
            <w:tcW w:w="5133" w:type="dxa"/>
            <w:tcBorders>
              <w:top w:val="single" w:sz="4" w:space="0" w:color="auto"/>
              <w:left w:val="single" w:sz="4" w:space="0" w:color="auto"/>
              <w:bottom w:val="single" w:sz="4" w:space="0" w:color="auto"/>
              <w:right w:val="single" w:sz="4" w:space="0" w:color="auto"/>
            </w:tcBorders>
          </w:tcPr>
          <w:p w:rsidR="00440D74" w:rsidRDefault="00440D74" w:rsidP="00440D74">
            <w:pPr>
              <w:suppressAutoHyphens w:val="0"/>
              <w:autoSpaceDE w:val="0"/>
              <w:autoSpaceDN w:val="0"/>
              <w:adjustRightInd w:val="0"/>
              <w:rPr>
                <w:rFonts w:ascii="Arial" w:eastAsia="Times New Roman" w:hAnsi="Arial" w:cs="Arial"/>
                <w:sz w:val="20"/>
                <w:szCs w:val="20"/>
                <w:lang w:eastAsia="en-US"/>
              </w:rPr>
            </w:pPr>
            <w:r>
              <w:rPr>
                <w:rFonts w:ascii="Arial" w:eastAsia="Times New Roman" w:hAnsi="Arial" w:cs="Arial"/>
                <w:sz w:val="20"/>
                <w:szCs w:val="20"/>
                <w:lang w:eastAsia="en-US"/>
              </w:rPr>
              <w:t>Įžeminimo įrenginio įrengimas</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sz w:val="20"/>
                <w:szCs w:val="20"/>
              </w:rPr>
            </w:pPr>
            <w:r>
              <w:rPr>
                <w:rFonts w:ascii="Arial" w:hAnsi="Arial" w:cs="Arial"/>
                <w:sz w:val="20"/>
                <w:szCs w:val="20"/>
              </w:rPr>
              <w:t>TS-2</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noProof/>
                <w:sz w:val="20"/>
                <w:szCs w:val="20"/>
                <w:lang w:eastAsia="en-US"/>
              </w:rPr>
            </w:pPr>
            <w:r>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Default="00440D74" w:rsidP="00440D74">
            <w:pPr>
              <w:jc w:val="center"/>
              <w:rPr>
                <w:rFonts w:ascii="Arial" w:hAnsi="Arial" w:cs="Arial"/>
                <w:sz w:val="20"/>
                <w:szCs w:val="20"/>
              </w:rPr>
            </w:pPr>
            <w:r>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ind w:left="-108"/>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suppressAutoHyphens w:val="0"/>
              <w:ind w:left="177"/>
              <w:rPr>
                <w:rFonts w:ascii="Arial" w:hAnsi="Arial" w:cs="Arial"/>
                <w:sz w:val="20"/>
                <w:szCs w:val="20"/>
                <w:lang w:val="en-US" w:eastAsia="en-US"/>
              </w:rPr>
            </w:pPr>
            <w:r>
              <w:rPr>
                <w:rFonts w:ascii="Arial" w:hAnsi="Arial" w:cs="Arial"/>
                <w:sz w:val="20"/>
                <w:szCs w:val="20"/>
                <w:lang w:val="en-US" w:eastAsia="en-US"/>
              </w:rPr>
              <w:t>19</w:t>
            </w:r>
          </w:p>
        </w:tc>
        <w:tc>
          <w:tcPr>
            <w:tcW w:w="5133" w:type="dxa"/>
            <w:tcBorders>
              <w:top w:val="single" w:sz="4" w:space="0" w:color="auto"/>
              <w:left w:val="single" w:sz="4" w:space="0" w:color="auto"/>
              <w:bottom w:val="single" w:sz="4" w:space="0" w:color="auto"/>
              <w:right w:val="single" w:sz="4" w:space="0" w:color="auto"/>
            </w:tcBorders>
          </w:tcPr>
          <w:p w:rsidR="00440D74" w:rsidRDefault="00440D74" w:rsidP="00440D74">
            <w:pPr>
              <w:suppressAutoHyphens w:val="0"/>
              <w:autoSpaceDE w:val="0"/>
              <w:autoSpaceDN w:val="0"/>
              <w:adjustRightInd w:val="0"/>
              <w:rPr>
                <w:rFonts w:ascii="Arial" w:eastAsia="Times New Roman" w:hAnsi="Arial" w:cs="Arial"/>
                <w:sz w:val="20"/>
                <w:szCs w:val="20"/>
                <w:lang w:eastAsia="en-US"/>
              </w:rPr>
            </w:pPr>
            <w:r>
              <w:rPr>
                <w:rFonts w:ascii="Arial" w:eastAsia="Times New Roman" w:hAnsi="Arial" w:cs="Arial"/>
                <w:sz w:val="20"/>
                <w:szCs w:val="20"/>
                <w:lang w:eastAsia="en-US"/>
              </w:rPr>
              <w:t>Žaibosaugos nuvediklių montavimas</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sz w:val="20"/>
                <w:szCs w:val="20"/>
              </w:rPr>
            </w:pPr>
            <w:r>
              <w:rPr>
                <w:rFonts w:ascii="Arial" w:hAnsi="Arial" w:cs="Arial"/>
                <w:sz w:val="20"/>
                <w:szCs w:val="20"/>
              </w:rPr>
              <w:t>TS-2</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noProof/>
                <w:sz w:val="20"/>
                <w:szCs w:val="20"/>
                <w:lang w:eastAsia="en-US"/>
              </w:rPr>
            </w:pPr>
            <w:r>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Default="00440D74" w:rsidP="00440D74">
            <w:pPr>
              <w:jc w:val="center"/>
              <w:rPr>
                <w:rFonts w:ascii="Arial" w:hAnsi="Arial" w:cs="Arial"/>
                <w:sz w:val="20"/>
                <w:szCs w:val="20"/>
              </w:rPr>
            </w:pPr>
            <w:r>
              <w:rPr>
                <w:rFonts w:ascii="Arial" w:hAnsi="Arial" w:cs="Arial"/>
                <w:sz w:val="20"/>
                <w:szCs w:val="20"/>
              </w:rPr>
              <w:t>120</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ind w:left="-108"/>
              <w:rPr>
                <w:rFonts w:ascii="Arial" w:hAnsi="Arial" w:cs="Arial"/>
                <w:sz w:val="20"/>
                <w:szCs w:val="20"/>
                <w:lang w:val="en-US" w:eastAsia="en-US"/>
              </w:rPr>
            </w:pPr>
          </w:p>
        </w:tc>
      </w:tr>
      <w:tr w:rsidR="00440D74" w:rsidRPr="00843117" w:rsidTr="00C9459F">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suppressAutoHyphens w:val="0"/>
              <w:ind w:left="177"/>
              <w:rPr>
                <w:rFonts w:ascii="Arial" w:hAnsi="Arial" w:cs="Arial"/>
                <w:sz w:val="20"/>
                <w:szCs w:val="20"/>
                <w:lang w:val="en-US" w:eastAsia="en-US"/>
              </w:rPr>
            </w:pPr>
            <w:r>
              <w:rPr>
                <w:rFonts w:ascii="Arial" w:hAnsi="Arial" w:cs="Arial"/>
                <w:sz w:val="20"/>
                <w:szCs w:val="20"/>
                <w:lang w:val="en-US" w:eastAsia="en-US"/>
              </w:rPr>
              <w:t>20</w:t>
            </w:r>
          </w:p>
        </w:tc>
        <w:tc>
          <w:tcPr>
            <w:tcW w:w="5133" w:type="dxa"/>
            <w:tcBorders>
              <w:top w:val="single" w:sz="4" w:space="0" w:color="auto"/>
              <w:left w:val="single" w:sz="4" w:space="0" w:color="auto"/>
              <w:bottom w:val="single" w:sz="4" w:space="0" w:color="auto"/>
              <w:right w:val="single" w:sz="4" w:space="0" w:color="auto"/>
            </w:tcBorders>
          </w:tcPr>
          <w:p w:rsidR="00440D74" w:rsidRPr="00CE30A8" w:rsidRDefault="00440D74" w:rsidP="00440D74">
            <w:pPr>
              <w:suppressAutoHyphens w:val="0"/>
              <w:autoSpaceDE w:val="0"/>
              <w:autoSpaceDN w:val="0"/>
              <w:adjustRightInd w:val="0"/>
              <w:rPr>
                <w:rFonts w:ascii="Arial" w:eastAsia="Times New Roman" w:hAnsi="Arial" w:cs="Arial"/>
                <w:sz w:val="20"/>
                <w:szCs w:val="20"/>
                <w:lang w:eastAsia="en-US"/>
              </w:rPr>
            </w:pPr>
            <w:r w:rsidRPr="00CE30A8">
              <w:rPr>
                <w:rFonts w:ascii="Arial" w:eastAsia="Times New Roman" w:hAnsi="Arial" w:cs="Arial"/>
                <w:sz w:val="20"/>
                <w:szCs w:val="20"/>
                <w:lang w:eastAsia="en-US"/>
              </w:rPr>
              <w:t>Visi darbai, kurie reikalingi instaliuoti, žymėti ir</w:t>
            </w:r>
          </w:p>
          <w:p w:rsidR="00440D74" w:rsidRPr="00CE30A8" w:rsidRDefault="00440D74" w:rsidP="00440D74">
            <w:pPr>
              <w:suppressAutoHyphens w:val="0"/>
              <w:autoSpaceDE w:val="0"/>
              <w:autoSpaceDN w:val="0"/>
              <w:adjustRightInd w:val="0"/>
              <w:rPr>
                <w:rFonts w:ascii="Arial" w:eastAsia="Times New Roman" w:hAnsi="Arial" w:cs="Arial"/>
                <w:sz w:val="20"/>
                <w:szCs w:val="20"/>
                <w:lang w:eastAsia="en-US"/>
              </w:rPr>
            </w:pPr>
            <w:r w:rsidRPr="00CE30A8">
              <w:rPr>
                <w:rFonts w:ascii="Arial" w:eastAsia="Times New Roman" w:hAnsi="Arial" w:cs="Arial"/>
                <w:sz w:val="20"/>
                <w:szCs w:val="20"/>
                <w:lang w:eastAsia="en-US"/>
              </w:rPr>
              <w:lastRenderedPageBreak/>
              <w:t>testuoti šiame projekte numatytas sistemas pagal</w:t>
            </w:r>
          </w:p>
          <w:p w:rsidR="00440D74" w:rsidRDefault="00440D74" w:rsidP="00440D74">
            <w:pPr>
              <w:suppressAutoHyphens w:val="0"/>
              <w:autoSpaceDE w:val="0"/>
              <w:autoSpaceDN w:val="0"/>
              <w:adjustRightInd w:val="0"/>
              <w:rPr>
                <w:rFonts w:ascii="Arial" w:eastAsia="Times New Roman" w:hAnsi="Arial" w:cs="Arial"/>
                <w:sz w:val="20"/>
                <w:szCs w:val="20"/>
                <w:lang w:eastAsia="en-US"/>
              </w:rPr>
            </w:pPr>
            <w:r w:rsidRPr="00CE30A8">
              <w:rPr>
                <w:rFonts w:ascii="Arial" w:eastAsia="Times New Roman" w:hAnsi="Arial" w:cs="Arial"/>
                <w:sz w:val="20"/>
                <w:szCs w:val="20"/>
                <w:lang w:eastAsia="en-US"/>
              </w:rPr>
              <w:t>instaliuojamų medžiagų gamintojų reikalavimus, šio</w:t>
            </w:r>
            <w:r>
              <w:rPr>
                <w:rFonts w:ascii="Arial" w:eastAsia="Times New Roman" w:hAnsi="Arial" w:cs="Arial"/>
                <w:sz w:val="20"/>
                <w:szCs w:val="20"/>
                <w:lang w:eastAsia="en-US"/>
              </w:rPr>
              <w:t xml:space="preserve"> </w:t>
            </w:r>
            <w:r w:rsidRPr="00CE30A8">
              <w:rPr>
                <w:rFonts w:ascii="Arial" w:eastAsia="Times New Roman" w:hAnsi="Arial" w:cs="Arial"/>
                <w:sz w:val="20"/>
                <w:szCs w:val="20"/>
                <w:lang w:eastAsia="en-US"/>
              </w:rPr>
              <w:t>projekto reikalavimus. Dokumentacija.</w:t>
            </w:r>
            <w:r>
              <w:rPr>
                <w:rFonts w:ascii="Arial" w:eastAsia="Times New Roman" w:hAnsi="Arial" w:cs="Arial"/>
                <w:sz w:val="20"/>
                <w:szCs w:val="20"/>
                <w:lang w:eastAsia="en-US"/>
              </w:rPr>
              <w:t xml:space="preserve"> </w:t>
            </w:r>
          </w:p>
          <w:p w:rsidR="00440D74" w:rsidRPr="00843117" w:rsidRDefault="00440D74" w:rsidP="00440D74">
            <w:pPr>
              <w:shd w:val="clear" w:color="auto" w:fill="FFFFFF"/>
              <w:rPr>
                <w:rFonts w:ascii="Arial" w:hAnsi="Arial" w:cs="Arial"/>
                <w:sz w:val="20"/>
                <w:szCs w:val="20"/>
              </w:rPr>
            </w:pPr>
            <w:r w:rsidRPr="00D5605D">
              <w:rPr>
                <w:rFonts w:ascii="Arial" w:eastAsia="Times New Roman" w:hAnsi="Arial" w:cs="Arial"/>
                <w:sz w:val="20"/>
                <w:szCs w:val="20"/>
                <w:lang w:eastAsia="en-US"/>
              </w:rPr>
              <w:t>Esamų tinklų demontavimas.</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sz w:val="20"/>
                <w:szCs w:val="20"/>
              </w:rPr>
            </w:pPr>
            <w:r>
              <w:rPr>
                <w:rFonts w:ascii="Arial" w:hAnsi="Arial" w:cs="Arial"/>
                <w:sz w:val="20"/>
                <w:szCs w:val="20"/>
              </w:rPr>
              <w:lastRenderedPageBreak/>
              <w:t>TS-2</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noProof/>
                <w:sz w:val="20"/>
                <w:szCs w:val="20"/>
                <w:lang w:eastAsia="en-US"/>
              </w:rPr>
            </w:pPr>
            <w:r w:rsidRPr="00843117">
              <w:rPr>
                <w:rFonts w:ascii="Arial" w:hAnsi="Arial" w:cs="Arial"/>
                <w:noProof/>
                <w:sz w:val="20"/>
                <w:szCs w:val="20"/>
              </w:rPr>
              <w:t>kompl</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sz w:val="20"/>
                <w:szCs w:val="20"/>
                <w:lang w:val="en-US" w:eastAsia="en-US"/>
              </w:rPr>
            </w:pPr>
            <w:r w:rsidRPr="00843117">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ind w:left="-108"/>
              <w:rPr>
                <w:rFonts w:ascii="Arial" w:hAnsi="Arial" w:cs="Arial"/>
                <w:sz w:val="20"/>
                <w:szCs w:val="20"/>
                <w:lang w:val="en-US" w:eastAsia="en-US"/>
              </w:rPr>
            </w:pPr>
          </w:p>
        </w:tc>
      </w:tr>
      <w:tr w:rsidR="00440D74" w:rsidRPr="00843117" w:rsidTr="00C9459F">
        <w:trPr>
          <w:trHeight w:val="244"/>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suppressAutoHyphens w:val="0"/>
              <w:ind w:left="177"/>
              <w:rPr>
                <w:rFonts w:ascii="Arial" w:hAnsi="Arial" w:cs="Arial"/>
                <w:sz w:val="20"/>
                <w:szCs w:val="20"/>
                <w:lang w:val="en-US" w:eastAsia="en-US"/>
              </w:rPr>
            </w:pPr>
            <w:r>
              <w:rPr>
                <w:rFonts w:ascii="Arial" w:hAnsi="Arial" w:cs="Arial"/>
                <w:sz w:val="20"/>
                <w:szCs w:val="20"/>
                <w:lang w:val="en-US" w:eastAsia="en-US"/>
              </w:rPr>
              <w:t>21</w:t>
            </w:r>
          </w:p>
        </w:tc>
        <w:tc>
          <w:tcPr>
            <w:tcW w:w="5133" w:type="dxa"/>
            <w:tcBorders>
              <w:top w:val="single" w:sz="4" w:space="0" w:color="auto"/>
              <w:left w:val="single" w:sz="4" w:space="0" w:color="auto"/>
              <w:bottom w:val="single" w:sz="4" w:space="0" w:color="auto"/>
              <w:right w:val="single" w:sz="4" w:space="0" w:color="auto"/>
            </w:tcBorders>
          </w:tcPr>
          <w:p w:rsidR="00440D74" w:rsidRPr="00CE30A8" w:rsidRDefault="00440D74" w:rsidP="00440D74">
            <w:pPr>
              <w:suppressAutoHyphens w:val="0"/>
              <w:autoSpaceDE w:val="0"/>
              <w:autoSpaceDN w:val="0"/>
              <w:adjustRightInd w:val="0"/>
              <w:rPr>
                <w:rFonts w:ascii="Arial" w:eastAsia="Times New Roman" w:hAnsi="Arial" w:cs="Arial"/>
                <w:sz w:val="20"/>
                <w:szCs w:val="20"/>
                <w:lang w:eastAsia="en-US"/>
              </w:rPr>
            </w:pPr>
            <w:r>
              <w:rPr>
                <w:rFonts w:ascii="Arial" w:eastAsia="Times New Roman" w:hAnsi="Arial" w:cs="Arial"/>
                <w:sz w:val="20"/>
                <w:szCs w:val="20"/>
                <w:lang w:eastAsia="en-US"/>
              </w:rPr>
              <w:t>Žemės darbai, kabelių tiesimas tranšėjose</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sz w:val="20"/>
                <w:szCs w:val="20"/>
              </w:rPr>
            </w:pPr>
            <w:r>
              <w:rPr>
                <w:rFonts w:ascii="Arial" w:hAnsi="Arial" w:cs="Arial"/>
                <w:sz w:val="20"/>
                <w:szCs w:val="20"/>
              </w:rPr>
              <w:t>TS-3</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noProof/>
                <w:sz w:val="20"/>
                <w:szCs w:val="20"/>
                <w:lang w:eastAsia="en-US"/>
              </w:rPr>
            </w:pPr>
            <w:r>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sz w:val="20"/>
                <w:szCs w:val="20"/>
                <w:lang w:val="en-US" w:eastAsia="en-US"/>
              </w:rPr>
            </w:pPr>
            <w:r>
              <w:rPr>
                <w:rFonts w:ascii="Arial" w:hAnsi="Arial" w:cs="Arial"/>
                <w:sz w:val="20"/>
                <w:szCs w:val="20"/>
              </w:rPr>
              <w:t>1800</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ind w:left="-108"/>
              <w:rPr>
                <w:rFonts w:ascii="Arial" w:hAnsi="Arial" w:cs="Arial"/>
                <w:sz w:val="20"/>
                <w:szCs w:val="20"/>
                <w:lang w:val="en-US" w:eastAsia="en-US"/>
              </w:rPr>
            </w:pPr>
          </w:p>
        </w:tc>
      </w:tr>
      <w:tr w:rsidR="00440D74" w:rsidRPr="00843117" w:rsidTr="00C9459F">
        <w:trPr>
          <w:trHeight w:val="338"/>
          <w:jc w:val="center"/>
        </w:trPr>
        <w:tc>
          <w:tcPr>
            <w:tcW w:w="680" w:type="dxa"/>
            <w:tcBorders>
              <w:top w:val="single" w:sz="4" w:space="0" w:color="auto"/>
              <w:left w:val="single" w:sz="4" w:space="0" w:color="auto"/>
              <w:bottom w:val="single" w:sz="4" w:space="0" w:color="auto"/>
              <w:right w:val="single" w:sz="4" w:space="0" w:color="auto"/>
            </w:tcBorders>
            <w:vAlign w:val="center"/>
          </w:tcPr>
          <w:p w:rsidR="00440D74" w:rsidRDefault="00440D74" w:rsidP="00440D74">
            <w:pPr>
              <w:suppressAutoHyphens w:val="0"/>
              <w:ind w:left="177"/>
              <w:rPr>
                <w:rFonts w:ascii="Arial" w:hAnsi="Arial" w:cs="Arial"/>
                <w:sz w:val="20"/>
                <w:szCs w:val="20"/>
                <w:lang w:val="en-US" w:eastAsia="en-US"/>
              </w:rPr>
            </w:pPr>
            <w:r>
              <w:rPr>
                <w:rFonts w:ascii="Arial" w:hAnsi="Arial" w:cs="Arial"/>
                <w:sz w:val="20"/>
                <w:szCs w:val="20"/>
                <w:lang w:val="en-US" w:eastAsia="en-US"/>
              </w:rPr>
              <w:t>22</w:t>
            </w:r>
          </w:p>
        </w:tc>
        <w:tc>
          <w:tcPr>
            <w:tcW w:w="5133" w:type="dxa"/>
            <w:tcBorders>
              <w:top w:val="single" w:sz="4" w:space="0" w:color="auto"/>
              <w:left w:val="single" w:sz="4" w:space="0" w:color="auto"/>
              <w:bottom w:val="single" w:sz="4" w:space="0" w:color="auto"/>
              <w:right w:val="single" w:sz="4" w:space="0" w:color="auto"/>
            </w:tcBorders>
          </w:tcPr>
          <w:p w:rsidR="00440D74" w:rsidRDefault="00440D74" w:rsidP="00440D74">
            <w:pPr>
              <w:suppressAutoHyphens w:val="0"/>
              <w:autoSpaceDE w:val="0"/>
              <w:autoSpaceDN w:val="0"/>
              <w:adjustRightInd w:val="0"/>
              <w:rPr>
                <w:rFonts w:ascii="Arial" w:eastAsia="Times New Roman" w:hAnsi="Arial" w:cs="Arial"/>
                <w:sz w:val="20"/>
                <w:szCs w:val="20"/>
                <w:lang w:eastAsia="en-US"/>
              </w:rPr>
            </w:pPr>
            <w:r>
              <w:rPr>
                <w:rFonts w:ascii="Arial" w:eastAsia="Times New Roman" w:hAnsi="Arial" w:cs="Arial"/>
                <w:sz w:val="20"/>
                <w:szCs w:val="20"/>
                <w:lang w:eastAsia="en-US"/>
              </w:rPr>
              <w:t>Tranšėjos kabeliams kasimas/ užkasimas</w:t>
            </w:r>
          </w:p>
        </w:tc>
        <w:tc>
          <w:tcPr>
            <w:tcW w:w="1276"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sz w:val="20"/>
                <w:szCs w:val="20"/>
              </w:rPr>
            </w:pPr>
            <w:r>
              <w:rPr>
                <w:rFonts w:ascii="Arial" w:hAnsi="Arial" w:cs="Arial"/>
                <w:sz w:val="20"/>
                <w:szCs w:val="20"/>
              </w:rPr>
              <w:t>TS-3</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noProof/>
                <w:sz w:val="20"/>
                <w:szCs w:val="20"/>
                <w:lang w:eastAsia="en-US"/>
              </w:rPr>
            </w:pPr>
            <w:r>
              <w:rPr>
                <w:rFonts w:ascii="Arial" w:hAnsi="Arial" w:cs="Arial"/>
                <w:noProof/>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jc w:val="center"/>
              <w:rPr>
                <w:rFonts w:ascii="Arial" w:hAnsi="Arial" w:cs="Arial"/>
                <w:sz w:val="20"/>
                <w:szCs w:val="20"/>
                <w:lang w:val="en-US" w:eastAsia="en-US"/>
              </w:rPr>
            </w:pPr>
            <w:r>
              <w:rPr>
                <w:rFonts w:ascii="Arial" w:hAnsi="Arial" w:cs="Arial"/>
                <w:sz w:val="20"/>
                <w:szCs w:val="20"/>
              </w:rPr>
              <w:t>300</w:t>
            </w:r>
          </w:p>
        </w:tc>
        <w:tc>
          <w:tcPr>
            <w:tcW w:w="1275" w:type="dxa"/>
            <w:tcBorders>
              <w:top w:val="single" w:sz="4" w:space="0" w:color="auto"/>
              <w:left w:val="single" w:sz="4" w:space="0" w:color="auto"/>
              <w:bottom w:val="single" w:sz="4" w:space="0" w:color="auto"/>
              <w:right w:val="single" w:sz="4" w:space="0" w:color="auto"/>
            </w:tcBorders>
            <w:vAlign w:val="center"/>
          </w:tcPr>
          <w:p w:rsidR="00440D74" w:rsidRPr="00843117" w:rsidRDefault="00440D74" w:rsidP="00440D74">
            <w:pPr>
              <w:rPr>
                <w:rFonts w:ascii="Arial" w:hAnsi="Arial" w:cs="Arial"/>
                <w:sz w:val="20"/>
                <w:szCs w:val="20"/>
                <w:lang w:val="en-US" w:eastAsia="en-US"/>
              </w:rPr>
            </w:pPr>
            <w:proofErr w:type="spellStart"/>
            <w:r>
              <w:rPr>
                <w:rFonts w:ascii="Arial" w:hAnsi="Arial" w:cs="Arial"/>
                <w:sz w:val="20"/>
                <w:szCs w:val="20"/>
                <w:lang w:val="en-US" w:eastAsia="en-US"/>
              </w:rPr>
              <w:t>Pagal</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suvestinį</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inžinerinių</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tinklų</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planą</w:t>
            </w:r>
            <w:proofErr w:type="spellEnd"/>
          </w:p>
        </w:tc>
      </w:tr>
    </w:tbl>
    <w:p w:rsidR="00B90A7C" w:rsidRPr="00843117" w:rsidRDefault="00B90A7C" w:rsidP="00B90A7C">
      <w:pPr>
        <w:suppressAutoHyphens w:val="0"/>
        <w:autoSpaceDE w:val="0"/>
        <w:autoSpaceDN w:val="0"/>
        <w:adjustRightInd w:val="0"/>
        <w:jc w:val="both"/>
        <w:rPr>
          <w:rFonts w:ascii="Arial" w:eastAsia="Times New Roman" w:hAnsi="Arial" w:cs="Arial"/>
          <w:sz w:val="20"/>
          <w:szCs w:val="20"/>
          <w:lang w:eastAsia="en-US"/>
        </w:rPr>
      </w:pPr>
      <w:r w:rsidRPr="00843117">
        <w:rPr>
          <w:rFonts w:ascii="Arial" w:eastAsia="Times New Roman" w:hAnsi="Arial" w:cs="Arial"/>
          <w:sz w:val="20"/>
          <w:szCs w:val="20"/>
          <w:lang w:eastAsia="en-US"/>
        </w:rPr>
        <w:t>Pastabos:</w:t>
      </w:r>
    </w:p>
    <w:p w:rsidR="00B90A7C" w:rsidRPr="00843117" w:rsidRDefault="00B90A7C" w:rsidP="00B90A7C">
      <w:pPr>
        <w:suppressAutoHyphens w:val="0"/>
        <w:autoSpaceDE w:val="0"/>
        <w:autoSpaceDN w:val="0"/>
        <w:adjustRightInd w:val="0"/>
        <w:jc w:val="both"/>
        <w:rPr>
          <w:rFonts w:ascii="Arial" w:eastAsia="Times New Roman" w:hAnsi="Arial" w:cs="Arial"/>
          <w:sz w:val="20"/>
          <w:szCs w:val="20"/>
          <w:lang w:eastAsia="en-US"/>
        </w:rPr>
      </w:pPr>
      <w:r w:rsidRPr="00843117">
        <w:rPr>
          <w:rFonts w:ascii="Arial" w:eastAsia="Times New Roman" w:hAnsi="Arial" w:cs="Arial"/>
          <w:sz w:val="20"/>
          <w:szCs w:val="20"/>
          <w:lang w:eastAsia="en-US"/>
        </w:rPr>
        <w:t>1. Techninio projekto etape sąnaudų žiniaraštyje pateikiami tik preliminarūs medžiagų ir įrengimų kiekiai, kurie turi būti tikslinami darbo projekto metu.</w:t>
      </w:r>
    </w:p>
    <w:p w:rsidR="00B90A7C" w:rsidRPr="00843117" w:rsidRDefault="00B90A7C" w:rsidP="00B90A7C">
      <w:pPr>
        <w:suppressAutoHyphens w:val="0"/>
        <w:autoSpaceDE w:val="0"/>
        <w:autoSpaceDN w:val="0"/>
        <w:adjustRightInd w:val="0"/>
        <w:jc w:val="both"/>
        <w:rPr>
          <w:rFonts w:ascii="Arial" w:eastAsia="Times New Roman" w:hAnsi="Arial" w:cs="Arial"/>
          <w:sz w:val="20"/>
          <w:szCs w:val="20"/>
          <w:lang w:eastAsia="en-US"/>
        </w:rPr>
      </w:pPr>
      <w:r w:rsidRPr="00843117">
        <w:rPr>
          <w:rFonts w:ascii="Arial" w:eastAsia="Times New Roman" w:hAnsi="Arial" w:cs="Arial"/>
          <w:sz w:val="20"/>
          <w:szCs w:val="20"/>
          <w:lang w:eastAsia="en-US"/>
        </w:rPr>
        <w:t>2. Visi darbai, medžiagos, įrenginiai, kurie gali būti pagrįstai laikomi būtinais instaliavimo darbų užbaigimui ir tinkamam sistemų eksploatavimui, turi būti privalomi atlikti nepriklausomai nuo to, ar jie yra parodyti brėžiniuose arba apibūdinti šiame dokumente ar ne.</w:t>
      </w:r>
    </w:p>
    <w:p w:rsidR="00CB13D6" w:rsidRPr="00843117" w:rsidRDefault="00CB13D6" w:rsidP="00CB13D6">
      <w:pPr>
        <w:suppressAutoHyphens w:val="0"/>
        <w:autoSpaceDE w:val="0"/>
        <w:autoSpaceDN w:val="0"/>
        <w:adjustRightInd w:val="0"/>
        <w:rPr>
          <w:rFonts w:ascii="Arial" w:eastAsia="Times New Roman" w:hAnsi="Arial" w:cs="Arial"/>
          <w:sz w:val="20"/>
          <w:szCs w:val="20"/>
          <w:lang w:eastAsia="en-US"/>
        </w:rPr>
      </w:pPr>
      <w:r w:rsidRPr="00843117">
        <w:rPr>
          <w:rFonts w:ascii="Arial" w:eastAsia="Times New Roman" w:hAnsi="Arial" w:cs="Arial"/>
          <w:sz w:val="20"/>
          <w:szCs w:val="20"/>
          <w:lang w:eastAsia="en-US"/>
        </w:rPr>
        <w:t>3. Vizualiai matomų medžiagų spalvas ir dizainą derinti darbo projekto metu.</w:t>
      </w:r>
    </w:p>
    <w:p w:rsidR="00CB13D6" w:rsidRPr="00843117" w:rsidRDefault="00CB13D6" w:rsidP="00B90A7C">
      <w:pPr>
        <w:suppressAutoHyphens w:val="0"/>
        <w:autoSpaceDE w:val="0"/>
        <w:autoSpaceDN w:val="0"/>
        <w:adjustRightInd w:val="0"/>
        <w:jc w:val="both"/>
        <w:rPr>
          <w:rFonts w:ascii="Arial" w:eastAsia="Times New Roman" w:hAnsi="Arial" w:cs="Arial"/>
          <w:sz w:val="20"/>
          <w:szCs w:val="20"/>
          <w:lang w:eastAsia="en-US"/>
        </w:rPr>
      </w:pPr>
    </w:p>
    <w:p w:rsidR="00CE572D" w:rsidRPr="00843117" w:rsidRDefault="00CE572D" w:rsidP="00FB4C4A">
      <w:pPr>
        <w:suppressAutoHyphens w:val="0"/>
        <w:autoSpaceDE w:val="0"/>
        <w:autoSpaceDN w:val="0"/>
        <w:adjustRightInd w:val="0"/>
        <w:jc w:val="both"/>
        <w:rPr>
          <w:rFonts w:ascii="Arial" w:eastAsia="Times New Roman" w:hAnsi="Arial" w:cs="Arial"/>
          <w:sz w:val="20"/>
          <w:szCs w:val="20"/>
          <w:lang w:eastAsia="en-US"/>
        </w:rPr>
      </w:pPr>
    </w:p>
    <w:p w:rsidR="00CE572D" w:rsidRPr="00843117" w:rsidRDefault="00CE572D" w:rsidP="00FB4C4A">
      <w:pPr>
        <w:suppressAutoHyphens w:val="0"/>
        <w:autoSpaceDE w:val="0"/>
        <w:autoSpaceDN w:val="0"/>
        <w:adjustRightInd w:val="0"/>
        <w:jc w:val="both"/>
        <w:rPr>
          <w:rFonts w:ascii="Arial" w:eastAsia="Times New Roman" w:hAnsi="Arial" w:cs="Arial"/>
          <w:sz w:val="20"/>
          <w:szCs w:val="20"/>
          <w:lang w:eastAsia="en-US"/>
        </w:rPr>
      </w:pPr>
    </w:p>
    <w:p w:rsidR="00FB4C4A" w:rsidRPr="00843117" w:rsidRDefault="00FB4C4A" w:rsidP="00B90A7C">
      <w:pPr>
        <w:suppressAutoHyphens w:val="0"/>
        <w:autoSpaceDE w:val="0"/>
        <w:autoSpaceDN w:val="0"/>
        <w:adjustRightInd w:val="0"/>
        <w:jc w:val="both"/>
        <w:rPr>
          <w:rFonts w:ascii="Arial" w:eastAsia="Times New Roman" w:hAnsi="Arial" w:cs="Arial"/>
          <w:sz w:val="20"/>
          <w:szCs w:val="20"/>
          <w:lang w:eastAsia="en-US"/>
        </w:rPr>
      </w:pPr>
    </w:p>
    <w:sectPr w:rsidR="00FB4C4A" w:rsidRPr="00843117" w:rsidSect="00EA0A20">
      <w:footerReference w:type="default" r:id="rId8"/>
      <w:footerReference w:type="first" r:id="rId9"/>
      <w:pgSz w:w="11906" w:h="16838"/>
      <w:pgMar w:top="1134" w:right="709" w:bottom="1134" w:left="1134" w:header="709" w:footer="3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50C9" w:rsidRDefault="003B50C9" w:rsidP="00DA2875">
      <w:r>
        <w:separator/>
      </w:r>
    </w:p>
  </w:endnote>
  <w:endnote w:type="continuationSeparator" w:id="0">
    <w:p w:rsidR="003B50C9" w:rsidRDefault="003B50C9" w:rsidP="00DA28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00"/>
    <w:family w:val="roman"/>
    <w:pitch w:val="variable"/>
  </w:font>
  <w:font w:name="OpenSymbol">
    <w:altName w:val="Times New Roman"/>
    <w:charset w:val="00"/>
    <w:family w:val="roman"/>
    <w:pitch w:val="variable"/>
  </w:font>
  <w:font w:name="Lucida Sans Unicode">
    <w:panose1 w:val="020B0602030504020204"/>
    <w:charset w:val="00"/>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HelveticaLT">
    <w:charset w:val="00"/>
    <w:family w:val="roman"/>
    <w:pitch w:val="variable"/>
  </w:font>
  <w:font w:name="StarSymbol">
    <w:altName w:val="Times New Roman"/>
    <w:panose1 w:val="00000000000000000000"/>
    <w:charset w:val="00"/>
    <w:family w:val="roman"/>
    <w:notTrueType/>
    <w:pitch w:val="default"/>
  </w:font>
  <w:font w:name="Liberation Serif">
    <w:altName w:val="Times New Roman"/>
    <w:charset w:val="00"/>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945" w:type="dxa"/>
      <w:tblInd w:w="3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3599"/>
      <w:gridCol w:w="816"/>
      <w:gridCol w:w="783"/>
      <w:gridCol w:w="755"/>
    </w:tblGrid>
    <w:tr w:rsidR="00FF5C94" w:rsidRPr="0012145E" w:rsidTr="00E84EDD">
      <w:tc>
        <w:tcPr>
          <w:tcW w:w="992" w:type="dxa"/>
          <w:tcBorders>
            <w:bottom w:val="single" w:sz="4" w:space="0" w:color="auto"/>
            <w:right w:val="single" w:sz="4" w:space="0" w:color="auto"/>
          </w:tcBorders>
          <w:shd w:val="clear" w:color="auto" w:fill="auto"/>
        </w:tcPr>
        <w:p w:rsidR="00FF5C94" w:rsidRPr="00E84EDD" w:rsidRDefault="00FF5C94" w:rsidP="00722CF7">
          <w:pPr>
            <w:suppressAutoHyphens w:val="0"/>
            <w:jc w:val="center"/>
            <w:rPr>
              <w:rFonts w:ascii="Arial" w:eastAsia="Calibri" w:hAnsi="Arial" w:cs="Arial"/>
              <w:sz w:val="22"/>
              <w:szCs w:val="22"/>
              <w:lang w:val="en-US" w:eastAsia="en-US"/>
            </w:rPr>
          </w:pPr>
          <w:proofErr w:type="spellStart"/>
          <w:r w:rsidRPr="00E84EDD">
            <w:rPr>
              <w:rFonts w:ascii="Arial" w:eastAsia="Calibri" w:hAnsi="Arial" w:cs="Arial"/>
              <w:sz w:val="22"/>
              <w:szCs w:val="22"/>
              <w:lang w:val="en-US" w:eastAsia="en-US"/>
            </w:rPr>
            <w:t>Dalis</w:t>
          </w:r>
          <w:proofErr w:type="spellEnd"/>
        </w:p>
      </w:tc>
      <w:tc>
        <w:tcPr>
          <w:tcW w:w="3599" w:type="dxa"/>
          <w:vMerge w:val="restart"/>
          <w:tcBorders>
            <w:left w:val="single" w:sz="4" w:space="0" w:color="auto"/>
            <w:bottom w:val="single" w:sz="4" w:space="0" w:color="auto"/>
          </w:tcBorders>
          <w:shd w:val="clear" w:color="auto" w:fill="auto"/>
        </w:tcPr>
        <w:p w:rsidR="00FF5C94" w:rsidRDefault="00FF5C94" w:rsidP="00DA4446">
          <w:pPr>
            <w:pStyle w:val="NormalWeb"/>
            <w:spacing w:before="0" w:beforeAutospacing="0" w:after="0" w:afterAutospacing="0"/>
            <w:jc w:val="center"/>
            <w:rPr>
              <w:rFonts w:ascii="Arial" w:hAnsi="Arial"/>
              <w:bCs/>
              <w:sz w:val="20"/>
              <w:szCs w:val="20"/>
            </w:rPr>
          </w:pPr>
        </w:p>
        <w:p w:rsidR="00FF5C94" w:rsidRDefault="00FF5C94" w:rsidP="00DA4446">
          <w:pPr>
            <w:pStyle w:val="NormalWeb"/>
            <w:spacing w:before="0" w:beforeAutospacing="0" w:after="0" w:afterAutospacing="0"/>
            <w:jc w:val="center"/>
            <w:rPr>
              <w:rFonts w:ascii="Arial" w:hAnsi="Arial"/>
              <w:bCs/>
              <w:sz w:val="20"/>
              <w:szCs w:val="20"/>
            </w:rPr>
          </w:pPr>
        </w:p>
        <w:p w:rsidR="00FF5C94" w:rsidRPr="00686B24" w:rsidRDefault="00FF5C94" w:rsidP="002612B8">
          <w:pPr>
            <w:pStyle w:val="NormalWeb"/>
            <w:spacing w:before="0" w:beforeAutospacing="0" w:after="0" w:afterAutospacing="0"/>
            <w:jc w:val="center"/>
            <w:rPr>
              <w:rFonts w:ascii="Arial" w:hAnsi="Arial" w:cs="Arial"/>
              <w:color w:val="000000"/>
              <w:sz w:val="20"/>
              <w:szCs w:val="20"/>
            </w:rPr>
          </w:pPr>
          <w:r>
            <w:rPr>
              <w:rFonts w:ascii="Arial" w:eastAsia="Arial" w:hAnsi="Arial"/>
              <w:color w:val="000000"/>
              <w:sz w:val="20"/>
            </w:rPr>
            <w:t>PO-1056</w:t>
          </w:r>
          <w:r>
            <w:rPr>
              <w:rFonts w:ascii="Arial" w:hAnsi="Arial" w:cs="Arial"/>
              <w:color w:val="000000"/>
              <w:sz w:val="20"/>
            </w:rPr>
            <w:t>-TP-E</w:t>
          </w:r>
          <w:r w:rsidRPr="0016602F">
            <w:rPr>
              <w:rFonts w:ascii="Arial" w:hAnsi="Arial" w:cs="Arial"/>
              <w:color w:val="000000"/>
              <w:sz w:val="20"/>
            </w:rPr>
            <w:t>-</w:t>
          </w:r>
          <w:r>
            <w:rPr>
              <w:rFonts w:ascii="Arial" w:hAnsi="Arial" w:cs="Arial"/>
              <w:color w:val="000000"/>
              <w:sz w:val="20"/>
            </w:rPr>
            <w:t>SZ</w:t>
          </w:r>
        </w:p>
      </w:tc>
      <w:tc>
        <w:tcPr>
          <w:tcW w:w="816" w:type="dxa"/>
          <w:tcBorders>
            <w:bottom w:val="single" w:sz="4" w:space="0" w:color="auto"/>
          </w:tcBorders>
          <w:shd w:val="clear" w:color="auto" w:fill="auto"/>
        </w:tcPr>
        <w:p w:rsidR="00FF5C94" w:rsidRPr="0012145E" w:rsidRDefault="00FF5C94" w:rsidP="00722CF7">
          <w:pPr>
            <w:suppressAutoHyphens w:val="0"/>
            <w:jc w:val="center"/>
            <w:rPr>
              <w:rFonts w:ascii="Arial" w:eastAsia="Calibri" w:hAnsi="Arial" w:cs="Arial"/>
              <w:sz w:val="22"/>
              <w:szCs w:val="22"/>
              <w:lang w:val="en-US" w:eastAsia="en-US"/>
            </w:rPr>
          </w:pPr>
          <w:proofErr w:type="spellStart"/>
          <w:r w:rsidRPr="0012145E">
            <w:rPr>
              <w:rFonts w:ascii="Arial" w:eastAsia="Calibri" w:hAnsi="Arial" w:cs="Arial"/>
              <w:sz w:val="22"/>
              <w:szCs w:val="22"/>
              <w:lang w:val="en-US" w:eastAsia="en-US"/>
            </w:rPr>
            <w:t>Lapas</w:t>
          </w:r>
          <w:proofErr w:type="spellEnd"/>
        </w:p>
      </w:tc>
      <w:tc>
        <w:tcPr>
          <w:tcW w:w="783" w:type="dxa"/>
          <w:tcBorders>
            <w:bottom w:val="single" w:sz="4" w:space="0" w:color="auto"/>
          </w:tcBorders>
          <w:shd w:val="clear" w:color="auto" w:fill="auto"/>
        </w:tcPr>
        <w:p w:rsidR="00FF5C94" w:rsidRPr="0012145E" w:rsidRDefault="00FF5C94" w:rsidP="00722CF7">
          <w:pPr>
            <w:suppressAutoHyphens w:val="0"/>
            <w:jc w:val="center"/>
            <w:rPr>
              <w:rFonts w:ascii="Arial" w:eastAsia="Calibri" w:hAnsi="Arial" w:cs="Arial"/>
              <w:sz w:val="22"/>
              <w:szCs w:val="22"/>
              <w:lang w:val="en-US" w:eastAsia="en-US"/>
            </w:rPr>
          </w:pPr>
          <w:proofErr w:type="spellStart"/>
          <w:r w:rsidRPr="0012145E">
            <w:rPr>
              <w:rFonts w:ascii="Arial" w:eastAsia="Calibri" w:hAnsi="Arial" w:cs="Arial"/>
              <w:sz w:val="22"/>
              <w:szCs w:val="22"/>
              <w:lang w:val="en-US" w:eastAsia="en-US"/>
            </w:rPr>
            <w:t>Lapų</w:t>
          </w:r>
          <w:proofErr w:type="spellEnd"/>
        </w:p>
      </w:tc>
      <w:tc>
        <w:tcPr>
          <w:tcW w:w="755" w:type="dxa"/>
          <w:tcBorders>
            <w:bottom w:val="single" w:sz="4" w:space="0" w:color="auto"/>
            <w:right w:val="single" w:sz="4" w:space="0" w:color="auto"/>
          </w:tcBorders>
          <w:shd w:val="clear" w:color="auto" w:fill="auto"/>
        </w:tcPr>
        <w:p w:rsidR="00FF5C94" w:rsidRPr="0012145E" w:rsidRDefault="00FF5C94" w:rsidP="00722CF7">
          <w:pPr>
            <w:suppressAutoHyphens w:val="0"/>
            <w:jc w:val="center"/>
            <w:rPr>
              <w:rFonts w:ascii="Arial" w:eastAsia="Calibri" w:hAnsi="Arial" w:cs="Arial"/>
              <w:sz w:val="22"/>
              <w:szCs w:val="22"/>
              <w:lang w:val="en-US" w:eastAsia="en-US"/>
            </w:rPr>
          </w:pPr>
          <w:proofErr w:type="spellStart"/>
          <w:r w:rsidRPr="0012145E">
            <w:rPr>
              <w:rFonts w:ascii="Arial" w:eastAsia="Calibri" w:hAnsi="Arial" w:cs="Arial"/>
              <w:sz w:val="22"/>
              <w:szCs w:val="22"/>
              <w:lang w:val="en-US" w:eastAsia="en-US"/>
            </w:rPr>
            <w:t>Laida</w:t>
          </w:r>
          <w:proofErr w:type="spellEnd"/>
        </w:p>
      </w:tc>
    </w:tr>
    <w:tr w:rsidR="00FF5C94" w:rsidRPr="0012145E" w:rsidTr="00E84EDD">
      <w:tc>
        <w:tcPr>
          <w:tcW w:w="992" w:type="dxa"/>
          <w:tcBorders>
            <w:bottom w:val="single" w:sz="4" w:space="0" w:color="auto"/>
            <w:right w:val="single" w:sz="4" w:space="0" w:color="auto"/>
          </w:tcBorders>
          <w:shd w:val="clear" w:color="auto" w:fill="auto"/>
        </w:tcPr>
        <w:p w:rsidR="00FF5C94" w:rsidRPr="00E84EDD" w:rsidRDefault="00FF5C94" w:rsidP="00722CF7">
          <w:pPr>
            <w:tabs>
              <w:tab w:val="center" w:pos="4680"/>
              <w:tab w:val="right" w:pos="9360"/>
            </w:tabs>
            <w:suppressAutoHyphens w:val="0"/>
            <w:spacing w:before="240" w:after="240"/>
            <w:jc w:val="center"/>
            <w:rPr>
              <w:rFonts w:ascii="Arial" w:eastAsia="Calibri" w:hAnsi="Arial" w:cs="Arial"/>
              <w:sz w:val="22"/>
              <w:szCs w:val="22"/>
              <w:lang w:val="en-US" w:eastAsia="en-US"/>
            </w:rPr>
          </w:pPr>
          <w:r w:rsidRPr="00E84EDD">
            <w:rPr>
              <w:rFonts w:ascii="Arial" w:eastAsia="Calibri" w:hAnsi="Arial" w:cs="Arial"/>
              <w:sz w:val="22"/>
              <w:szCs w:val="22"/>
              <w:lang w:val="en-US" w:eastAsia="en-US"/>
            </w:rPr>
            <w:t>E</w:t>
          </w:r>
        </w:p>
      </w:tc>
      <w:tc>
        <w:tcPr>
          <w:tcW w:w="3599" w:type="dxa"/>
          <w:vMerge/>
          <w:tcBorders>
            <w:left w:val="single" w:sz="4" w:space="0" w:color="auto"/>
            <w:bottom w:val="single" w:sz="4" w:space="0" w:color="auto"/>
          </w:tcBorders>
          <w:shd w:val="clear" w:color="auto" w:fill="auto"/>
        </w:tcPr>
        <w:p w:rsidR="00FF5C94" w:rsidRPr="00E84EDD" w:rsidRDefault="00FF5C94" w:rsidP="00722CF7">
          <w:pPr>
            <w:tabs>
              <w:tab w:val="center" w:pos="4680"/>
              <w:tab w:val="right" w:pos="9360"/>
            </w:tabs>
            <w:suppressAutoHyphens w:val="0"/>
            <w:spacing w:before="240" w:after="240"/>
            <w:jc w:val="center"/>
            <w:rPr>
              <w:rFonts w:ascii="Arial" w:eastAsia="Calibri" w:hAnsi="Arial" w:cs="Arial"/>
              <w:sz w:val="22"/>
              <w:szCs w:val="22"/>
              <w:lang w:val="en-US" w:eastAsia="en-US"/>
            </w:rPr>
          </w:pPr>
        </w:p>
      </w:tc>
      <w:tc>
        <w:tcPr>
          <w:tcW w:w="816" w:type="dxa"/>
          <w:tcBorders>
            <w:bottom w:val="single" w:sz="4" w:space="0" w:color="auto"/>
          </w:tcBorders>
          <w:shd w:val="clear" w:color="auto" w:fill="auto"/>
        </w:tcPr>
        <w:p w:rsidR="00FF5C94" w:rsidRPr="0012145E" w:rsidRDefault="00FF5C94" w:rsidP="00722CF7">
          <w:pPr>
            <w:tabs>
              <w:tab w:val="center" w:pos="4680"/>
              <w:tab w:val="right" w:pos="9360"/>
            </w:tabs>
            <w:suppressAutoHyphens w:val="0"/>
            <w:spacing w:before="240" w:after="240"/>
            <w:jc w:val="center"/>
            <w:rPr>
              <w:rFonts w:ascii="Arial" w:eastAsia="Calibri" w:hAnsi="Arial" w:cs="Arial"/>
              <w:sz w:val="22"/>
              <w:szCs w:val="22"/>
              <w:lang w:val="en-US" w:eastAsia="en-US"/>
            </w:rPr>
          </w:pPr>
          <w:r w:rsidRPr="0012145E">
            <w:rPr>
              <w:rFonts w:ascii="Arial" w:eastAsia="Calibri" w:hAnsi="Arial" w:cs="Arial"/>
              <w:sz w:val="22"/>
              <w:szCs w:val="22"/>
              <w:lang w:val="en-US" w:eastAsia="en-US"/>
            </w:rPr>
            <w:fldChar w:fldCharType="begin"/>
          </w:r>
          <w:r w:rsidRPr="0012145E">
            <w:rPr>
              <w:rFonts w:ascii="Arial" w:eastAsia="Calibri" w:hAnsi="Arial" w:cs="Arial"/>
              <w:sz w:val="22"/>
              <w:szCs w:val="22"/>
              <w:lang w:val="en-US" w:eastAsia="en-US"/>
            </w:rPr>
            <w:instrText xml:space="preserve"> PAGE   \* MERGEFORMAT </w:instrText>
          </w:r>
          <w:r w:rsidRPr="0012145E">
            <w:rPr>
              <w:rFonts w:ascii="Arial" w:eastAsia="Calibri" w:hAnsi="Arial" w:cs="Arial"/>
              <w:sz w:val="22"/>
              <w:szCs w:val="22"/>
              <w:lang w:val="en-US" w:eastAsia="en-US"/>
            </w:rPr>
            <w:fldChar w:fldCharType="separate"/>
          </w:r>
          <w:r w:rsidR="00930094">
            <w:rPr>
              <w:rFonts w:ascii="Arial" w:eastAsia="Calibri" w:hAnsi="Arial" w:cs="Arial"/>
              <w:noProof/>
              <w:sz w:val="22"/>
              <w:szCs w:val="22"/>
              <w:lang w:val="en-US" w:eastAsia="en-US"/>
            </w:rPr>
            <w:t>5</w:t>
          </w:r>
          <w:r w:rsidRPr="0012145E">
            <w:rPr>
              <w:rFonts w:ascii="Arial" w:eastAsia="Calibri" w:hAnsi="Arial" w:cs="Arial"/>
              <w:noProof/>
              <w:sz w:val="22"/>
              <w:szCs w:val="22"/>
              <w:lang w:val="en-US" w:eastAsia="en-US"/>
            </w:rPr>
            <w:fldChar w:fldCharType="end"/>
          </w:r>
        </w:p>
      </w:tc>
      <w:tc>
        <w:tcPr>
          <w:tcW w:w="783" w:type="dxa"/>
          <w:tcBorders>
            <w:bottom w:val="single" w:sz="4" w:space="0" w:color="auto"/>
          </w:tcBorders>
          <w:shd w:val="clear" w:color="auto" w:fill="auto"/>
        </w:tcPr>
        <w:p w:rsidR="00FF5C94" w:rsidRPr="0012145E" w:rsidRDefault="00FF5C94" w:rsidP="00722CF7">
          <w:pPr>
            <w:tabs>
              <w:tab w:val="center" w:pos="4680"/>
              <w:tab w:val="right" w:pos="9360"/>
            </w:tabs>
            <w:suppressAutoHyphens w:val="0"/>
            <w:spacing w:before="240" w:after="240"/>
            <w:jc w:val="center"/>
            <w:rPr>
              <w:rFonts w:ascii="Arial" w:eastAsia="Calibri" w:hAnsi="Arial" w:cs="Arial"/>
              <w:sz w:val="22"/>
              <w:szCs w:val="22"/>
              <w:lang w:val="en-US" w:eastAsia="en-US"/>
            </w:rPr>
          </w:pPr>
          <w:r>
            <w:rPr>
              <w:rFonts w:ascii="Arial" w:eastAsia="Calibri" w:hAnsi="Arial" w:cs="Arial"/>
              <w:noProof/>
              <w:sz w:val="22"/>
              <w:szCs w:val="22"/>
              <w:lang w:val="en-US" w:eastAsia="en-US"/>
            </w:rPr>
            <w:fldChar w:fldCharType="begin"/>
          </w:r>
          <w:r>
            <w:rPr>
              <w:rFonts w:ascii="Arial" w:eastAsia="Calibri" w:hAnsi="Arial" w:cs="Arial"/>
              <w:noProof/>
              <w:sz w:val="22"/>
              <w:szCs w:val="22"/>
              <w:lang w:val="en-US" w:eastAsia="en-US"/>
            </w:rPr>
            <w:instrText xml:space="preserve"> NUMPAGES   \* MERGEFORMAT </w:instrText>
          </w:r>
          <w:r>
            <w:rPr>
              <w:rFonts w:ascii="Arial" w:eastAsia="Calibri" w:hAnsi="Arial" w:cs="Arial"/>
              <w:noProof/>
              <w:sz w:val="22"/>
              <w:szCs w:val="22"/>
              <w:lang w:val="en-US" w:eastAsia="en-US"/>
            </w:rPr>
            <w:fldChar w:fldCharType="separate"/>
          </w:r>
          <w:r w:rsidR="00930094">
            <w:rPr>
              <w:rFonts w:ascii="Arial" w:eastAsia="Calibri" w:hAnsi="Arial" w:cs="Arial"/>
              <w:noProof/>
              <w:sz w:val="22"/>
              <w:szCs w:val="22"/>
              <w:lang w:val="en-US" w:eastAsia="en-US"/>
            </w:rPr>
            <w:t>5</w:t>
          </w:r>
          <w:r>
            <w:rPr>
              <w:rFonts w:ascii="Arial" w:eastAsia="Calibri" w:hAnsi="Arial" w:cs="Arial"/>
              <w:noProof/>
              <w:sz w:val="22"/>
              <w:szCs w:val="22"/>
              <w:lang w:val="en-US" w:eastAsia="en-US"/>
            </w:rPr>
            <w:fldChar w:fldCharType="end"/>
          </w:r>
        </w:p>
      </w:tc>
      <w:tc>
        <w:tcPr>
          <w:tcW w:w="755" w:type="dxa"/>
          <w:tcBorders>
            <w:bottom w:val="single" w:sz="4" w:space="0" w:color="auto"/>
            <w:right w:val="single" w:sz="4" w:space="0" w:color="auto"/>
          </w:tcBorders>
          <w:shd w:val="clear" w:color="auto" w:fill="auto"/>
        </w:tcPr>
        <w:p w:rsidR="00FF5C94" w:rsidRPr="0012145E" w:rsidRDefault="00FF5C94" w:rsidP="00722CF7">
          <w:pPr>
            <w:tabs>
              <w:tab w:val="center" w:pos="4680"/>
              <w:tab w:val="right" w:pos="9360"/>
            </w:tabs>
            <w:suppressAutoHyphens w:val="0"/>
            <w:spacing w:before="240" w:after="240"/>
            <w:jc w:val="center"/>
            <w:rPr>
              <w:rFonts w:ascii="Arial" w:eastAsia="Calibri" w:hAnsi="Arial" w:cs="Arial"/>
              <w:sz w:val="22"/>
              <w:szCs w:val="22"/>
              <w:lang w:val="en-US" w:eastAsia="en-US"/>
            </w:rPr>
          </w:pPr>
          <w:r>
            <w:rPr>
              <w:rFonts w:ascii="Arial" w:eastAsia="Calibri" w:hAnsi="Arial" w:cs="Arial"/>
              <w:sz w:val="22"/>
              <w:szCs w:val="22"/>
              <w:lang w:val="en-US" w:eastAsia="en-US"/>
            </w:rPr>
            <w:t>0</w:t>
          </w:r>
        </w:p>
      </w:tc>
    </w:tr>
  </w:tbl>
  <w:p w:rsidR="00FF5C94" w:rsidRDefault="00FF5C9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5C94" w:rsidRDefault="00FF5C94" w:rsidP="00F81399">
    <w:pPr>
      <w:pStyle w:val="Footer"/>
    </w:pPr>
  </w:p>
  <w:tbl>
    <w:tblPr>
      <w:tblW w:w="97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50"/>
      <w:gridCol w:w="1035"/>
      <w:gridCol w:w="105"/>
      <w:gridCol w:w="855"/>
      <w:gridCol w:w="1050"/>
      <w:gridCol w:w="945"/>
      <w:gridCol w:w="3555"/>
      <w:gridCol w:w="750"/>
      <w:gridCol w:w="720"/>
    </w:tblGrid>
    <w:tr w:rsidR="00FF5C94" w:rsidTr="00FD2787">
      <w:trPr>
        <w:trHeight w:val="164"/>
        <w:tblHeader/>
      </w:trPr>
      <w:tc>
        <w:tcPr>
          <w:tcW w:w="750" w:type="dxa"/>
          <w:shd w:val="clear" w:color="auto" w:fill="auto"/>
          <w:tcMar>
            <w:top w:w="100" w:type="dxa"/>
            <w:left w:w="100" w:type="dxa"/>
            <w:bottom w:w="100" w:type="dxa"/>
            <w:right w:w="100" w:type="dxa"/>
          </w:tcMar>
        </w:tcPr>
        <w:p w:rsidR="00FF5C94" w:rsidRDefault="00FF5C94" w:rsidP="00F6160D">
          <w:pPr>
            <w:widowControl w:val="0"/>
            <w:spacing w:line="192" w:lineRule="auto"/>
            <w:ind w:hanging="2"/>
            <w:jc w:val="center"/>
            <w:rPr>
              <w:rFonts w:ascii="Arial" w:eastAsia="Arial" w:hAnsi="Arial" w:cs="Arial"/>
              <w:sz w:val="16"/>
              <w:szCs w:val="16"/>
            </w:rPr>
          </w:pPr>
          <w:r>
            <w:rPr>
              <w:rFonts w:ascii="Arial" w:eastAsia="Arial" w:hAnsi="Arial" w:cs="Arial"/>
              <w:sz w:val="20"/>
            </w:rPr>
            <w:t>0</w:t>
          </w:r>
        </w:p>
      </w:tc>
      <w:tc>
        <w:tcPr>
          <w:tcW w:w="1035" w:type="dxa"/>
          <w:shd w:val="clear" w:color="auto" w:fill="auto"/>
          <w:tcMar>
            <w:top w:w="100" w:type="dxa"/>
            <w:left w:w="100" w:type="dxa"/>
            <w:bottom w:w="100" w:type="dxa"/>
            <w:right w:w="100" w:type="dxa"/>
          </w:tcMar>
        </w:tcPr>
        <w:p w:rsidR="00FF5C94" w:rsidRDefault="00FF5C94" w:rsidP="00F6160D">
          <w:pPr>
            <w:widowControl w:val="0"/>
            <w:spacing w:line="192" w:lineRule="auto"/>
            <w:ind w:hanging="2"/>
            <w:jc w:val="center"/>
            <w:rPr>
              <w:rFonts w:ascii="Arial" w:eastAsia="Arial" w:hAnsi="Arial" w:cs="Arial"/>
              <w:sz w:val="16"/>
              <w:szCs w:val="16"/>
            </w:rPr>
          </w:pPr>
          <w:r>
            <w:rPr>
              <w:rFonts w:ascii="Arial" w:eastAsia="Arial" w:hAnsi="Arial" w:cs="Arial"/>
              <w:sz w:val="20"/>
            </w:rPr>
            <w:t>2023.09</w:t>
          </w:r>
        </w:p>
      </w:tc>
      <w:tc>
        <w:tcPr>
          <w:tcW w:w="7980" w:type="dxa"/>
          <w:gridSpan w:val="7"/>
          <w:shd w:val="clear" w:color="auto" w:fill="auto"/>
          <w:tcMar>
            <w:top w:w="100" w:type="dxa"/>
            <w:left w:w="100" w:type="dxa"/>
            <w:bottom w:w="100" w:type="dxa"/>
            <w:right w:w="100" w:type="dxa"/>
          </w:tcMar>
        </w:tcPr>
        <w:p w:rsidR="00FF5C94" w:rsidRDefault="00FF5C94" w:rsidP="00F6160D">
          <w:pPr>
            <w:widowControl w:val="0"/>
            <w:spacing w:line="192" w:lineRule="auto"/>
            <w:ind w:hanging="2"/>
            <w:jc w:val="right"/>
            <w:rPr>
              <w:rFonts w:ascii="Arial" w:eastAsia="Arial" w:hAnsi="Arial" w:cs="Arial"/>
              <w:sz w:val="16"/>
              <w:szCs w:val="16"/>
            </w:rPr>
          </w:pPr>
        </w:p>
      </w:tc>
    </w:tr>
    <w:tr w:rsidR="00FF5C94" w:rsidTr="00FD2787">
      <w:trPr>
        <w:trHeight w:val="171"/>
        <w:tblHeader/>
      </w:trPr>
      <w:tc>
        <w:tcPr>
          <w:tcW w:w="750" w:type="dxa"/>
          <w:shd w:val="clear" w:color="auto" w:fill="auto"/>
          <w:tcMar>
            <w:top w:w="100" w:type="dxa"/>
            <w:left w:w="100" w:type="dxa"/>
            <w:bottom w:w="100" w:type="dxa"/>
            <w:right w:w="100" w:type="dxa"/>
          </w:tcMar>
        </w:tcPr>
        <w:p w:rsidR="00FF5C94" w:rsidRDefault="00FF5C94" w:rsidP="00F6160D">
          <w:pPr>
            <w:widowControl w:val="0"/>
            <w:spacing w:line="192" w:lineRule="auto"/>
            <w:ind w:hanging="2"/>
            <w:jc w:val="center"/>
            <w:rPr>
              <w:rFonts w:ascii="Arial" w:eastAsia="Arial" w:hAnsi="Arial" w:cs="Arial"/>
              <w:sz w:val="16"/>
              <w:szCs w:val="16"/>
            </w:rPr>
          </w:pPr>
          <w:r>
            <w:rPr>
              <w:rFonts w:ascii="Arial" w:eastAsia="Arial" w:hAnsi="Arial" w:cs="Arial"/>
              <w:sz w:val="20"/>
            </w:rPr>
            <w:t>Laida</w:t>
          </w:r>
        </w:p>
      </w:tc>
      <w:tc>
        <w:tcPr>
          <w:tcW w:w="1035" w:type="dxa"/>
          <w:shd w:val="clear" w:color="auto" w:fill="auto"/>
          <w:tcMar>
            <w:top w:w="100" w:type="dxa"/>
            <w:left w:w="100" w:type="dxa"/>
            <w:bottom w:w="100" w:type="dxa"/>
            <w:right w:w="100" w:type="dxa"/>
          </w:tcMar>
        </w:tcPr>
        <w:p w:rsidR="00FF5C94" w:rsidRDefault="00FF5C94" w:rsidP="00F6160D">
          <w:pPr>
            <w:widowControl w:val="0"/>
            <w:spacing w:line="192" w:lineRule="auto"/>
            <w:ind w:hanging="2"/>
            <w:jc w:val="center"/>
            <w:rPr>
              <w:rFonts w:ascii="Arial" w:eastAsia="Arial" w:hAnsi="Arial" w:cs="Arial"/>
              <w:sz w:val="16"/>
              <w:szCs w:val="16"/>
            </w:rPr>
          </w:pPr>
          <w:r>
            <w:rPr>
              <w:rFonts w:ascii="Arial" w:eastAsia="Arial" w:hAnsi="Arial" w:cs="Arial"/>
              <w:sz w:val="20"/>
            </w:rPr>
            <w:t>Data</w:t>
          </w:r>
        </w:p>
      </w:tc>
      <w:tc>
        <w:tcPr>
          <w:tcW w:w="7980" w:type="dxa"/>
          <w:gridSpan w:val="7"/>
          <w:shd w:val="clear" w:color="auto" w:fill="auto"/>
          <w:tcMar>
            <w:top w:w="100" w:type="dxa"/>
            <w:left w:w="100" w:type="dxa"/>
            <w:bottom w:w="100" w:type="dxa"/>
            <w:right w:w="100" w:type="dxa"/>
          </w:tcMar>
        </w:tcPr>
        <w:p w:rsidR="00FF5C94" w:rsidRDefault="00FF5C94" w:rsidP="00F6160D">
          <w:pPr>
            <w:widowControl w:val="0"/>
            <w:spacing w:line="192" w:lineRule="auto"/>
            <w:ind w:hanging="2"/>
            <w:rPr>
              <w:rFonts w:ascii="Arial" w:eastAsia="Arial" w:hAnsi="Arial" w:cs="Arial"/>
              <w:sz w:val="16"/>
              <w:szCs w:val="16"/>
            </w:rPr>
          </w:pPr>
          <w:r>
            <w:rPr>
              <w:rFonts w:ascii="Arial" w:eastAsia="Arial" w:hAnsi="Arial" w:cs="Arial"/>
              <w:sz w:val="20"/>
            </w:rPr>
            <w:t>Laidos statusas, keitimo priežastis</w:t>
          </w:r>
        </w:p>
      </w:tc>
    </w:tr>
    <w:tr w:rsidR="00FF5C94" w:rsidTr="00FD2787">
      <w:trPr>
        <w:trHeight w:val="401"/>
        <w:tblHeader/>
      </w:trPr>
      <w:tc>
        <w:tcPr>
          <w:tcW w:w="750" w:type="dxa"/>
          <w:tcBorders>
            <w:right w:val="single" w:sz="4" w:space="0" w:color="auto"/>
          </w:tcBorders>
          <w:shd w:val="clear" w:color="auto" w:fill="auto"/>
          <w:tcMar>
            <w:top w:w="100" w:type="dxa"/>
            <w:left w:w="100" w:type="dxa"/>
            <w:bottom w:w="100" w:type="dxa"/>
            <w:right w:w="100" w:type="dxa"/>
          </w:tcMar>
        </w:tcPr>
        <w:p w:rsidR="00FF5C94" w:rsidRDefault="00FF5C94" w:rsidP="00F6160D">
          <w:pPr>
            <w:widowControl w:val="0"/>
            <w:ind w:hanging="2"/>
            <w:jc w:val="center"/>
            <w:rPr>
              <w:rFonts w:ascii="Arial" w:eastAsia="Arial" w:hAnsi="Arial" w:cs="Arial"/>
              <w:sz w:val="16"/>
              <w:szCs w:val="16"/>
            </w:rPr>
          </w:pPr>
          <w:r>
            <w:rPr>
              <w:rFonts w:ascii="Arial" w:eastAsia="Arial" w:hAnsi="Arial" w:cs="Arial"/>
              <w:sz w:val="16"/>
              <w:szCs w:val="16"/>
            </w:rPr>
            <w:t>ATEST.NR.</w:t>
          </w:r>
        </w:p>
      </w:tc>
      <w:tc>
        <w:tcPr>
          <w:tcW w:w="1995" w:type="dxa"/>
          <w:gridSpan w:val="3"/>
          <w:tcBorders>
            <w:top w:val="single" w:sz="4" w:space="0" w:color="auto"/>
            <w:left w:val="single" w:sz="4" w:space="0" w:color="auto"/>
            <w:bottom w:val="single" w:sz="4" w:space="0" w:color="auto"/>
            <w:right w:val="nil"/>
          </w:tcBorders>
          <w:shd w:val="clear" w:color="auto" w:fill="auto"/>
          <w:tcMar>
            <w:top w:w="14" w:type="dxa"/>
            <w:left w:w="14" w:type="dxa"/>
            <w:bottom w:w="14" w:type="dxa"/>
            <w:right w:w="14" w:type="dxa"/>
          </w:tcMar>
        </w:tcPr>
        <w:p w:rsidR="00FF5C94" w:rsidRDefault="00FF5C94" w:rsidP="00F6160D">
          <w:pPr>
            <w:widowControl w:val="0"/>
            <w:ind w:hanging="2"/>
            <w:jc w:val="right"/>
            <w:rPr>
              <w:rFonts w:ascii="Arial" w:eastAsia="Arial" w:hAnsi="Arial" w:cs="Arial"/>
              <w:sz w:val="16"/>
              <w:szCs w:val="16"/>
            </w:rPr>
          </w:pPr>
          <w:r w:rsidRPr="00C66989">
            <w:rPr>
              <w:noProof/>
              <w:lang w:val="en-US" w:eastAsia="en-US"/>
            </w:rPr>
            <w:drawing>
              <wp:inline distT="0" distB="0" distL="0" distR="0">
                <wp:extent cx="1250950" cy="55626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50" cy="556260"/>
                        </a:xfrm>
                        <a:prstGeom prst="rect">
                          <a:avLst/>
                        </a:prstGeom>
                        <a:noFill/>
                        <a:ln>
                          <a:noFill/>
                        </a:ln>
                      </pic:spPr>
                    </pic:pic>
                  </a:graphicData>
                </a:graphic>
              </wp:inline>
            </w:drawing>
          </w:r>
        </w:p>
      </w:tc>
      <w:tc>
        <w:tcPr>
          <w:tcW w:w="1995" w:type="dxa"/>
          <w:gridSpan w:val="2"/>
          <w:tcBorders>
            <w:top w:val="single" w:sz="4" w:space="0" w:color="auto"/>
            <w:left w:val="nil"/>
            <w:bottom w:val="single" w:sz="4" w:space="0" w:color="auto"/>
            <w:right w:val="single" w:sz="4" w:space="0" w:color="auto"/>
          </w:tcBorders>
          <w:shd w:val="clear" w:color="auto" w:fill="auto"/>
        </w:tcPr>
        <w:p w:rsidR="00FF5C94" w:rsidRDefault="00FF5C94" w:rsidP="00F6160D">
          <w:pPr>
            <w:widowControl w:val="0"/>
            <w:ind w:hanging="2"/>
            <w:jc w:val="right"/>
            <w:rPr>
              <w:rFonts w:ascii="Arial" w:eastAsia="Arial" w:hAnsi="Arial" w:cs="Arial"/>
              <w:sz w:val="16"/>
              <w:szCs w:val="16"/>
            </w:rPr>
          </w:pPr>
          <w:r>
            <w:rPr>
              <w:rFonts w:ascii="Arial" w:eastAsia="Arial" w:hAnsi="Arial" w:cs="Arial"/>
              <w:sz w:val="16"/>
              <w:szCs w:val="16"/>
            </w:rPr>
            <w:t xml:space="preserve"> Kražių g. 25, 01108,Vilnius, </w:t>
          </w:r>
        </w:p>
        <w:p w:rsidR="00FF5C94" w:rsidRDefault="00FF5C94" w:rsidP="00F6160D">
          <w:pPr>
            <w:widowControl w:val="0"/>
            <w:ind w:hanging="2"/>
            <w:jc w:val="center"/>
            <w:rPr>
              <w:rFonts w:ascii="Arial" w:eastAsia="Arial" w:hAnsi="Arial" w:cs="Arial"/>
              <w:sz w:val="16"/>
              <w:szCs w:val="16"/>
            </w:rPr>
          </w:pPr>
          <w:r>
            <w:rPr>
              <w:rFonts w:ascii="Arial" w:eastAsia="Arial" w:hAnsi="Arial" w:cs="Arial"/>
              <w:sz w:val="16"/>
              <w:szCs w:val="16"/>
            </w:rPr>
            <w:t>+370 5 261 0221,</w:t>
          </w:r>
        </w:p>
        <w:p w:rsidR="00FF5C94" w:rsidRDefault="00FF5C94" w:rsidP="00F6160D">
          <w:pPr>
            <w:widowControl w:val="0"/>
            <w:ind w:hanging="2"/>
            <w:jc w:val="center"/>
            <w:rPr>
              <w:rFonts w:ascii="Arial" w:eastAsia="Arial" w:hAnsi="Arial" w:cs="Arial"/>
              <w:sz w:val="20"/>
            </w:rPr>
          </w:pPr>
          <w:r>
            <w:rPr>
              <w:rFonts w:ascii="Arial" w:eastAsia="Arial" w:hAnsi="Arial" w:cs="Arial"/>
              <w:sz w:val="16"/>
              <w:szCs w:val="16"/>
            </w:rPr>
            <w:t>info@processoffice.lt</w:t>
          </w:r>
        </w:p>
      </w:tc>
      <w:tc>
        <w:tcPr>
          <w:tcW w:w="5025" w:type="dxa"/>
          <w:gridSpan w:val="3"/>
          <w:vMerge w:val="restart"/>
          <w:tcBorders>
            <w:left w:val="single" w:sz="4" w:space="0" w:color="auto"/>
          </w:tcBorders>
          <w:shd w:val="clear" w:color="auto" w:fill="auto"/>
          <w:tcMar>
            <w:top w:w="100" w:type="dxa"/>
            <w:left w:w="100" w:type="dxa"/>
            <w:bottom w:w="100" w:type="dxa"/>
            <w:right w:w="100" w:type="dxa"/>
          </w:tcMar>
        </w:tcPr>
        <w:p w:rsidR="00FF5C94" w:rsidRDefault="00FF5C94" w:rsidP="00F6160D">
          <w:pPr>
            <w:widowControl w:val="0"/>
            <w:ind w:hanging="2"/>
            <w:rPr>
              <w:rFonts w:ascii="Arial" w:eastAsia="Arial" w:hAnsi="Arial" w:cs="Arial"/>
              <w:sz w:val="20"/>
            </w:rPr>
          </w:pPr>
          <w:r>
            <w:rPr>
              <w:rFonts w:ascii="Arial" w:eastAsia="Arial" w:hAnsi="Arial" w:cs="Arial"/>
              <w:sz w:val="16"/>
              <w:szCs w:val="16"/>
            </w:rPr>
            <w:t>STATINIO PROJEKTO PAVADINIMAS</w:t>
          </w:r>
        </w:p>
        <w:p w:rsidR="00FF5C94" w:rsidRDefault="00FF5C94" w:rsidP="00F6160D">
          <w:pPr>
            <w:widowControl w:val="0"/>
            <w:ind w:hanging="2"/>
            <w:rPr>
              <w:rFonts w:ascii="Arial" w:eastAsia="Arial" w:hAnsi="Arial" w:cs="Arial"/>
              <w:sz w:val="20"/>
            </w:rPr>
          </w:pPr>
        </w:p>
        <w:p w:rsidR="00FF5C94" w:rsidRDefault="00FF5C94" w:rsidP="00F6160D">
          <w:pPr>
            <w:widowControl w:val="0"/>
            <w:ind w:hanging="2"/>
            <w:rPr>
              <w:rFonts w:ascii="Arial" w:eastAsia="Arial" w:hAnsi="Arial" w:cs="Arial"/>
              <w:sz w:val="20"/>
            </w:rPr>
          </w:pPr>
          <w:r>
            <w:rPr>
              <w:rFonts w:ascii="Arial" w:eastAsia="Arial" w:hAnsi="Arial" w:cs="Arial"/>
              <w:sz w:val="20"/>
            </w:rPr>
            <w:t>KULTŪROS PASKIRTIES PASTATO ARSENALO G.1 (u.k.24704), VILNIUJE REKONSTRAVIMO PROJEKTAS</w:t>
          </w:r>
        </w:p>
      </w:tc>
    </w:tr>
    <w:tr w:rsidR="00FF5C94" w:rsidTr="00FD2787">
      <w:trPr>
        <w:trHeight w:val="534"/>
        <w:tblHeader/>
      </w:trPr>
      <w:tc>
        <w:tcPr>
          <w:tcW w:w="750" w:type="dxa"/>
          <w:tcBorders>
            <w:right w:val="single" w:sz="4" w:space="0" w:color="auto"/>
          </w:tcBorders>
          <w:shd w:val="clear" w:color="auto" w:fill="auto"/>
          <w:tcMar>
            <w:top w:w="100" w:type="dxa"/>
            <w:left w:w="100" w:type="dxa"/>
            <w:bottom w:w="100" w:type="dxa"/>
            <w:right w:w="100" w:type="dxa"/>
          </w:tcMar>
        </w:tcPr>
        <w:p w:rsidR="00FF5C94" w:rsidRDefault="00FF5C94" w:rsidP="00F6160D">
          <w:pPr>
            <w:widowControl w:val="0"/>
            <w:ind w:hanging="2"/>
            <w:rPr>
              <w:rFonts w:ascii="Arial" w:eastAsia="Arial" w:hAnsi="Arial" w:cs="Arial"/>
              <w:sz w:val="16"/>
              <w:szCs w:val="16"/>
            </w:rPr>
          </w:pPr>
        </w:p>
      </w:tc>
      <w:tc>
        <w:tcPr>
          <w:tcW w:w="1995" w:type="dxa"/>
          <w:gridSpan w:val="3"/>
          <w:tcBorders>
            <w:top w:val="single" w:sz="4" w:space="0" w:color="auto"/>
            <w:left w:val="single" w:sz="4" w:space="0" w:color="auto"/>
            <w:bottom w:val="single" w:sz="4" w:space="0" w:color="auto"/>
            <w:right w:val="nil"/>
          </w:tcBorders>
          <w:shd w:val="clear" w:color="auto" w:fill="auto"/>
          <w:tcMar>
            <w:top w:w="-244" w:type="dxa"/>
            <w:left w:w="-244" w:type="dxa"/>
            <w:bottom w:w="-244" w:type="dxa"/>
            <w:right w:w="-244" w:type="dxa"/>
          </w:tcMar>
        </w:tcPr>
        <w:p w:rsidR="00FF5C94" w:rsidRDefault="00FF5C94" w:rsidP="00F6160D">
          <w:pPr>
            <w:widowControl w:val="0"/>
            <w:rPr>
              <w:rFonts w:ascii="Arial" w:eastAsia="Arial" w:hAnsi="Arial" w:cs="Arial"/>
              <w:sz w:val="16"/>
              <w:szCs w:val="16"/>
            </w:rPr>
          </w:pPr>
          <w:r w:rsidRPr="00C66989">
            <w:rPr>
              <w:noProof/>
              <w:lang w:val="en-US" w:eastAsia="en-US"/>
            </w:rPr>
            <w:drawing>
              <wp:inline distT="0" distB="0" distL="0" distR="0">
                <wp:extent cx="365760" cy="45339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5760" cy="453390"/>
                        </a:xfrm>
                        <a:prstGeom prst="rect">
                          <a:avLst/>
                        </a:prstGeom>
                        <a:noFill/>
                        <a:ln>
                          <a:noFill/>
                        </a:ln>
                      </pic:spPr>
                    </pic:pic>
                  </a:graphicData>
                </a:graphic>
              </wp:inline>
            </w:drawing>
          </w:r>
          <w:r>
            <w:rPr>
              <w:rFonts w:ascii="Arial" w:eastAsia="Arial" w:hAnsi="Arial" w:cs="Arial"/>
            </w:rPr>
            <w:t xml:space="preserve"> </w:t>
          </w:r>
        </w:p>
        <w:p w:rsidR="00FF5C94" w:rsidRDefault="00FF5C94" w:rsidP="00F6160D">
          <w:pPr>
            <w:widowControl w:val="0"/>
            <w:jc w:val="right"/>
            <w:rPr>
              <w:rFonts w:ascii="Arial" w:eastAsia="Arial" w:hAnsi="Arial" w:cs="Arial"/>
              <w:sz w:val="16"/>
              <w:szCs w:val="16"/>
            </w:rPr>
          </w:pPr>
        </w:p>
      </w:tc>
      <w:tc>
        <w:tcPr>
          <w:tcW w:w="1995" w:type="dxa"/>
          <w:gridSpan w:val="2"/>
          <w:tcBorders>
            <w:top w:val="single" w:sz="4" w:space="0" w:color="auto"/>
            <w:left w:val="nil"/>
            <w:bottom w:val="single" w:sz="4" w:space="0" w:color="auto"/>
            <w:right w:val="single" w:sz="4" w:space="0" w:color="auto"/>
          </w:tcBorders>
          <w:shd w:val="clear" w:color="auto" w:fill="auto"/>
        </w:tcPr>
        <w:p w:rsidR="00FF5C94" w:rsidRDefault="00FF5C94" w:rsidP="00F6160D">
          <w:pPr>
            <w:widowControl w:val="0"/>
            <w:jc w:val="right"/>
            <w:rPr>
              <w:rFonts w:ascii="Arial" w:eastAsia="Arial" w:hAnsi="Arial" w:cs="Arial"/>
              <w:sz w:val="16"/>
              <w:szCs w:val="16"/>
            </w:rPr>
          </w:pPr>
          <w:r>
            <w:rPr>
              <w:rFonts w:ascii="Arial" w:eastAsia="Arial" w:hAnsi="Arial" w:cs="Arial"/>
              <w:sz w:val="16"/>
              <w:szCs w:val="16"/>
            </w:rPr>
            <w:t xml:space="preserve">Maironio g. 11, </w:t>
          </w:r>
        </w:p>
        <w:p w:rsidR="00FF5C94" w:rsidRDefault="00FF5C94" w:rsidP="00F6160D">
          <w:pPr>
            <w:widowControl w:val="0"/>
            <w:jc w:val="right"/>
            <w:rPr>
              <w:rFonts w:ascii="Arial" w:eastAsia="Arial" w:hAnsi="Arial" w:cs="Arial"/>
              <w:sz w:val="16"/>
              <w:szCs w:val="16"/>
            </w:rPr>
          </w:pPr>
          <w:r>
            <w:rPr>
              <w:rFonts w:ascii="Arial" w:eastAsia="Arial" w:hAnsi="Arial" w:cs="Arial"/>
              <w:sz w:val="16"/>
              <w:szCs w:val="16"/>
            </w:rPr>
            <w:t xml:space="preserve">01124 Vilnius </w:t>
          </w:r>
        </w:p>
        <w:p w:rsidR="00FF5C94" w:rsidRDefault="00FF5C94" w:rsidP="00F6160D">
          <w:pPr>
            <w:widowControl w:val="0"/>
            <w:jc w:val="right"/>
            <w:rPr>
              <w:rFonts w:ascii="Arial" w:eastAsia="Arial" w:hAnsi="Arial" w:cs="Arial"/>
              <w:sz w:val="16"/>
              <w:szCs w:val="16"/>
            </w:rPr>
          </w:pPr>
          <w:r>
            <w:rPr>
              <w:rFonts w:ascii="Arial" w:eastAsia="Arial" w:hAnsi="Arial" w:cs="Arial"/>
              <w:sz w:val="16"/>
              <w:szCs w:val="16"/>
            </w:rPr>
            <w:t xml:space="preserve">+370 618 80950, </w:t>
          </w:r>
        </w:p>
        <w:p w:rsidR="00FF5C94" w:rsidRDefault="00FF5C94" w:rsidP="00F6160D">
          <w:pPr>
            <w:widowControl w:val="0"/>
            <w:jc w:val="right"/>
            <w:rPr>
              <w:rFonts w:ascii="Arial" w:eastAsia="Arial" w:hAnsi="Arial" w:cs="Arial"/>
            </w:rPr>
          </w:pPr>
          <w:r>
            <w:rPr>
              <w:rFonts w:ascii="Arial" w:eastAsia="Arial" w:hAnsi="Arial" w:cs="Arial"/>
              <w:sz w:val="16"/>
              <w:szCs w:val="16"/>
            </w:rPr>
            <w:t>info@atodangos.lt</w:t>
          </w:r>
        </w:p>
      </w:tc>
      <w:tc>
        <w:tcPr>
          <w:tcW w:w="5025" w:type="dxa"/>
          <w:gridSpan w:val="3"/>
          <w:vMerge/>
          <w:tcBorders>
            <w:left w:val="single" w:sz="4" w:space="0" w:color="auto"/>
          </w:tcBorders>
          <w:shd w:val="clear" w:color="auto" w:fill="auto"/>
          <w:tcMar>
            <w:top w:w="100" w:type="dxa"/>
            <w:left w:w="100" w:type="dxa"/>
            <w:bottom w:w="100" w:type="dxa"/>
            <w:right w:w="100" w:type="dxa"/>
          </w:tcMar>
        </w:tcPr>
        <w:p w:rsidR="00FF5C94" w:rsidRDefault="00FF5C94" w:rsidP="00F6160D">
          <w:pPr>
            <w:widowControl w:val="0"/>
            <w:ind w:hanging="2"/>
            <w:rPr>
              <w:rFonts w:ascii="Arial" w:eastAsia="Arial" w:hAnsi="Arial" w:cs="Arial"/>
              <w:sz w:val="20"/>
            </w:rPr>
          </w:pPr>
        </w:p>
      </w:tc>
    </w:tr>
    <w:tr w:rsidR="00FF5C94" w:rsidTr="00FD2787">
      <w:trPr>
        <w:trHeight w:val="400"/>
        <w:tblHeader/>
      </w:trPr>
      <w:tc>
        <w:tcPr>
          <w:tcW w:w="750" w:type="dxa"/>
          <w:vMerge w:val="restart"/>
          <w:shd w:val="clear" w:color="auto" w:fill="auto"/>
          <w:tcMar>
            <w:top w:w="-44" w:type="dxa"/>
            <w:left w:w="-44" w:type="dxa"/>
            <w:bottom w:w="-44" w:type="dxa"/>
            <w:right w:w="-44" w:type="dxa"/>
          </w:tcMar>
        </w:tcPr>
        <w:p w:rsidR="00FF5C94" w:rsidRDefault="00FF5C94" w:rsidP="00F6160D">
          <w:pPr>
            <w:widowControl w:val="0"/>
            <w:ind w:hanging="2"/>
            <w:jc w:val="center"/>
            <w:rPr>
              <w:rFonts w:ascii="Arial" w:eastAsia="Arial" w:hAnsi="Arial" w:cs="Arial"/>
              <w:sz w:val="16"/>
              <w:szCs w:val="16"/>
            </w:rPr>
          </w:pPr>
          <w:r>
            <w:rPr>
              <w:rFonts w:ascii="Arial" w:eastAsia="Arial" w:hAnsi="Arial" w:cs="Arial"/>
              <w:sz w:val="16"/>
              <w:szCs w:val="16"/>
            </w:rPr>
            <w:t>A1014</w:t>
          </w:r>
        </w:p>
        <w:p w:rsidR="00FF5C94" w:rsidRDefault="00FF5C94" w:rsidP="00F6160D">
          <w:pPr>
            <w:widowControl w:val="0"/>
            <w:ind w:hanging="2"/>
            <w:jc w:val="center"/>
            <w:rPr>
              <w:rFonts w:ascii="Arial" w:eastAsia="Arial" w:hAnsi="Arial" w:cs="Arial"/>
              <w:sz w:val="16"/>
              <w:szCs w:val="16"/>
            </w:rPr>
          </w:pPr>
          <w:r>
            <w:rPr>
              <w:rFonts w:ascii="Arial" w:eastAsia="Arial" w:hAnsi="Arial" w:cs="Arial"/>
              <w:sz w:val="16"/>
              <w:szCs w:val="16"/>
            </w:rPr>
            <w:t>0817</w:t>
          </w:r>
        </w:p>
      </w:tc>
      <w:tc>
        <w:tcPr>
          <w:tcW w:w="1140" w:type="dxa"/>
          <w:gridSpan w:val="2"/>
          <w:vMerge w:val="restart"/>
          <w:tcBorders>
            <w:top w:val="single" w:sz="4" w:space="0" w:color="auto"/>
          </w:tcBorders>
          <w:shd w:val="clear" w:color="auto" w:fill="auto"/>
          <w:tcMar>
            <w:top w:w="100" w:type="dxa"/>
            <w:left w:w="100" w:type="dxa"/>
            <w:bottom w:w="100" w:type="dxa"/>
            <w:right w:w="100" w:type="dxa"/>
          </w:tcMar>
        </w:tcPr>
        <w:p w:rsidR="00FF5C94" w:rsidRDefault="00FF5C94" w:rsidP="00F6160D">
          <w:pPr>
            <w:widowControl w:val="0"/>
            <w:ind w:hanging="2"/>
            <w:rPr>
              <w:rFonts w:ascii="Arial" w:eastAsia="Arial" w:hAnsi="Arial" w:cs="Arial"/>
              <w:sz w:val="20"/>
            </w:rPr>
          </w:pPr>
          <w:r>
            <w:rPr>
              <w:rFonts w:ascii="Arial" w:eastAsia="Arial" w:hAnsi="Arial" w:cs="Arial"/>
              <w:sz w:val="20"/>
            </w:rPr>
            <w:t>PV</w:t>
          </w:r>
        </w:p>
      </w:tc>
      <w:tc>
        <w:tcPr>
          <w:tcW w:w="1905" w:type="dxa"/>
          <w:gridSpan w:val="2"/>
          <w:vMerge w:val="restart"/>
          <w:tcBorders>
            <w:top w:val="single" w:sz="4" w:space="0" w:color="auto"/>
          </w:tcBorders>
          <w:shd w:val="clear" w:color="auto" w:fill="auto"/>
          <w:tcMar>
            <w:top w:w="100" w:type="dxa"/>
            <w:left w:w="100" w:type="dxa"/>
            <w:bottom w:w="100" w:type="dxa"/>
            <w:right w:w="100" w:type="dxa"/>
          </w:tcMar>
        </w:tcPr>
        <w:p w:rsidR="00FF5C94" w:rsidRPr="00C66989" w:rsidRDefault="00FF5C94" w:rsidP="00F6160D">
          <w:pPr>
            <w:widowControl w:val="0"/>
            <w:ind w:hanging="2"/>
            <w:rPr>
              <w:rFonts w:ascii="Arial" w:eastAsia="Arial" w:hAnsi="Arial" w:cs="Arial"/>
              <w:sz w:val="20"/>
            </w:rPr>
          </w:pPr>
          <w:r>
            <w:rPr>
              <w:rFonts w:ascii="Arial" w:eastAsia="Arial" w:hAnsi="Arial" w:cs="Arial"/>
              <w:sz w:val="20"/>
            </w:rPr>
            <w:t>Robertas Zilinskas</w:t>
          </w:r>
        </w:p>
      </w:tc>
      <w:tc>
        <w:tcPr>
          <w:tcW w:w="945" w:type="dxa"/>
          <w:vMerge w:val="restart"/>
          <w:tcBorders>
            <w:top w:val="single" w:sz="4" w:space="0" w:color="auto"/>
          </w:tcBorders>
          <w:shd w:val="clear" w:color="auto" w:fill="auto"/>
          <w:tcMar>
            <w:top w:w="0" w:type="dxa"/>
            <w:left w:w="0" w:type="dxa"/>
            <w:bottom w:w="0" w:type="dxa"/>
            <w:right w:w="0" w:type="dxa"/>
          </w:tcMar>
        </w:tcPr>
        <w:p w:rsidR="00FF5C94" w:rsidRDefault="00FF5C94" w:rsidP="00F6160D">
          <w:pPr>
            <w:widowControl w:val="0"/>
            <w:ind w:hanging="2"/>
            <w:rPr>
              <w:rFonts w:ascii="Arial" w:eastAsia="Arial" w:hAnsi="Arial" w:cs="Arial"/>
              <w:sz w:val="20"/>
            </w:rPr>
          </w:pPr>
        </w:p>
      </w:tc>
      <w:tc>
        <w:tcPr>
          <w:tcW w:w="5025" w:type="dxa"/>
          <w:gridSpan w:val="3"/>
          <w:vMerge/>
          <w:shd w:val="clear" w:color="auto" w:fill="auto"/>
          <w:tcMar>
            <w:top w:w="100" w:type="dxa"/>
            <w:left w:w="100" w:type="dxa"/>
            <w:bottom w:w="100" w:type="dxa"/>
            <w:right w:w="100" w:type="dxa"/>
          </w:tcMar>
        </w:tcPr>
        <w:p w:rsidR="00FF5C94" w:rsidRDefault="00FF5C94" w:rsidP="00F6160D">
          <w:pPr>
            <w:widowControl w:val="0"/>
            <w:pBdr>
              <w:top w:val="nil"/>
              <w:left w:val="nil"/>
              <w:bottom w:val="nil"/>
              <w:right w:val="nil"/>
              <w:between w:val="nil"/>
            </w:pBdr>
            <w:ind w:hanging="2"/>
            <w:rPr>
              <w:rFonts w:ascii="Arial" w:eastAsia="Arial" w:hAnsi="Arial" w:cs="Arial"/>
              <w:sz w:val="20"/>
            </w:rPr>
          </w:pPr>
        </w:p>
      </w:tc>
    </w:tr>
    <w:tr w:rsidR="00FF5C94" w:rsidTr="00FD2787">
      <w:trPr>
        <w:trHeight w:val="385"/>
        <w:tblHeader/>
      </w:trPr>
      <w:tc>
        <w:tcPr>
          <w:tcW w:w="750" w:type="dxa"/>
          <w:vMerge/>
          <w:shd w:val="clear" w:color="auto" w:fill="auto"/>
          <w:tcMar>
            <w:top w:w="-44" w:type="dxa"/>
            <w:left w:w="-44" w:type="dxa"/>
            <w:bottom w:w="-44" w:type="dxa"/>
            <w:right w:w="-44" w:type="dxa"/>
          </w:tcMar>
        </w:tcPr>
        <w:p w:rsidR="00FF5C94" w:rsidRDefault="00FF5C94" w:rsidP="00F6160D">
          <w:pPr>
            <w:widowControl w:val="0"/>
            <w:pBdr>
              <w:top w:val="nil"/>
              <w:left w:val="nil"/>
              <w:bottom w:val="nil"/>
              <w:right w:val="nil"/>
              <w:between w:val="nil"/>
            </w:pBdr>
            <w:spacing w:line="276" w:lineRule="auto"/>
            <w:ind w:hanging="2"/>
            <w:rPr>
              <w:rFonts w:ascii="Arial" w:eastAsia="Arial" w:hAnsi="Arial" w:cs="Arial"/>
              <w:sz w:val="20"/>
            </w:rPr>
          </w:pPr>
        </w:p>
      </w:tc>
      <w:tc>
        <w:tcPr>
          <w:tcW w:w="1140" w:type="dxa"/>
          <w:gridSpan w:val="2"/>
          <w:vMerge/>
          <w:tcBorders>
            <w:bottom w:val="single" w:sz="4" w:space="0" w:color="auto"/>
          </w:tcBorders>
          <w:shd w:val="clear" w:color="auto" w:fill="auto"/>
          <w:tcMar>
            <w:top w:w="100" w:type="dxa"/>
            <w:left w:w="100" w:type="dxa"/>
            <w:bottom w:w="100" w:type="dxa"/>
            <w:right w:w="100" w:type="dxa"/>
          </w:tcMar>
        </w:tcPr>
        <w:p w:rsidR="00FF5C94" w:rsidRDefault="00FF5C94" w:rsidP="00F6160D">
          <w:pPr>
            <w:widowControl w:val="0"/>
            <w:pBdr>
              <w:top w:val="nil"/>
              <w:left w:val="nil"/>
              <w:bottom w:val="nil"/>
              <w:right w:val="nil"/>
              <w:between w:val="nil"/>
            </w:pBdr>
            <w:spacing w:line="276" w:lineRule="auto"/>
            <w:ind w:hanging="2"/>
            <w:rPr>
              <w:rFonts w:ascii="Arial" w:eastAsia="Arial" w:hAnsi="Arial" w:cs="Arial"/>
              <w:sz w:val="20"/>
            </w:rPr>
          </w:pPr>
        </w:p>
      </w:tc>
      <w:tc>
        <w:tcPr>
          <w:tcW w:w="1905" w:type="dxa"/>
          <w:gridSpan w:val="2"/>
          <w:vMerge/>
          <w:tcBorders>
            <w:bottom w:val="single" w:sz="4" w:space="0" w:color="auto"/>
          </w:tcBorders>
          <w:shd w:val="clear" w:color="auto" w:fill="auto"/>
          <w:tcMar>
            <w:top w:w="100" w:type="dxa"/>
            <w:left w:w="100" w:type="dxa"/>
            <w:bottom w:w="100" w:type="dxa"/>
            <w:right w:w="100" w:type="dxa"/>
          </w:tcMar>
        </w:tcPr>
        <w:p w:rsidR="00FF5C94" w:rsidRDefault="00FF5C94" w:rsidP="00F6160D">
          <w:pPr>
            <w:widowControl w:val="0"/>
            <w:pBdr>
              <w:top w:val="nil"/>
              <w:left w:val="nil"/>
              <w:bottom w:val="nil"/>
              <w:right w:val="nil"/>
              <w:between w:val="nil"/>
            </w:pBdr>
            <w:spacing w:line="276" w:lineRule="auto"/>
            <w:ind w:hanging="2"/>
            <w:rPr>
              <w:rFonts w:ascii="Arial" w:eastAsia="Arial" w:hAnsi="Arial" w:cs="Arial"/>
              <w:sz w:val="20"/>
            </w:rPr>
          </w:pPr>
        </w:p>
      </w:tc>
      <w:tc>
        <w:tcPr>
          <w:tcW w:w="945" w:type="dxa"/>
          <w:vMerge/>
          <w:tcBorders>
            <w:bottom w:val="single" w:sz="4" w:space="0" w:color="auto"/>
          </w:tcBorders>
          <w:shd w:val="clear" w:color="auto" w:fill="auto"/>
          <w:tcMar>
            <w:top w:w="0" w:type="dxa"/>
            <w:left w:w="0" w:type="dxa"/>
            <w:bottom w:w="0" w:type="dxa"/>
            <w:right w:w="0" w:type="dxa"/>
          </w:tcMar>
        </w:tcPr>
        <w:p w:rsidR="00FF5C94" w:rsidRDefault="00FF5C94" w:rsidP="00F6160D">
          <w:pPr>
            <w:widowControl w:val="0"/>
            <w:pBdr>
              <w:top w:val="nil"/>
              <w:left w:val="nil"/>
              <w:bottom w:val="nil"/>
              <w:right w:val="nil"/>
              <w:between w:val="nil"/>
            </w:pBdr>
            <w:spacing w:line="276" w:lineRule="auto"/>
            <w:ind w:hanging="2"/>
            <w:rPr>
              <w:rFonts w:ascii="Arial" w:eastAsia="Arial" w:hAnsi="Arial" w:cs="Arial"/>
              <w:sz w:val="20"/>
            </w:rPr>
          </w:pPr>
        </w:p>
      </w:tc>
      <w:tc>
        <w:tcPr>
          <w:tcW w:w="5025" w:type="dxa"/>
          <w:gridSpan w:val="3"/>
          <w:vMerge/>
          <w:shd w:val="clear" w:color="auto" w:fill="auto"/>
          <w:tcMar>
            <w:top w:w="100" w:type="dxa"/>
            <w:left w:w="100" w:type="dxa"/>
            <w:bottom w:w="100" w:type="dxa"/>
            <w:right w:w="100" w:type="dxa"/>
          </w:tcMar>
        </w:tcPr>
        <w:p w:rsidR="00FF5C94" w:rsidRDefault="00FF5C94" w:rsidP="00F6160D">
          <w:pPr>
            <w:widowControl w:val="0"/>
            <w:pBdr>
              <w:top w:val="nil"/>
              <w:left w:val="nil"/>
              <w:bottom w:val="nil"/>
              <w:right w:val="nil"/>
              <w:between w:val="nil"/>
            </w:pBdr>
            <w:ind w:hanging="2"/>
            <w:rPr>
              <w:rFonts w:ascii="Arial" w:eastAsia="Arial" w:hAnsi="Arial" w:cs="Arial"/>
              <w:sz w:val="20"/>
            </w:rPr>
          </w:pPr>
        </w:p>
      </w:tc>
    </w:tr>
    <w:tr w:rsidR="00FF5C94" w:rsidTr="00FD2787">
      <w:trPr>
        <w:trHeight w:val="20"/>
        <w:tblHeader/>
      </w:trPr>
      <w:tc>
        <w:tcPr>
          <w:tcW w:w="750" w:type="dxa"/>
          <w:tcBorders>
            <w:right w:val="single" w:sz="4" w:space="0" w:color="auto"/>
          </w:tcBorders>
          <w:shd w:val="clear" w:color="auto" w:fill="auto"/>
          <w:tcMar>
            <w:top w:w="100" w:type="dxa"/>
            <w:left w:w="100" w:type="dxa"/>
            <w:bottom w:w="100" w:type="dxa"/>
            <w:right w:w="100" w:type="dxa"/>
          </w:tcMar>
        </w:tcPr>
        <w:p w:rsidR="00FF5C94" w:rsidRDefault="00FF5C94" w:rsidP="00F6160D">
          <w:pPr>
            <w:widowControl w:val="0"/>
            <w:ind w:hanging="2"/>
            <w:jc w:val="center"/>
            <w:rPr>
              <w:rFonts w:ascii="Arial" w:eastAsia="Arial" w:hAnsi="Arial" w:cs="Arial"/>
              <w:sz w:val="16"/>
              <w:szCs w:val="16"/>
            </w:rPr>
          </w:pPr>
        </w:p>
      </w:tc>
      <w:tc>
        <w:tcPr>
          <w:tcW w:w="1995" w:type="dxa"/>
          <w:gridSpan w:val="3"/>
          <w:tcBorders>
            <w:top w:val="single" w:sz="4" w:space="0" w:color="auto"/>
            <w:left w:val="single" w:sz="4" w:space="0" w:color="auto"/>
            <w:bottom w:val="single" w:sz="4" w:space="0" w:color="auto"/>
            <w:right w:val="nil"/>
          </w:tcBorders>
          <w:shd w:val="clear" w:color="auto" w:fill="auto"/>
          <w:tcMar>
            <w:top w:w="100" w:type="dxa"/>
            <w:left w:w="100" w:type="dxa"/>
            <w:bottom w:w="100" w:type="dxa"/>
            <w:right w:w="100" w:type="dxa"/>
          </w:tcMar>
        </w:tcPr>
        <w:p w:rsidR="00FF5C94" w:rsidRDefault="00FF5C94" w:rsidP="00F6160D">
          <w:pPr>
            <w:widowControl w:val="0"/>
            <w:tabs>
              <w:tab w:val="center" w:pos="1894"/>
            </w:tabs>
            <w:ind w:hanging="2"/>
            <w:rPr>
              <w:rFonts w:ascii="Arial" w:eastAsia="Arial" w:hAnsi="Arial" w:cs="Arial"/>
              <w:sz w:val="20"/>
            </w:rPr>
          </w:pPr>
          <w:r>
            <w:rPr>
              <w:rFonts w:ascii="Arial" w:eastAsia="Arial" w:hAnsi="Arial" w:cs="Arial"/>
              <w:sz w:val="20"/>
            </w:rPr>
            <w:tab/>
          </w:r>
          <w:r w:rsidRPr="00C66989">
            <w:rPr>
              <w:rFonts w:ascii="Cambria" w:hAnsi="Cambria" w:cs="Cambria"/>
              <w:b/>
              <w:noProof/>
              <w:color w:val="008000"/>
              <w:lang w:val="en-US" w:eastAsia="en-US"/>
            </w:rPr>
            <w:drawing>
              <wp:inline distT="0" distB="0" distL="0" distR="0">
                <wp:extent cx="1031240" cy="182880"/>
                <wp:effectExtent l="0" t="0" r="0" b="0"/>
                <wp:docPr id="5" name="Picture 5" descr="neutra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eutrale 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31240" cy="182880"/>
                        </a:xfrm>
                        <a:prstGeom prst="rect">
                          <a:avLst/>
                        </a:prstGeom>
                        <a:noFill/>
                        <a:ln>
                          <a:noFill/>
                        </a:ln>
                      </pic:spPr>
                    </pic:pic>
                  </a:graphicData>
                </a:graphic>
              </wp:inline>
            </w:drawing>
          </w:r>
        </w:p>
      </w:tc>
      <w:tc>
        <w:tcPr>
          <w:tcW w:w="1995" w:type="dxa"/>
          <w:gridSpan w:val="2"/>
          <w:tcBorders>
            <w:top w:val="single" w:sz="4" w:space="0" w:color="auto"/>
            <w:left w:val="nil"/>
            <w:bottom w:val="single" w:sz="4" w:space="0" w:color="auto"/>
            <w:right w:val="single" w:sz="4" w:space="0" w:color="auto"/>
          </w:tcBorders>
          <w:shd w:val="clear" w:color="auto" w:fill="auto"/>
        </w:tcPr>
        <w:p w:rsidR="00FF5C94" w:rsidRPr="005B2D7B" w:rsidRDefault="00FF5C94" w:rsidP="00F6160D">
          <w:pPr>
            <w:autoSpaceDE w:val="0"/>
            <w:autoSpaceDN w:val="0"/>
            <w:adjustRightInd w:val="0"/>
            <w:jc w:val="right"/>
            <w:rPr>
              <w:rFonts w:ascii="Arial" w:hAnsi="Arial" w:cs="Arial"/>
              <w:color w:val="000000"/>
              <w:sz w:val="12"/>
              <w:lang w:val="en-US"/>
            </w:rPr>
          </w:pPr>
          <w:proofErr w:type="spellStart"/>
          <w:r w:rsidRPr="005B2D7B">
            <w:rPr>
              <w:rFonts w:ascii="Arial" w:hAnsi="Arial" w:cs="Arial"/>
              <w:color w:val="000000"/>
              <w:sz w:val="12"/>
              <w:lang w:val="en-US"/>
            </w:rPr>
            <w:t>Žirmūnų</w:t>
          </w:r>
          <w:proofErr w:type="spellEnd"/>
          <w:r w:rsidRPr="005B2D7B">
            <w:rPr>
              <w:rFonts w:ascii="Arial" w:hAnsi="Arial" w:cs="Arial"/>
              <w:color w:val="000000"/>
              <w:sz w:val="12"/>
              <w:lang w:val="en-US"/>
            </w:rPr>
            <w:t xml:space="preserve"> g.67,Vilnius</w:t>
          </w:r>
        </w:p>
        <w:p w:rsidR="00FF5C94" w:rsidRPr="005B2D7B" w:rsidRDefault="00FF5C94" w:rsidP="00F6160D">
          <w:pPr>
            <w:autoSpaceDE w:val="0"/>
            <w:autoSpaceDN w:val="0"/>
            <w:adjustRightInd w:val="0"/>
            <w:jc w:val="right"/>
            <w:rPr>
              <w:rFonts w:ascii="Arial" w:hAnsi="Arial" w:cs="Arial"/>
              <w:color w:val="000000"/>
              <w:sz w:val="12"/>
            </w:rPr>
          </w:pPr>
          <w:r w:rsidRPr="005B2D7B">
            <w:rPr>
              <w:rFonts w:ascii="Arial" w:hAnsi="Arial" w:cs="Arial"/>
              <w:color w:val="000000"/>
              <w:sz w:val="12"/>
            </w:rPr>
            <w:t>office@neutrale.lt</w:t>
          </w:r>
        </w:p>
        <w:p w:rsidR="00FF5C94" w:rsidRDefault="00FF5C94" w:rsidP="00F6160D">
          <w:pPr>
            <w:widowControl w:val="0"/>
            <w:tabs>
              <w:tab w:val="center" w:pos="1894"/>
            </w:tabs>
            <w:rPr>
              <w:rFonts w:ascii="Arial" w:eastAsia="Arial" w:hAnsi="Arial" w:cs="Arial"/>
              <w:sz w:val="20"/>
            </w:rPr>
          </w:pPr>
        </w:p>
      </w:tc>
      <w:tc>
        <w:tcPr>
          <w:tcW w:w="4305" w:type="dxa"/>
          <w:gridSpan w:val="2"/>
          <w:vMerge w:val="restart"/>
          <w:tcBorders>
            <w:left w:val="single" w:sz="4" w:space="0" w:color="auto"/>
          </w:tcBorders>
          <w:shd w:val="clear" w:color="auto" w:fill="auto"/>
          <w:tcMar>
            <w:top w:w="100" w:type="dxa"/>
            <w:left w:w="100" w:type="dxa"/>
            <w:bottom w:w="100" w:type="dxa"/>
            <w:right w:w="100" w:type="dxa"/>
          </w:tcMar>
        </w:tcPr>
        <w:p w:rsidR="00FF5C94" w:rsidRDefault="00FF5C94" w:rsidP="00F6160D">
          <w:pPr>
            <w:widowControl w:val="0"/>
            <w:ind w:hanging="2"/>
            <w:rPr>
              <w:rFonts w:ascii="Arial" w:eastAsia="Arial" w:hAnsi="Arial" w:cs="Arial"/>
              <w:sz w:val="16"/>
              <w:szCs w:val="16"/>
            </w:rPr>
          </w:pPr>
          <w:r>
            <w:rPr>
              <w:rFonts w:ascii="Arial" w:eastAsia="Arial" w:hAnsi="Arial" w:cs="Arial"/>
              <w:sz w:val="16"/>
              <w:szCs w:val="16"/>
            </w:rPr>
            <w:t>DOKUMENTO PAVADINIMAS</w:t>
          </w:r>
        </w:p>
        <w:p w:rsidR="00FF5C94" w:rsidRDefault="00FF5C94" w:rsidP="00F6160D">
          <w:pPr>
            <w:widowControl w:val="0"/>
            <w:ind w:hanging="2"/>
            <w:rPr>
              <w:rFonts w:ascii="Arial" w:eastAsia="Arial" w:hAnsi="Arial" w:cs="Arial"/>
              <w:sz w:val="20"/>
            </w:rPr>
          </w:pPr>
        </w:p>
        <w:p w:rsidR="00FF5C94" w:rsidRDefault="00FF5C94" w:rsidP="00F6160D">
          <w:pPr>
            <w:widowControl w:val="0"/>
            <w:ind w:hanging="2"/>
            <w:rPr>
              <w:rFonts w:ascii="Arial" w:eastAsia="Arial" w:hAnsi="Arial" w:cs="Arial"/>
              <w:sz w:val="20"/>
            </w:rPr>
          </w:pPr>
          <w:r>
            <w:rPr>
              <w:rFonts w:ascii="Arial" w:hAnsi="Arial" w:cs="Arial"/>
              <w:b/>
              <w:color w:val="000000"/>
              <w:sz w:val="20"/>
              <w:lang w:val="de-DE" w:eastAsia="en-GB"/>
            </w:rPr>
            <w:t>Sąnaudų žiniaraštis</w:t>
          </w:r>
        </w:p>
      </w:tc>
      <w:tc>
        <w:tcPr>
          <w:tcW w:w="720" w:type="dxa"/>
          <w:shd w:val="clear" w:color="auto" w:fill="auto"/>
          <w:tcMar>
            <w:top w:w="100" w:type="dxa"/>
            <w:left w:w="100" w:type="dxa"/>
            <w:bottom w:w="100" w:type="dxa"/>
            <w:right w:w="100" w:type="dxa"/>
          </w:tcMar>
        </w:tcPr>
        <w:p w:rsidR="00FF5C94" w:rsidRDefault="00FF5C94" w:rsidP="00F6160D">
          <w:pPr>
            <w:widowControl w:val="0"/>
            <w:ind w:hanging="2"/>
            <w:rPr>
              <w:rFonts w:ascii="Arial" w:eastAsia="Arial" w:hAnsi="Arial" w:cs="Arial"/>
              <w:sz w:val="16"/>
              <w:szCs w:val="16"/>
            </w:rPr>
          </w:pPr>
          <w:r>
            <w:rPr>
              <w:rFonts w:ascii="Arial" w:eastAsia="Arial" w:hAnsi="Arial" w:cs="Arial"/>
              <w:sz w:val="16"/>
              <w:szCs w:val="16"/>
            </w:rPr>
            <w:t>LAIDA</w:t>
          </w:r>
        </w:p>
        <w:p w:rsidR="00FF5C94" w:rsidRDefault="00FF5C94" w:rsidP="00F6160D">
          <w:pPr>
            <w:widowControl w:val="0"/>
            <w:pBdr>
              <w:top w:val="nil"/>
              <w:left w:val="nil"/>
              <w:bottom w:val="nil"/>
              <w:right w:val="nil"/>
              <w:between w:val="nil"/>
            </w:pBdr>
            <w:spacing w:line="276" w:lineRule="auto"/>
            <w:ind w:hanging="2"/>
            <w:rPr>
              <w:rFonts w:ascii="Arial" w:eastAsia="Arial" w:hAnsi="Arial" w:cs="Arial"/>
              <w:sz w:val="20"/>
            </w:rPr>
          </w:pPr>
        </w:p>
      </w:tc>
    </w:tr>
    <w:tr w:rsidR="00FF5C94" w:rsidTr="00FD2787">
      <w:trPr>
        <w:trHeight w:val="20"/>
        <w:tblHeader/>
      </w:trPr>
      <w:tc>
        <w:tcPr>
          <w:tcW w:w="750" w:type="dxa"/>
          <w:shd w:val="clear" w:color="auto" w:fill="auto"/>
          <w:tcMar>
            <w:top w:w="100" w:type="dxa"/>
            <w:left w:w="100" w:type="dxa"/>
            <w:bottom w:w="100" w:type="dxa"/>
            <w:right w:w="100" w:type="dxa"/>
          </w:tcMar>
        </w:tcPr>
        <w:p w:rsidR="00FF5C94" w:rsidRDefault="00FF5C94" w:rsidP="00F6160D">
          <w:pPr>
            <w:widowControl w:val="0"/>
            <w:ind w:hanging="2"/>
            <w:jc w:val="center"/>
            <w:rPr>
              <w:rFonts w:ascii="Arial" w:eastAsia="Arial" w:hAnsi="Arial" w:cs="Arial"/>
              <w:sz w:val="16"/>
              <w:szCs w:val="16"/>
            </w:rPr>
          </w:pPr>
          <w:r>
            <w:rPr>
              <w:rFonts w:ascii="Arial" w:eastAsia="Arial" w:hAnsi="Arial" w:cs="Arial"/>
              <w:sz w:val="16"/>
              <w:szCs w:val="16"/>
            </w:rPr>
            <w:t>38510</w:t>
          </w:r>
        </w:p>
      </w:tc>
      <w:tc>
        <w:tcPr>
          <w:tcW w:w="1140" w:type="dxa"/>
          <w:gridSpan w:val="2"/>
          <w:tcBorders>
            <w:top w:val="single" w:sz="4" w:space="0" w:color="auto"/>
          </w:tcBorders>
          <w:shd w:val="clear" w:color="auto" w:fill="auto"/>
          <w:tcMar>
            <w:top w:w="100" w:type="dxa"/>
            <w:left w:w="100" w:type="dxa"/>
            <w:bottom w:w="100" w:type="dxa"/>
            <w:right w:w="100" w:type="dxa"/>
          </w:tcMar>
        </w:tcPr>
        <w:p w:rsidR="00FF5C94" w:rsidRDefault="00FF5C94" w:rsidP="00F6160D">
          <w:pPr>
            <w:widowControl w:val="0"/>
            <w:ind w:hanging="2"/>
            <w:rPr>
              <w:rFonts w:ascii="Arial" w:eastAsia="Arial" w:hAnsi="Arial" w:cs="Arial"/>
              <w:sz w:val="20"/>
            </w:rPr>
          </w:pPr>
          <w:r>
            <w:rPr>
              <w:rFonts w:ascii="Arial" w:eastAsia="Arial" w:hAnsi="Arial" w:cs="Arial"/>
              <w:sz w:val="20"/>
            </w:rPr>
            <w:t>PDV</w:t>
          </w:r>
        </w:p>
      </w:tc>
      <w:tc>
        <w:tcPr>
          <w:tcW w:w="1905" w:type="dxa"/>
          <w:gridSpan w:val="2"/>
          <w:tcBorders>
            <w:top w:val="single" w:sz="4" w:space="0" w:color="auto"/>
          </w:tcBorders>
          <w:shd w:val="clear" w:color="auto" w:fill="auto"/>
          <w:tcMar>
            <w:top w:w="100" w:type="dxa"/>
            <w:left w:w="100" w:type="dxa"/>
            <w:bottom w:w="100" w:type="dxa"/>
            <w:right w:w="100" w:type="dxa"/>
          </w:tcMar>
        </w:tcPr>
        <w:p w:rsidR="00FF5C94" w:rsidRDefault="00FF5C94" w:rsidP="00F6160D">
          <w:pPr>
            <w:widowControl w:val="0"/>
            <w:ind w:hanging="2"/>
            <w:rPr>
              <w:rFonts w:ascii="Arial" w:eastAsia="Arial" w:hAnsi="Arial" w:cs="Arial"/>
              <w:sz w:val="20"/>
            </w:rPr>
          </w:pPr>
          <w:r>
            <w:rPr>
              <w:rFonts w:ascii="Arial" w:eastAsia="Arial" w:hAnsi="Arial" w:cs="Arial"/>
              <w:sz w:val="20"/>
            </w:rPr>
            <w:t>Einius Šatrauskas</w:t>
          </w:r>
        </w:p>
      </w:tc>
      <w:tc>
        <w:tcPr>
          <w:tcW w:w="945" w:type="dxa"/>
          <w:tcBorders>
            <w:top w:val="single" w:sz="4" w:space="0" w:color="auto"/>
          </w:tcBorders>
          <w:shd w:val="clear" w:color="auto" w:fill="auto"/>
          <w:tcMar>
            <w:top w:w="100" w:type="dxa"/>
            <w:left w:w="100" w:type="dxa"/>
            <w:bottom w:w="100" w:type="dxa"/>
            <w:right w:w="100" w:type="dxa"/>
          </w:tcMar>
        </w:tcPr>
        <w:p w:rsidR="00FF5C94" w:rsidRDefault="00FF5C94" w:rsidP="00F6160D">
          <w:pPr>
            <w:widowControl w:val="0"/>
            <w:ind w:hanging="2"/>
            <w:rPr>
              <w:rFonts w:ascii="Arial" w:eastAsia="Arial" w:hAnsi="Arial" w:cs="Arial"/>
              <w:sz w:val="20"/>
            </w:rPr>
          </w:pPr>
          <w:r w:rsidRPr="00C66989">
            <w:rPr>
              <w:rFonts w:ascii="Arial" w:hAnsi="Arial" w:cs="Arial"/>
              <w:caps/>
              <w:noProof/>
              <w:lang w:val="en-US" w:eastAsia="en-US"/>
            </w:rPr>
            <w:drawing>
              <wp:inline distT="0" distB="0" distL="0" distR="0">
                <wp:extent cx="497205" cy="219710"/>
                <wp:effectExtent l="0" t="0" r="0" b="0"/>
                <wp:docPr id="4" name="Picture 4" descr="ES paras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S parasas"/>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97205" cy="219710"/>
                        </a:xfrm>
                        <a:prstGeom prst="rect">
                          <a:avLst/>
                        </a:prstGeom>
                        <a:noFill/>
                        <a:ln>
                          <a:noFill/>
                        </a:ln>
                      </pic:spPr>
                    </pic:pic>
                  </a:graphicData>
                </a:graphic>
              </wp:inline>
            </w:drawing>
          </w:r>
        </w:p>
      </w:tc>
      <w:tc>
        <w:tcPr>
          <w:tcW w:w="4305" w:type="dxa"/>
          <w:gridSpan w:val="2"/>
          <w:vMerge/>
          <w:shd w:val="clear" w:color="auto" w:fill="auto"/>
          <w:tcMar>
            <w:top w:w="100" w:type="dxa"/>
            <w:left w:w="100" w:type="dxa"/>
            <w:bottom w:w="100" w:type="dxa"/>
            <w:right w:w="100" w:type="dxa"/>
          </w:tcMar>
        </w:tcPr>
        <w:p w:rsidR="00FF5C94" w:rsidRDefault="00FF5C94" w:rsidP="00F6160D">
          <w:pPr>
            <w:widowControl w:val="0"/>
            <w:pBdr>
              <w:top w:val="nil"/>
              <w:left w:val="nil"/>
              <w:bottom w:val="nil"/>
              <w:right w:val="nil"/>
              <w:between w:val="nil"/>
            </w:pBdr>
            <w:ind w:hanging="2"/>
            <w:rPr>
              <w:rFonts w:ascii="Arial" w:eastAsia="Arial" w:hAnsi="Arial" w:cs="Arial"/>
              <w:sz w:val="20"/>
            </w:rPr>
          </w:pPr>
        </w:p>
      </w:tc>
      <w:tc>
        <w:tcPr>
          <w:tcW w:w="720" w:type="dxa"/>
          <w:shd w:val="clear" w:color="auto" w:fill="auto"/>
          <w:tcMar>
            <w:top w:w="100" w:type="dxa"/>
            <w:left w:w="100" w:type="dxa"/>
            <w:bottom w:w="100" w:type="dxa"/>
            <w:right w:w="100" w:type="dxa"/>
          </w:tcMar>
        </w:tcPr>
        <w:p w:rsidR="00FF5C94" w:rsidRDefault="00FF5C94" w:rsidP="00F6160D">
          <w:pPr>
            <w:widowControl w:val="0"/>
            <w:ind w:hanging="2"/>
            <w:jc w:val="center"/>
            <w:rPr>
              <w:rFonts w:ascii="Arial" w:eastAsia="Arial" w:hAnsi="Arial" w:cs="Arial"/>
              <w:sz w:val="20"/>
            </w:rPr>
          </w:pPr>
          <w:r>
            <w:rPr>
              <w:rFonts w:ascii="Arial" w:eastAsia="Arial" w:hAnsi="Arial" w:cs="Arial"/>
              <w:sz w:val="20"/>
            </w:rPr>
            <w:t>0</w:t>
          </w:r>
        </w:p>
      </w:tc>
    </w:tr>
    <w:tr w:rsidR="00FF5C94" w:rsidTr="00FD2787">
      <w:trPr>
        <w:trHeight w:val="20"/>
        <w:tblHeader/>
      </w:trPr>
      <w:tc>
        <w:tcPr>
          <w:tcW w:w="750" w:type="dxa"/>
          <w:vMerge w:val="restart"/>
          <w:shd w:val="clear" w:color="auto" w:fill="auto"/>
          <w:tcMar>
            <w:top w:w="100" w:type="dxa"/>
            <w:left w:w="100" w:type="dxa"/>
            <w:bottom w:w="100" w:type="dxa"/>
            <w:right w:w="100" w:type="dxa"/>
          </w:tcMar>
        </w:tcPr>
        <w:p w:rsidR="00FF5C94" w:rsidRDefault="00FF5C94" w:rsidP="00F6160D">
          <w:pPr>
            <w:widowControl w:val="0"/>
            <w:ind w:hanging="2"/>
            <w:jc w:val="center"/>
            <w:rPr>
              <w:rFonts w:ascii="Arial" w:eastAsia="Arial" w:hAnsi="Arial" w:cs="Arial"/>
              <w:sz w:val="20"/>
            </w:rPr>
          </w:pPr>
          <w:r>
            <w:rPr>
              <w:rFonts w:ascii="Arial" w:eastAsia="Arial" w:hAnsi="Arial" w:cs="Arial"/>
              <w:sz w:val="20"/>
            </w:rPr>
            <w:t>LT</w:t>
          </w:r>
        </w:p>
      </w:tc>
      <w:tc>
        <w:tcPr>
          <w:tcW w:w="3990" w:type="dxa"/>
          <w:gridSpan w:val="5"/>
          <w:vMerge w:val="restart"/>
          <w:shd w:val="clear" w:color="auto" w:fill="auto"/>
          <w:tcMar>
            <w:top w:w="100" w:type="dxa"/>
            <w:left w:w="100" w:type="dxa"/>
            <w:bottom w:w="100" w:type="dxa"/>
            <w:right w:w="100" w:type="dxa"/>
          </w:tcMar>
        </w:tcPr>
        <w:p w:rsidR="00FF5C94" w:rsidRDefault="00FF5C94" w:rsidP="00F6160D">
          <w:pPr>
            <w:widowControl w:val="0"/>
            <w:ind w:hanging="2"/>
            <w:rPr>
              <w:rFonts w:ascii="Arial" w:eastAsia="Arial" w:hAnsi="Arial" w:cs="Arial"/>
              <w:sz w:val="16"/>
              <w:szCs w:val="16"/>
            </w:rPr>
          </w:pPr>
          <w:r>
            <w:rPr>
              <w:rFonts w:ascii="Arial" w:eastAsia="Arial" w:hAnsi="Arial" w:cs="Arial"/>
              <w:sz w:val="16"/>
              <w:szCs w:val="16"/>
            </w:rPr>
            <w:t>STATYTOJAS</w:t>
          </w:r>
        </w:p>
        <w:p w:rsidR="00FF5C94" w:rsidRDefault="00FF5C94" w:rsidP="00F6160D">
          <w:pPr>
            <w:widowControl w:val="0"/>
            <w:ind w:hanging="2"/>
            <w:rPr>
              <w:rFonts w:ascii="Arial" w:eastAsia="Arial" w:hAnsi="Arial" w:cs="Arial"/>
              <w:sz w:val="20"/>
            </w:rPr>
          </w:pPr>
          <w:r>
            <w:rPr>
              <w:rFonts w:ascii="Arial" w:eastAsia="Arial" w:hAnsi="Arial" w:cs="Arial"/>
              <w:sz w:val="20"/>
            </w:rPr>
            <w:t>LIETUVOS NACIONALINIS MUZIEJUS</w:t>
          </w:r>
        </w:p>
      </w:tc>
      <w:tc>
        <w:tcPr>
          <w:tcW w:w="3555" w:type="dxa"/>
          <w:vMerge w:val="restart"/>
          <w:shd w:val="clear" w:color="auto" w:fill="auto"/>
          <w:tcMar>
            <w:top w:w="100" w:type="dxa"/>
            <w:left w:w="100" w:type="dxa"/>
            <w:bottom w:w="100" w:type="dxa"/>
            <w:right w:w="100" w:type="dxa"/>
          </w:tcMar>
        </w:tcPr>
        <w:p w:rsidR="00FF5C94" w:rsidRDefault="00FF5C94" w:rsidP="00F6160D">
          <w:pPr>
            <w:widowControl w:val="0"/>
            <w:ind w:hanging="2"/>
            <w:rPr>
              <w:rFonts w:ascii="Arial" w:eastAsia="Arial" w:hAnsi="Arial" w:cs="Arial"/>
              <w:sz w:val="16"/>
              <w:szCs w:val="16"/>
            </w:rPr>
          </w:pPr>
          <w:r>
            <w:rPr>
              <w:rFonts w:ascii="Arial" w:eastAsia="Arial" w:hAnsi="Arial" w:cs="Arial"/>
              <w:sz w:val="16"/>
              <w:szCs w:val="16"/>
            </w:rPr>
            <w:t>DOKUMENTO ŽYMUO</w:t>
          </w:r>
        </w:p>
        <w:p w:rsidR="00FF5C94" w:rsidRPr="00C66989" w:rsidRDefault="00FF5C94" w:rsidP="00F6160D">
          <w:pPr>
            <w:widowControl w:val="0"/>
            <w:ind w:hanging="2"/>
            <w:rPr>
              <w:rFonts w:ascii="Arial" w:eastAsia="Arial" w:hAnsi="Arial" w:cs="Arial"/>
              <w:sz w:val="20"/>
            </w:rPr>
          </w:pPr>
          <w:r>
            <w:rPr>
              <w:rFonts w:ascii="Arial" w:eastAsia="Arial" w:hAnsi="Arial"/>
              <w:color w:val="000000"/>
              <w:sz w:val="20"/>
            </w:rPr>
            <w:t>PO-1056</w:t>
          </w:r>
          <w:r>
            <w:rPr>
              <w:rFonts w:ascii="Arial" w:hAnsi="Arial" w:cs="Arial"/>
              <w:color w:val="000000"/>
              <w:sz w:val="20"/>
            </w:rPr>
            <w:t>-TP-E</w:t>
          </w:r>
          <w:r w:rsidRPr="0016602F">
            <w:rPr>
              <w:rFonts w:ascii="Arial" w:hAnsi="Arial" w:cs="Arial"/>
              <w:color w:val="000000"/>
              <w:sz w:val="20"/>
            </w:rPr>
            <w:t>-</w:t>
          </w:r>
          <w:r>
            <w:rPr>
              <w:rFonts w:ascii="Arial" w:hAnsi="Arial" w:cs="Arial"/>
              <w:color w:val="000000"/>
              <w:sz w:val="20"/>
            </w:rPr>
            <w:t>SZ</w:t>
          </w:r>
        </w:p>
      </w:tc>
      <w:tc>
        <w:tcPr>
          <w:tcW w:w="750" w:type="dxa"/>
          <w:shd w:val="clear" w:color="auto" w:fill="auto"/>
          <w:tcMar>
            <w:top w:w="100" w:type="dxa"/>
            <w:left w:w="100" w:type="dxa"/>
            <w:bottom w:w="100" w:type="dxa"/>
            <w:right w:w="100" w:type="dxa"/>
          </w:tcMar>
        </w:tcPr>
        <w:p w:rsidR="00FF5C94" w:rsidRDefault="00FF5C94" w:rsidP="00F6160D">
          <w:pPr>
            <w:widowControl w:val="0"/>
            <w:ind w:hanging="2"/>
            <w:rPr>
              <w:rFonts w:ascii="Arial" w:eastAsia="Arial" w:hAnsi="Arial" w:cs="Arial"/>
              <w:sz w:val="16"/>
              <w:szCs w:val="16"/>
            </w:rPr>
          </w:pPr>
          <w:r>
            <w:rPr>
              <w:rFonts w:ascii="Arial" w:eastAsia="Arial" w:hAnsi="Arial" w:cs="Arial"/>
              <w:sz w:val="16"/>
              <w:szCs w:val="16"/>
            </w:rPr>
            <w:t>LAPAS</w:t>
          </w:r>
        </w:p>
      </w:tc>
      <w:tc>
        <w:tcPr>
          <w:tcW w:w="720" w:type="dxa"/>
          <w:shd w:val="clear" w:color="auto" w:fill="auto"/>
          <w:tcMar>
            <w:top w:w="100" w:type="dxa"/>
            <w:left w:w="100" w:type="dxa"/>
            <w:bottom w:w="100" w:type="dxa"/>
            <w:right w:w="100" w:type="dxa"/>
          </w:tcMar>
        </w:tcPr>
        <w:p w:rsidR="00FF5C94" w:rsidRDefault="00FF5C94" w:rsidP="00F6160D">
          <w:pPr>
            <w:widowControl w:val="0"/>
            <w:ind w:hanging="2"/>
            <w:rPr>
              <w:rFonts w:ascii="Arial" w:eastAsia="Arial" w:hAnsi="Arial" w:cs="Arial"/>
              <w:sz w:val="16"/>
              <w:szCs w:val="16"/>
            </w:rPr>
          </w:pPr>
          <w:r>
            <w:rPr>
              <w:rFonts w:ascii="Arial" w:eastAsia="Arial" w:hAnsi="Arial" w:cs="Arial"/>
              <w:sz w:val="16"/>
              <w:szCs w:val="16"/>
            </w:rPr>
            <w:t>LAPŲ</w:t>
          </w:r>
        </w:p>
      </w:tc>
    </w:tr>
    <w:tr w:rsidR="00FF5C94" w:rsidTr="00FD2787">
      <w:trPr>
        <w:trHeight w:val="20"/>
        <w:tblHeader/>
      </w:trPr>
      <w:tc>
        <w:tcPr>
          <w:tcW w:w="750" w:type="dxa"/>
          <w:vMerge/>
          <w:shd w:val="clear" w:color="auto" w:fill="auto"/>
          <w:tcMar>
            <w:top w:w="100" w:type="dxa"/>
            <w:left w:w="100" w:type="dxa"/>
            <w:bottom w:w="100" w:type="dxa"/>
            <w:right w:w="100" w:type="dxa"/>
          </w:tcMar>
        </w:tcPr>
        <w:p w:rsidR="00FF5C94" w:rsidRDefault="00FF5C94" w:rsidP="00F6160D">
          <w:pPr>
            <w:widowControl w:val="0"/>
            <w:pBdr>
              <w:top w:val="nil"/>
              <w:left w:val="nil"/>
              <w:bottom w:val="nil"/>
              <w:right w:val="nil"/>
              <w:between w:val="nil"/>
            </w:pBdr>
            <w:spacing w:line="276" w:lineRule="auto"/>
            <w:ind w:hanging="2"/>
            <w:rPr>
              <w:rFonts w:ascii="Arial" w:eastAsia="Arial" w:hAnsi="Arial" w:cs="Arial"/>
              <w:sz w:val="16"/>
              <w:szCs w:val="16"/>
            </w:rPr>
          </w:pPr>
        </w:p>
      </w:tc>
      <w:tc>
        <w:tcPr>
          <w:tcW w:w="3990" w:type="dxa"/>
          <w:gridSpan w:val="5"/>
          <w:vMerge/>
          <w:shd w:val="clear" w:color="auto" w:fill="auto"/>
          <w:tcMar>
            <w:top w:w="100" w:type="dxa"/>
            <w:left w:w="100" w:type="dxa"/>
            <w:bottom w:w="100" w:type="dxa"/>
            <w:right w:w="100" w:type="dxa"/>
          </w:tcMar>
        </w:tcPr>
        <w:p w:rsidR="00FF5C94" w:rsidRDefault="00FF5C94" w:rsidP="00F6160D">
          <w:pPr>
            <w:widowControl w:val="0"/>
            <w:pBdr>
              <w:top w:val="nil"/>
              <w:left w:val="nil"/>
              <w:bottom w:val="nil"/>
              <w:right w:val="nil"/>
              <w:between w:val="nil"/>
            </w:pBdr>
            <w:spacing w:line="276" w:lineRule="auto"/>
            <w:ind w:hanging="2"/>
            <w:rPr>
              <w:rFonts w:ascii="Arial" w:eastAsia="Arial" w:hAnsi="Arial" w:cs="Arial"/>
              <w:sz w:val="16"/>
              <w:szCs w:val="16"/>
            </w:rPr>
          </w:pPr>
        </w:p>
      </w:tc>
      <w:tc>
        <w:tcPr>
          <w:tcW w:w="3555" w:type="dxa"/>
          <w:vMerge/>
          <w:shd w:val="clear" w:color="auto" w:fill="auto"/>
          <w:tcMar>
            <w:top w:w="100" w:type="dxa"/>
            <w:left w:w="100" w:type="dxa"/>
            <w:bottom w:w="100" w:type="dxa"/>
            <w:right w:w="100" w:type="dxa"/>
          </w:tcMar>
        </w:tcPr>
        <w:p w:rsidR="00FF5C94" w:rsidRDefault="00FF5C94" w:rsidP="00F6160D">
          <w:pPr>
            <w:widowControl w:val="0"/>
            <w:pBdr>
              <w:top w:val="nil"/>
              <w:left w:val="nil"/>
              <w:bottom w:val="nil"/>
              <w:right w:val="nil"/>
              <w:between w:val="nil"/>
            </w:pBdr>
            <w:spacing w:line="276" w:lineRule="auto"/>
            <w:ind w:hanging="2"/>
            <w:rPr>
              <w:rFonts w:ascii="Arial" w:eastAsia="Arial" w:hAnsi="Arial" w:cs="Arial"/>
              <w:sz w:val="16"/>
              <w:szCs w:val="16"/>
            </w:rPr>
          </w:pPr>
        </w:p>
      </w:tc>
      <w:tc>
        <w:tcPr>
          <w:tcW w:w="750" w:type="dxa"/>
          <w:shd w:val="clear" w:color="auto" w:fill="auto"/>
          <w:tcMar>
            <w:top w:w="100" w:type="dxa"/>
            <w:left w:w="100" w:type="dxa"/>
            <w:bottom w:w="100" w:type="dxa"/>
            <w:right w:w="100" w:type="dxa"/>
          </w:tcMar>
        </w:tcPr>
        <w:p w:rsidR="00FF5C94" w:rsidRDefault="00FF5C94" w:rsidP="00F6160D">
          <w:pPr>
            <w:widowControl w:val="0"/>
            <w:ind w:hanging="2"/>
            <w:rPr>
              <w:rFonts w:ascii="Arial" w:eastAsia="Arial" w:hAnsi="Arial" w:cs="Arial"/>
              <w:sz w:val="16"/>
              <w:szCs w:val="16"/>
            </w:rPr>
          </w:pPr>
          <w:r>
            <w:rPr>
              <w:rFonts w:ascii="Arial" w:eastAsia="Arial" w:hAnsi="Arial" w:cs="Arial"/>
              <w:sz w:val="20"/>
            </w:rPr>
            <w:t>1</w:t>
          </w:r>
        </w:p>
      </w:tc>
      <w:tc>
        <w:tcPr>
          <w:tcW w:w="720" w:type="dxa"/>
          <w:shd w:val="clear" w:color="auto" w:fill="auto"/>
          <w:tcMar>
            <w:top w:w="100" w:type="dxa"/>
            <w:left w:w="100" w:type="dxa"/>
            <w:bottom w:w="100" w:type="dxa"/>
            <w:right w:w="100" w:type="dxa"/>
          </w:tcMar>
        </w:tcPr>
        <w:p w:rsidR="00FF5C94" w:rsidRDefault="00FF5C94" w:rsidP="00F6160D">
          <w:pPr>
            <w:widowControl w:val="0"/>
            <w:ind w:hanging="2"/>
            <w:rPr>
              <w:rFonts w:ascii="Arial" w:eastAsia="Arial" w:hAnsi="Arial" w:cs="Arial"/>
              <w:sz w:val="16"/>
              <w:szCs w:val="16"/>
            </w:rPr>
          </w:pPr>
          <w:r>
            <w:rPr>
              <w:rFonts w:ascii="Arial" w:eastAsia="Arial" w:hAnsi="Arial" w:cs="Arial"/>
              <w:sz w:val="20"/>
            </w:rPr>
            <w:t>4</w:t>
          </w:r>
        </w:p>
      </w:tc>
    </w:tr>
  </w:tbl>
  <w:p w:rsidR="00FF5C94" w:rsidRDefault="00FF5C94" w:rsidP="00F813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50C9" w:rsidRDefault="003B50C9" w:rsidP="00DA2875">
      <w:r>
        <w:separator/>
      </w:r>
    </w:p>
  </w:footnote>
  <w:footnote w:type="continuationSeparator" w:id="0">
    <w:p w:rsidR="003B50C9" w:rsidRDefault="003B50C9" w:rsidP="00DA28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pStyle w:val="Heading4"/>
      <w:suff w:val="nothing"/>
      <w:lvlText w:val=""/>
      <w:lvlJc w:val="left"/>
      <w:pPr>
        <w:tabs>
          <w:tab w:val="num" w:pos="0"/>
        </w:tabs>
        <w:ind w:left="864" w:hanging="864"/>
      </w:pPr>
    </w:lvl>
    <w:lvl w:ilvl="4">
      <w:start w:val="1"/>
      <w:numFmt w:val="none"/>
      <w:pStyle w:val="Heading5"/>
      <w:suff w:val="nothing"/>
      <w:lvlText w:val=""/>
      <w:lvlJc w:val="left"/>
      <w:pPr>
        <w:tabs>
          <w:tab w:val="num" w:pos="0"/>
        </w:tabs>
        <w:ind w:left="1008" w:hanging="1008"/>
      </w:pPr>
    </w:lvl>
    <w:lvl w:ilvl="5">
      <w:start w:val="1"/>
      <w:numFmt w:val="none"/>
      <w:pStyle w:val="Heading6"/>
      <w:suff w:val="nothing"/>
      <w:lvlText w:val=""/>
      <w:lvlJc w:val="left"/>
      <w:pPr>
        <w:tabs>
          <w:tab w:val="num" w:pos="0"/>
        </w:tabs>
        <w:ind w:left="1152" w:hanging="1152"/>
      </w:pPr>
    </w:lvl>
    <w:lvl w:ilvl="6">
      <w:start w:val="1"/>
      <w:numFmt w:val="none"/>
      <w:pStyle w:val="Heading7"/>
      <w:suff w:val="nothing"/>
      <w:lvlText w:val=""/>
      <w:lvlJc w:val="left"/>
      <w:pPr>
        <w:tabs>
          <w:tab w:val="num" w:pos="0"/>
        </w:tabs>
        <w:ind w:left="1296" w:hanging="1296"/>
      </w:pPr>
    </w:lvl>
    <w:lvl w:ilvl="7">
      <w:start w:val="1"/>
      <w:numFmt w:val="none"/>
      <w:pStyle w:val="Heading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pStyle w:val="ListBullet5"/>
      <w:lvlText w:val=""/>
      <w:lvlJc w:val="left"/>
      <w:pPr>
        <w:tabs>
          <w:tab w:val="num" w:pos="1492"/>
        </w:tabs>
        <w:ind w:left="1492" w:hanging="360"/>
      </w:pPr>
      <w:rPr>
        <w:rFonts w:ascii="Symbol" w:hAnsi="Symbol" w:cs="Symbol"/>
      </w:rPr>
    </w:lvl>
  </w:abstractNum>
  <w:abstractNum w:abstractNumId="2" w15:restartNumberingAfterBreak="0">
    <w:nsid w:val="00000003"/>
    <w:multiLevelType w:val="singleLevel"/>
    <w:tmpl w:val="00000003"/>
    <w:name w:val="WW8Num3"/>
    <w:lvl w:ilvl="0">
      <w:start w:val="1"/>
      <w:numFmt w:val="bullet"/>
      <w:pStyle w:val="ListBullet4"/>
      <w:lvlText w:val=""/>
      <w:lvlJc w:val="left"/>
      <w:pPr>
        <w:tabs>
          <w:tab w:val="num" w:pos="1209"/>
        </w:tabs>
        <w:ind w:left="1209" w:hanging="360"/>
      </w:pPr>
      <w:rPr>
        <w:rFonts w:ascii="Symbol" w:hAnsi="Symbol" w:cs="Symbol"/>
      </w:rPr>
    </w:lvl>
  </w:abstractNum>
  <w:abstractNum w:abstractNumId="3" w15:restartNumberingAfterBreak="0">
    <w:nsid w:val="00000004"/>
    <w:multiLevelType w:val="multilevel"/>
    <w:tmpl w:val="00000004"/>
    <w:name w:val="WW8Num4"/>
    <w:lvl w:ilvl="0">
      <w:start w:val="1"/>
      <w:numFmt w:val="decimal"/>
      <w:pStyle w:val="ListNumber"/>
      <w:lvlText w:val="%1"/>
      <w:lvlJc w:val="left"/>
      <w:pPr>
        <w:tabs>
          <w:tab w:val="num" w:pos="425"/>
        </w:tabs>
        <w:ind w:left="425" w:hanging="425"/>
      </w:pPr>
    </w:lvl>
    <w:lvl w:ilvl="1">
      <w:start w:val="1"/>
      <w:numFmt w:val="decimal"/>
      <w:lvlText w:val="%1.%2"/>
      <w:lvlJc w:val="left"/>
      <w:pPr>
        <w:tabs>
          <w:tab w:val="num" w:pos="851"/>
        </w:tabs>
        <w:ind w:left="851" w:hanging="426"/>
      </w:pPr>
    </w:lvl>
    <w:lvl w:ilvl="2">
      <w:start w:val="1"/>
      <w:numFmt w:val="lowerLetter"/>
      <w:lvlText w:val="%3)"/>
      <w:lvlJc w:val="left"/>
      <w:pPr>
        <w:tabs>
          <w:tab w:val="num" w:pos="1211"/>
        </w:tabs>
        <w:ind w:left="851" w:firstLine="0"/>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 w15:restartNumberingAfterBreak="0">
    <w:nsid w:val="00000005"/>
    <w:multiLevelType w:val="singleLevel"/>
    <w:tmpl w:val="00000005"/>
    <w:name w:val="WW8Num5"/>
    <w:lvl w:ilvl="0">
      <w:start w:val="1"/>
      <w:numFmt w:val="bullet"/>
      <w:pStyle w:val="ListBullet2"/>
      <w:lvlText w:val="-"/>
      <w:lvlJc w:val="left"/>
      <w:pPr>
        <w:tabs>
          <w:tab w:val="num" w:pos="851"/>
        </w:tabs>
        <w:ind w:left="851" w:hanging="426"/>
      </w:pPr>
      <w:rPr>
        <w:rFonts w:ascii="Times New Roman" w:hAnsi="Times New Roman" w:cs="Symbol"/>
      </w:rPr>
    </w:lvl>
  </w:abstractNum>
  <w:abstractNum w:abstractNumId="5" w15:restartNumberingAfterBreak="0">
    <w:nsid w:val="00000006"/>
    <w:multiLevelType w:val="multilevel"/>
    <w:tmpl w:val="00000006"/>
    <w:name w:val="WW8Num6"/>
    <w:lvl w:ilvl="0">
      <w:start w:val="1"/>
      <w:numFmt w:val="none"/>
      <w:pStyle w:val="ListBullet"/>
      <w:suff w:val="nothing"/>
      <w:lvlText w:val=""/>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13DE5742"/>
    <w:multiLevelType w:val="multilevel"/>
    <w:tmpl w:val="E9143E7C"/>
    <w:lvl w:ilvl="0">
      <w:start w:val="1"/>
      <w:numFmt w:val="decimal"/>
      <w:lvlText w:val="%1."/>
      <w:lvlJc w:val="center"/>
      <w:pPr>
        <w:tabs>
          <w:tab w:val="num" w:pos="720"/>
        </w:tabs>
        <w:ind w:left="720" w:hanging="436"/>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1724" w:hanging="1440"/>
      </w:pPr>
    </w:lvl>
    <w:lvl w:ilvl="7">
      <w:start w:val="1"/>
      <w:numFmt w:val="decimal"/>
      <w:isLgl/>
      <w:lvlText w:val="%1.%2.%3.%4.%5.%6.%7.%8."/>
      <w:lvlJc w:val="left"/>
      <w:pPr>
        <w:ind w:left="2084" w:hanging="1800"/>
      </w:pPr>
    </w:lvl>
    <w:lvl w:ilvl="8">
      <w:start w:val="1"/>
      <w:numFmt w:val="decimal"/>
      <w:isLgl/>
      <w:lvlText w:val="%1.%2.%3.%4.%5.%6.%7.%8.%9."/>
      <w:lvlJc w:val="left"/>
      <w:pPr>
        <w:ind w:left="2084" w:hanging="1800"/>
      </w:pPr>
    </w:lvl>
  </w:abstractNum>
  <w:abstractNum w:abstractNumId="7" w15:restartNumberingAfterBreak="0">
    <w:nsid w:val="389C09B5"/>
    <w:multiLevelType w:val="multilevel"/>
    <w:tmpl w:val="AA809A06"/>
    <w:lvl w:ilvl="0">
      <w:start w:val="1"/>
      <w:numFmt w:val="decimal"/>
      <w:lvlText w:val="%1."/>
      <w:lvlJc w:val="center"/>
      <w:pPr>
        <w:tabs>
          <w:tab w:val="num" w:pos="720"/>
        </w:tabs>
        <w:ind w:left="720" w:hanging="436"/>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1724" w:hanging="1440"/>
      </w:pPr>
    </w:lvl>
    <w:lvl w:ilvl="7">
      <w:start w:val="1"/>
      <w:numFmt w:val="decimal"/>
      <w:isLgl/>
      <w:lvlText w:val="%1.%2.%3.%4.%5.%6.%7.%8."/>
      <w:lvlJc w:val="left"/>
      <w:pPr>
        <w:ind w:left="2084" w:hanging="1800"/>
      </w:pPr>
    </w:lvl>
    <w:lvl w:ilvl="8">
      <w:start w:val="1"/>
      <w:numFmt w:val="decimal"/>
      <w:isLgl/>
      <w:lvlText w:val="%1.%2.%3.%4.%5.%6.%7.%8.%9."/>
      <w:lvlJc w:val="left"/>
      <w:pPr>
        <w:ind w:left="2084" w:hanging="1800"/>
      </w:pPr>
    </w:lvl>
  </w:abstractNum>
  <w:abstractNum w:abstractNumId="8" w15:restartNumberingAfterBreak="0">
    <w:nsid w:val="39581511"/>
    <w:multiLevelType w:val="multilevel"/>
    <w:tmpl w:val="A2B68A92"/>
    <w:lvl w:ilvl="0">
      <w:start w:val="1"/>
      <w:numFmt w:val="decimal"/>
      <w:lvlText w:val="%1."/>
      <w:lvlJc w:val="center"/>
      <w:pPr>
        <w:tabs>
          <w:tab w:val="num" w:pos="720"/>
        </w:tabs>
        <w:ind w:left="720" w:hanging="436"/>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1724" w:hanging="1440"/>
      </w:pPr>
    </w:lvl>
    <w:lvl w:ilvl="7">
      <w:start w:val="1"/>
      <w:numFmt w:val="decimal"/>
      <w:isLgl/>
      <w:lvlText w:val="%1.%2.%3.%4.%5.%6.%7.%8."/>
      <w:lvlJc w:val="left"/>
      <w:pPr>
        <w:ind w:left="2084" w:hanging="1800"/>
      </w:pPr>
    </w:lvl>
    <w:lvl w:ilvl="8">
      <w:start w:val="1"/>
      <w:numFmt w:val="decimal"/>
      <w:isLgl/>
      <w:lvlText w:val="%1.%2.%3.%4.%5.%6.%7.%8.%9."/>
      <w:lvlJc w:val="left"/>
      <w:pPr>
        <w:ind w:left="2084" w:hanging="1800"/>
      </w:pPr>
    </w:lvl>
  </w:abstractNum>
  <w:abstractNum w:abstractNumId="9" w15:restartNumberingAfterBreak="0">
    <w:nsid w:val="3B08643E"/>
    <w:multiLevelType w:val="multilevel"/>
    <w:tmpl w:val="C7161ED6"/>
    <w:lvl w:ilvl="0">
      <w:start w:val="1"/>
      <w:numFmt w:val="decimal"/>
      <w:lvlText w:val="%1."/>
      <w:lvlJc w:val="center"/>
      <w:pPr>
        <w:tabs>
          <w:tab w:val="num" w:pos="720"/>
        </w:tabs>
        <w:ind w:left="720" w:hanging="436"/>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1724" w:hanging="1440"/>
      </w:pPr>
    </w:lvl>
    <w:lvl w:ilvl="7">
      <w:start w:val="1"/>
      <w:numFmt w:val="decimal"/>
      <w:isLgl/>
      <w:lvlText w:val="%1.%2.%3.%4.%5.%6.%7.%8."/>
      <w:lvlJc w:val="left"/>
      <w:pPr>
        <w:ind w:left="2084" w:hanging="1800"/>
      </w:pPr>
    </w:lvl>
    <w:lvl w:ilvl="8">
      <w:start w:val="1"/>
      <w:numFmt w:val="decimal"/>
      <w:isLgl/>
      <w:lvlText w:val="%1.%2.%3.%4.%5.%6.%7.%8.%9."/>
      <w:lvlJc w:val="left"/>
      <w:pPr>
        <w:ind w:left="2084" w:hanging="1800"/>
      </w:pPr>
    </w:lvl>
  </w:abstractNum>
  <w:abstractNum w:abstractNumId="10" w15:restartNumberingAfterBreak="0">
    <w:nsid w:val="3C5B2D38"/>
    <w:multiLevelType w:val="multilevel"/>
    <w:tmpl w:val="0632E598"/>
    <w:lvl w:ilvl="0">
      <w:start w:val="1"/>
      <w:numFmt w:val="decimal"/>
      <w:lvlText w:val="%1."/>
      <w:lvlJc w:val="center"/>
      <w:pPr>
        <w:tabs>
          <w:tab w:val="num" w:pos="720"/>
        </w:tabs>
        <w:ind w:left="720" w:hanging="436"/>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1724" w:hanging="1440"/>
      </w:pPr>
    </w:lvl>
    <w:lvl w:ilvl="7">
      <w:start w:val="1"/>
      <w:numFmt w:val="decimal"/>
      <w:isLgl/>
      <w:lvlText w:val="%1.%2.%3.%4.%5.%6.%7.%8."/>
      <w:lvlJc w:val="left"/>
      <w:pPr>
        <w:ind w:left="2084" w:hanging="1800"/>
      </w:pPr>
    </w:lvl>
    <w:lvl w:ilvl="8">
      <w:start w:val="1"/>
      <w:numFmt w:val="decimal"/>
      <w:isLgl/>
      <w:lvlText w:val="%1.%2.%3.%4.%5.%6.%7.%8.%9."/>
      <w:lvlJc w:val="left"/>
      <w:pPr>
        <w:ind w:left="2084" w:hanging="1800"/>
      </w:pPr>
    </w:lvl>
  </w:abstractNum>
  <w:abstractNum w:abstractNumId="11" w15:restartNumberingAfterBreak="0">
    <w:nsid w:val="43F562A2"/>
    <w:multiLevelType w:val="multilevel"/>
    <w:tmpl w:val="E9143E7C"/>
    <w:lvl w:ilvl="0">
      <w:start w:val="1"/>
      <w:numFmt w:val="decimal"/>
      <w:lvlText w:val="%1."/>
      <w:lvlJc w:val="center"/>
      <w:pPr>
        <w:tabs>
          <w:tab w:val="num" w:pos="720"/>
        </w:tabs>
        <w:ind w:left="720" w:hanging="436"/>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1724" w:hanging="1440"/>
      </w:pPr>
    </w:lvl>
    <w:lvl w:ilvl="7">
      <w:start w:val="1"/>
      <w:numFmt w:val="decimal"/>
      <w:isLgl/>
      <w:lvlText w:val="%1.%2.%3.%4.%5.%6.%7.%8."/>
      <w:lvlJc w:val="left"/>
      <w:pPr>
        <w:ind w:left="2084" w:hanging="1800"/>
      </w:pPr>
    </w:lvl>
    <w:lvl w:ilvl="8">
      <w:start w:val="1"/>
      <w:numFmt w:val="decimal"/>
      <w:isLgl/>
      <w:lvlText w:val="%1.%2.%3.%4.%5.%6.%7.%8.%9."/>
      <w:lvlJc w:val="left"/>
      <w:pPr>
        <w:ind w:left="2084" w:hanging="1800"/>
      </w:pPr>
    </w:lvl>
  </w:abstractNum>
  <w:abstractNum w:abstractNumId="12" w15:restartNumberingAfterBreak="0">
    <w:nsid w:val="46DA5A30"/>
    <w:multiLevelType w:val="multilevel"/>
    <w:tmpl w:val="D2826928"/>
    <w:lvl w:ilvl="0">
      <w:start w:val="1"/>
      <w:numFmt w:val="decimal"/>
      <w:lvlText w:val="%1."/>
      <w:lvlJc w:val="center"/>
      <w:pPr>
        <w:tabs>
          <w:tab w:val="num" w:pos="720"/>
        </w:tabs>
        <w:ind w:left="720" w:hanging="436"/>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1724" w:hanging="1440"/>
      </w:pPr>
    </w:lvl>
    <w:lvl w:ilvl="7">
      <w:start w:val="1"/>
      <w:numFmt w:val="decimal"/>
      <w:isLgl/>
      <w:lvlText w:val="%1.%2.%3.%4.%5.%6.%7.%8."/>
      <w:lvlJc w:val="left"/>
      <w:pPr>
        <w:ind w:left="2084" w:hanging="1800"/>
      </w:pPr>
    </w:lvl>
    <w:lvl w:ilvl="8">
      <w:start w:val="1"/>
      <w:numFmt w:val="decimal"/>
      <w:isLgl/>
      <w:lvlText w:val="%1.%2.%3.%4.%5.%6.%7.%8.%9."/>
      <w:lvlJc w:val="left"/>
      <w:pPr>
        <w:ind w:left="2084" w:hanging="1800"/>
      </w:pPr>
    </w:lvl>
  </w:abstractNum>
  <w:abstractNum w:abstractNumId="13" w15:restartNumberingAfterBreak="0">
    <w:nsid w:val="492F4756"/>
    <w:multiLevelType w:val="multilevel"/>
    <w:tmpl w:val="EA102E46"/>
    <w:styleLink w:val="WW8Num5"/>
    <w:lvl w:ilvl="0">
      <w:start w:val="1"/>
      <w:numFmt w:val="decimal"/>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4" w15:restartNumberingAfterBreak="0">
    <w:nsid w:val="505352FF"/>
    <w:multiLevelType w:val="hybridMultilevel"/>
    <w:tmpl w:val="70D40902"/>
    <w:lvl w:ilvl="0" w:tplc="8FC63376">
      <w:start w:val="1"/>
      <w:numFmt w:val="decimal"/>
      <w:lvlText w:val="%1."/>
      <w:lvlJc w:val="center"/>
      <w:pPr>
        <w:tabs>
          <w:tab w:val="num" w:pos="720"/>
        </w:tabs>
        <w:ind w:left="720" w:hanging="436"/>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2DA2D56"/>
    <w:multiLevelType w:val="hybridMultilevel"/>
    <w:tmpl w:val="D0B4153E"/>
    <w:lvl w:ilvl="0" w:tplc="BB5AF23E">
      <w:start w:val="1"/>
      <w:numFmt w:val="bullet"/>
      <w:pStyle w:val="Tekstas2"/>
      <w:lvlText w:val=""/>
      <w:lvlJc w:val="left"/>
      <w:pPr>
        <w:ind w:left="1117" w:hanging="360"/>
      </w:pPr>
      <w:rPr>
        <w:rFonts w:ascii="Symbol" w:hAnsi="Symbol" w:hint="default"/>
      </w:rPr>
    </w:lvl>
    <w:lvl w:ilvl="1" w:tplc="04270003">
      <w:start w:val="1"/>
      <w:numFmt w:val="bullet"/>
      <w:lvlText w:val="o"/>
      <w:lvlJc w:val="left"/>
      <w:pPr>
        <w:ind w:left="1837" w:hanging="360"/>
      </w:pPr>
      <w:rPr>
        <w:rFonts w:ascii="Courier New" w:hAnsi="Courier New" w:cs="Courier New" w:hint="default"/>
      </w:rPr>
    </w:lvl>
    <w:lvl w:ilvl="2" w:tplc="04270005">
      <w:start w:val="1"/>
      <w:numFmt w:val="bullet"/>
      <w:lvlText w:val=""/>
      <w:lvlJc w:val="left"/>
      <w:pPr>
        <w:ind w:left="2557" w:hanging="360"/>
      </w:pPr>
      <w:rPr>
        <w:rFonts w:ascii="Wingdings" w:hAnsi="Wingdings" w:hint="default"/>
      </w:rPr>
    </w:lvl>
    <w:lvl w:ilvl="3" w:tplc="04270001">
      <w:start w:val="1"/>
      <w:numFmt w:val="bullet"/>
      <w:lvlText w:val=""/>
      <w:lvlJc w:val="left"/>
      <w:pPr>
        <w:ind w:left="3277" w:hanging="360"/>
      </w:pPr>
      <w:rPr>
        <w:rFonts w:ascii="Symbol" w:hAnsi="Symbol" w:hint="default"/>
      </w:rPr>
    </w:lvl>
    <w:lvl w:ilvl="4" w:tplc="04270003">
      <w:start w:val="1"/>
      <w:numFmt w:val="bullet"/>
      <w:lvlText w:val="o"/>
      <w:lvlJc w:val="left"/>
      <w:pPr>
        <w:ind w:left="3997" w:hanging="360"/>
      </w:pPr>
      <w:rPr>
        <w:rFonts w:ascii="Courier New" w:hAnsi="Courier New" w:cs="Courier New" w:hint="default"/>
      </w:rPr>
    </w:lvl>
    <w:lvl w:ilvl="5" w:tplc="04270005">
      <w:start w:val="1"/>
      <w:numFmt w:val="bullet"/>
      <w:lvlText w:val=""/>
      <w:lvlJc w:val="left"/>
      <w:pPr>
        <w:ind w:left="4717" w:hanging="360"/>
      </w:pPr>
      <w:rPr>
        <w:rFonts w:ascii="Wingdings" w:hAnsi="Wingdings" w:hint="default"/>
      </w:rPr>
    </w:lvl>
    <w:lvl w:ilvl="6" w:tplc="04270001">
      <w:start w:val="1"/>
      <w:numFmt w:val="bullet"/>
      <w:lvlText w:val=""/>
      <w:lvlJc w:val="left"/>
      <w:pPr>
        <w:ind w:left="5437" w:hanging="360"/>
      </w:pPr>
      <w:rPr>
        <w:rFonts w:ascii="Symbol" w:hAnsi="Symbol" w:hint="default"/>
      </w:rPr>
    </w:lvl>
    <w:lvl w:ilvl="7" w:tplc="04270003">
      <w:start w:val="1"/>
      <w:numFmt w:val="bullet"/>
      <w:lvlText w:val="o"/>
      <w:lvlJc w:val="left"/>
      <w:pPr>
        <w:ind w:left="6157" w:hanging="360"/>
      </w:pPr>
      <w:rPr>
        <w:rFonts w:ascii="Courier New" w:hAnsi="Courier New" w:cs="Courier New" w:hint="default"/>
      </w:rPr>
    </w:lvl>
    <w:lvl w:ilvl="8" w:tplc="04270005">
      <w:start w:val="1"/>
      <w:numFmt w:val="bullet"/>
      <w:lvlText w:val=""/>
      <w:lvlJc w:val="left"/>
      <w:pPr>
        <w:ind w:left="6877" w:hanging="360"/>
      </w:pPr>
      <w:rPr>
        <w:rFonts w:ascii="Wingdings" w:hAnsi="Wingdings" w:hint="default"/>
      </w:rPr>
    </w:lvl>
  </w:abstractNum>
  <w:abstractNum w:abstractNumId="16" w15:restartNumberingAfterBreak="0">
    <w:nsid w:val="5B187C87"/>
    <w:multiLevelType w:val="multilevel"/>
    <w:tmpl w:val="E9143E7C"/>
    <w:lvl w:ilvl="0">
      <w:start w:val="1"/>
      <w:numFmt w:val="decimal"/>
      <w:lvlText w:val="%1."/>
      <w:lvlJc w:val="center"/>
      <w:pPr>
        <w:tabs>
          <w:tab w:val="num" w:pos="720"/>
        </w:tabs>
        <w:ind w:left="720" w:hanging="436"/>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1724" w:hanging="1440"/>
      </w:pPr>
    </w:lvl>
    <w:lvl w:ilvl="7">
      <w:start w:val="1"/>
      <w:numFmt w:val="decimal"/>
      <w:isLgl/>
      <w:lvlText w:val="%1.%2.%3.%4.%5.%6.%7.%8."/>
      <w:lvlJc w:val="left"/>
      <w:pPr>
        <w:ind w:left="2084" w:hanging="1800"/>
      </w:pPr>
    </w:lvl>
    <w:lvl w:ilvl="8">
      <w:start w:val="1"/>
      <w:numFmt w:val="decimal"/>
      <w:isLgl/>
      <w:lvlText w:val="%1.%2.%3.%4.%5.%6.%7.%8.%9."/>
      <w:lvlJc w:val="left"/>
      <w:pPr>
        <w:ind w:left="2084" w:hanging="1800"/>
      </w:pPr>
    </w:lvl>
  </w:abstractNum>
  <w:abstractNum w:abstractNumId="17" w15:restartNumberingAfterBreak="0">
    <w:nsid w:val="5C433730"/>
    <w:multiLevelType w:val="multilevel"/>
    <w:tmpl w:val="6EA4E488"/>
    <w:lvl w:ilvl="0">
      <w:start w:val="1"/>
      <w:numFmt w:val="decimal"/>
      <w:lvlText w:val="%1."/>
      <w:lvlJc w:val="center"/>
      <w:pPr>
        <w:tabs>
          <w:tab w:val="num" w:pos="720"/>
        </w:tabs>
        <w:ind w:left="720" w:hanging="436"/>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1724" w:hanging="1440"/>
      </w:pPr>
    </w:lvl>
    <w:lvl w:ilvl="7">
      <w:start w:val="1"/>
      <w:numFmt w:val="decimal"/>
      <w:isLgl/>
      <w:lvlText w:val="%1.%2.%3.%4.%5.%6.%7.%8."/>
      <w:lvlJc w:val="left"/>
      <w:pPr>
        <w:ind w:left="2084" w:hanging="1800"/>
      </w:pPr>
    </w:lvl>
    <w:lvl w:ilvl="8">
      <w:start w:val="1"/>
      <w:numFmt w:val="decimal"/>
      <w:isLgl/>
      <w:lvlText w:val="%1.%2.%3.%4.%5.%6.%7.%8.%9."/>
      <w:lvlJc w:val="left"/>
      <w:pPr>
        <w:ind w:left="2084" w:hanging="1800"/>
      </w:pPr>
    </w:lvl>
  </w:abstractNum>
  <w:abstractNum w:abstractNumId="18" w15:restartNumberingAfterBreak="0">
    <w:nsid w:val="6E393FDC"/>
    <w:multiLevelType w:val="multilevel"/>
    <w:tmpl w:val="8D464336"/>
    <w:lvl w:ilvl="0">
      <w:start w:val="1"/>
      <w:numFmt w:val="decimal"/>
      <w:lvlText w:val="%1."/>
      <w:lvlJc w:val="center"/>
      <w:pPr>
        <w:tabs>
          <w:tab w:val="num" w:pos="720"/>
        </w:tabs>
        <w:ind w:left="720" w:hanging="436"/>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1724" w:hanging="1440"/>
      </w:pPr>
    </w:lvl>
    <w:lvl w:ilvl="7">
      <w:start w:val="1"/>
      <w:numFmt w:val="decimal"/>
      <w:isLgl/>
      <w:lvlText w:val="%1.%2.%3.%4.%5.%6.%7.%8."/>
      <w:lvlJc w:val="left"/>
      <w:pPr>
        <w:ind w:left="2084" w:hanging="1800"/>
      </w:pPr>
    </w:lvl>
    <w:lvl w:ilvl="8">
      <w:start w:val="1"/>
      <w:numFmt w:val="decimal"/>
      <w:isLgl/>
      <w:lvlText w:val="%1.%2.%3.%4.%5.%6.%7.%8.%9."/>
      <w:lvlJc w:val="left"/>
      <w:pPr>
        <w:ind w:left="2084" w:hanging="1800"/>
      </w:pPr>
    </w:lvl>
  </w:abstractNum>
  <w:abstractNum w:abstractNumId="19" w15:restartNumberingAfterBreak="0">
    <w:nsid w:val="77D213EC"/>
    <w:multiLevelType w:val="multilevel"/>
    <w:tmpl w:val="501469F2"/>
    <w:lvl w:ilvl="0">
      <w:start w:val="1"/>
      <w:numFmt w:val="decimal"/>
      <w:lvlText w:val="%1."/>
      <w:lvlJc w:val="center"/>
      <w:pPr>
        <w:tabs>
          <w:tab w:val="num" w:pos="720"/>
        </w:tabs>
        <w:ind w:left="720" w:hanging="436"/>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1724" w:hanging="1440"/>
      </w:pPr>
    </w:lvl>
    <w:lvl w:ilvl="7">
      <w:start w:val="1"/>
      <w:numFmt w:val="decimal"/>
      <w:isLgl/>
      <w:lvlText w:val="%1.%2.%3.%4.%5.%6.%7.%8."/>
      <w:lvlJc w:val="left"/>
      <w:pPr>
        <w:ind w:left="2084" w:hanging="1800"/>
      </w:pPr>
    </w:lvl>
    <w:lvl w:ilvl="8">
      <w:start w:val="1"/>
      <w:numFmt w:val="decimal"/>
      <w:isLgl/>
      <w:lvlText w:val="%1.%2.%3.%4.%5.%6.%7.%8.%9."/>
      <w:lvlJc w:val="left"/>
      <w:pPr>
        <w:ind w:left="2084" w:hanging="1800"/>
      </w:pPr>
    </w:lvl>
  </w:abstractNum>
  <w:abstractNum w:abstractNumId="20" w15:restartNumberingAfterBreak="0">
    <w:nsid w:val="795206FE"/>
    <w:multiLevelType w:val="hybridMultilevel"/>
    <w:tmpl w:val="3C108180"/>
    <w:lvl w:ilvl="0" w:tplc="63FEA4DC">
      <w:start w:val="1"/>
      <w:numFmt w:val="upperRoman"/>
      <w:lvlText w:val="%1."/>
      <w:lvlJc w:val="left"/>
      <w:pPr>
        <w:ind w:left="1332" w:hanging="720"/>
      </w:pPr>
    </w:lvl>
    <w:lvl w:ilvl="1" w:tplc="04090019">
      <w:start w:val="1"/>
      <w:numFmt w:val="lowerLetter"/>
      <w:lvlText w:val="%2."/>
      <w:lvlJc w:val="left"/>
      <w:pPr>
        <w:ind w:left="1692" w:hanging="360"/>
      </w:pPr>
    </w:lvl>
    <w:lvl w:ilvl="2" w:tplc="0409001B">
      <w:start w:val="1"/>
      <w:numFmt w:val="lowerRoman"/>
      <w:lvlText w:val="%3."/>
      <w:lvlJc w:val="right"/>
      <w:pPr>
        <w:ind w:left="2412" w:hanging="180"/>
      </w:pPr>
    </w:lvl>
    <w:lvl w:ilvl="3" w:tplc="0409000F">
      <w:start w:val="1"/>
      <w:numFmt w:val="decimal"/>
      <w:lvlText w:val="%4."/>
      <w:lvlJc w:val="left"/>
      <w:pPr>
        <w:ind w:left="3132" w:hanging="360"/>
      </w:pPr>
    </w:lvl>
    <w:lvl w:ilvl="4" w:tplc="04090019">
      <w:start w:val="1"/>
      <w:numFmt w:val="lowerLetter"/>
      <w:lvlText w:val="%5."/>
      <w:lvlJc w:val="left"/>
      <w:pPr>
        <w:ind w:left="3852" w:hanging="360"/>
      </w:pPr>
    </w:lvl>
    <w:lvl w:ilvl="5" w:tplc="0409001B">
      <w:start w:val="1"/>
      <w:numFmt w:val="lowerRoman"/>
      <w:lvlText w:val="%6."/>
      <w:lvlJc w:val="right"/>
      <w:pPr>
        <w:ind w:left="4572" w:hanging="180"/>
      </w:pPr>
    </w:lvl>
    <w:lvl w:ilvl="6" w:tplc="0409000F">
      <w:start w:val="1"/>
      <w:numFmt w:val="decimal"/>
      <w:lvlText w:val="%7."/>
      <w:lvlJc w:val="left"/>
      <w:pPr>
        <w:ind w:left="5292" w:hanging="360"/>
      </w:pPr>
    </w:lvl>
    <w:lvl w:ilvl="7" w:tplc="04090019">
      <w:start w:val="1"/>
      <w:numFmt w:val="lowerLetter"/>
      <w:lvlText w:val="%8."/>
      <w:lvlJc w:val="left"/>
      <w:pPr>
        <w:ind w:left="6012" w:hanging="360"/>
      </w:pPr>
    </w:lvl>
    <w:lvl w:ilvl="8" w:tplc="0409001B">
      <w:start w:val="1"/>
      <w:numFmt w:val="lowerRoman"/>
      <w:lvlText w:val="%9."/>
      <w:lvlJc w:val="right"/>
      <w:pPr>
        <w:ind w:left="6732"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6"/>
  </w:num>
  <w:num w:numId="22">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396"/>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D6916"/>
    <w:rsid w:val="00006D1C"/>
    <w:rsid w:val="00010B23"/>
    <w:rsid w:val="00013697"/>
    <w:rsid w:val="000155A3"/>
    <w:rsid w:val="00017008"/>
    <w:rsid w:val="0002021B"/>
    <w:rsid w:val="00020F0F"/>
    <w:rsid w:val="00031CDE"/>
    <w:rsid w:val="000329A2"/>
    <w:rsid w:val="00051DBC"/>
    <w:rsid w:val="000618E8"/>
    <w:rsid w:val="00070DB8"/>
    <w:rsid w:val="00072F98"/>
    <w:rsid w:val="0007472E"/>
    <w:rsid w:val="00075356"/>
    <w:rsid w:val="000806C4"/>
    <w:rsid w:val="00080DDF"/>
    <w:rsid w:val="00084E4A"/>
    <w:rsid w:val="00090978"/>
    <w:rsid w:val="00093CD5"/>
    <w:rsid w:val="00096F30"/>
    <w:rsid w:val="000A08B3"/>
    <w:rsid w:val="000B0D73"/>
    <w:rsid w:val="000C0106"/>
    <w:rsid w:val="000C29EE"/>
    <w:rsid w:val="000C66D4"/>
    <w:rsid w:val="000D25B0"/>
    <w:rsid w:val="000E46E9"/>
    <w:rsid w:val="000E7914"/>
    <w:rsid w:val="000F0338"/>
    <w:rsid w:val="000F14E8"/>
    <w:rsid w:val="000F21B5"/>
    <w:rsid w:val="000F3B89"/>
    <w:rsid w:val="00100863"/>
    <w:rsid w:val="00104C9E"/>
    <w:rsid w:val="00107C29"/>
    <w:rsid w:val="00110BF5"/>
    <w:rsid w:val="001117AD"/>
    <w:rsid w:val="0011251E"/>
    <w:rsid w:val="00113C12"/>
    <w:rsid w:val="0012145E"/>
    <w:rsid w:val="00150405"/>
    <w:rsid w:val="00152317"/>
    <w:rsid w:val="00152EFF"/>
    <w:rsid w:val="001541A1"/>
    <w:rsid w:val="00155876"/>
    <w:rsid w:val="0016094F"/>
    <w:rsid w:val="0016618B"/>
    <w:rsid w:val="00172FFA"/>
    <w:rsid w:val="0018449A"/>
    <w:rsid w:val="001B1AEF"/>
    <w:rsid w:val="001B2E81"/>
    <w:rsid w:val="001C45DF"/>
    <w:rsid w:val="001C6667"/>
    <w:rsid w:val="001D7E95"/>
    <w:rsid w:val="001E2C0C"/>
    <w:rsid w:val="001E4D14"/>
    <w:rsid w:val="001E747B"/>
    <w:rsid w:val="001F1154"/>
    <w:rsid w:val="0020180B"/>
    <w:rsid w:val="00237CFB"/>
    <w:rsid w:val="00247700"/>
    <w:rsid w:val="002478EE"/>
    <w:rsid w:val="00257601"/>
    <w:rsid w:val="002600A5"/>
    <w:rsid w:val="002612B8"/>
    <w:rsid w:val="0026238C"/>
    <w:rsid w:val="0027314B"/>
    <w:rsid w:val="00274809"/>
    <w:rsid w:val="00276D3A"/>
    <w:rsid w:val="0029679C"/>
    <w:rsid w:val="00297980"/>
    <w:rsid w:val="00297FAC"/>
    <w:rsid w:val="002A2B2A"/>
    <w:rsid w:val="002A2D74"/>
    <w:rsid w:val="002A359E"/>
    <w:rsid w:val="002B03C3"/>
    <w:rsid w:val="002B1CB4"/>
    <w:rsid w:val="002B3684"/>
    <w:rsid w:val="002B7410"/>
    <w:rsid w:val="002C621E"/>
    <w:rsid w:val="002D0B40"/>
    <w:rsid w:val="002D5718"/>
    <w:rsid w:val="002D5907"/>
    <w:rsid w:val="002E051A"/>
    <w:rsid w:val="002E7641"/>
    <w:rsid w:val="00300287"/>
    <w:rsid w:val="00301769"/>
    <w:rsid w:val="00305E40"/>
    <w:rsid w:val="0031360E"/>
    <w:rsid w:val="00315A87"/>
    <w:rsid w:val="003173EA"/>
    <w:rsid w:val="003206F3"/>
    <w:rsid w:val="003226E4"/>
    <w:rsid w:val="003366C2"/>
    <w:rsid w:val="0034548D"/>
    <w:rsid w:val="00354498"/>
    <w:rsid w:val="003604CF"/>
    <w:rsid w:val="00370947"/>
    <w:rsid w:val="003762E5"/>
    <w:rsid w:val="0037727A"/>
    <w:rsid w:val="00384EF3"/>
    <w:rsid w:val="003878BC"/>
    <w:rsid w:val="003901C7"/>
    <w:rsid w:val="003977C1"/>
    <w:rsid w:val="003A5F13"/>
    <w:rsid w:val="003A69F1"/>
    <w:rsid w:val="003B50C9"/>
    <w:rsid w:val="003C552A"/>
    <w:rsid w:val="003C7870"/>
    <w:rsid w:val="003D1ADA"/>
    <w:rsid w:val="003D22F1"/>
    <w:rsid w:val="003D618D"/>
    <w:rsid w:val="003D7EDA"/>
    <w:rsid w:val="003E53E5"/>
    <w:rsid w:val="003F269A"/>
    <w:rsid w:val="003F3D7A"/>
    <w:rsid w:val="003F59FE"/>
    <w:rsid w:val="003F7B8B"/>
    <w:rsid w:val="00414466"/>
    <w:rsid w:val="00417DCE"/>
    <w:rsid w:val="00424E52"/>
    <w:rsid w:val="004252AC"/>
    <w:rsid w:val="00430CF9"/>
    <w:rsid w:val="00431535"/>
    <w:rsid w:val="00433410"/>
    <w:rsid w:val="004364BB"/>
    <w:rsid w:val="00440D74"/>
    <w:rsid w:val="00444910"/>
    <w:rsid w:val="00445E70"/>
    <w:rsid w:val="00455F65"/>
    <w:rsid w:val="00456DF1"/>
    <w:rsid w:val="004608BA"/>
    <w:rsid w:val="00461AFD"/>
    <w:rsid w:val="004748AF"/>
    <w:rsid w:val="0047768E"/>
    <w:rsid w:val="0047780D"/>
    <w:rsid w:val="00481452"/>
    <w:rsid w:val="00486822"/>
    <w:rsid w:val="00491B8B"/>
    <w:rsid w:val="004939BA"/>
    <w:rsid w:val="00496B21"/>
    <w:rsid w:val="004B1FC5"/>
    <w:rsid w:val="004B20B2"/>
    <w:rsid w:val="004B393D"/>
    <w:rsid w:val="004B7969"/>
    <w:rsid w:val="004B7B6C"/>
    <w:rsid w:val="004D6916"/>
    <w:rsid w:val="004E30B9"/>
    <w:rsid w:val="004E57B3"/>
    <w:rsid w:val="004F3BE3"/>
    <w:rsid w:val="004F5ACA"/>
    <w:rsid w:val="004F5E34"/>
    <w:rsid w:val="004F6578"/>
    <w:rsid w:val="00503CCE"/>
    <w:rsid w:val="005128C8"/>
    <w:rsid w:val="00517A5B"/>
    <w:rsid w:val="00520FC9"/>
    <w:rsid w:val="00523BB1"/>
    <w:rsid w:val="00524426"/>
    <w:rsid w:val="005252A6"/>
    <w:rsid w:val="00525BB8"/>
    <w:rsid w:val="00530A97"/>
    <w:rsid w:val="00532A30"/>
    <w:rsid w:val="00534B26"/>
    <w:rsid w:val="00535DE7"/>
    <w:rsid w:val="005431E7"/>
    <w:rsid w:val="00551601"/>
    <w:rsid w:val="00551712"/>
    <w:rsid w:val="00560CCD"/>
    <w:rsid w:val="00561063"/>
    <w:rsid w:val="00586E22"/>
    <w:rsid w:val="00594EFA"/>
    <w:rsid w:val="005C144D"/>
    <w:rsid w:val="005C6E47"/>
    <w:rsid w:val="005C745C"/>
    <w:rsid w:val="005C7998"/>
    <w:rsid w:val="005D00E1"/>
    <w:rsid w:val="005D453C"/>
    <w:rsid w:val="005D5446"/>
    <w:rsid w:val="005F1AB7"/>
    <w:rsid w:val="005F42DD"/>
    <w:rsid w:val="00601C1C"/>
    <w:rsid w:val="00606208"/>
    <w:rsid w:val="00622EA7"/>
    <w:rsid w:val="006253EA"/>
    <w:rsid w:val="00631156"/>
    <w:rsid w:val="00637966"/>
    <w:rsid w:val="00641B03"/>
    <w:rsid w:val="00650EEA"/>
    <w:rsid w:val="00651024"/>
    <w:rsid w:val="00651B4D"/>
    <w:rsid w:val="0065388B"/>
    <w:rsid w:val="006538D0"/>
    <w:rsid w:val="00684700"/>
    <w:rsid w:val="00686B24"/>
    <w:rsid w:val="00691EE3"/>
    <w:rsid w:val="00696A13"/>
    <w:rsid w:val="006A7223"/>
    <w:rsid w:val="006C51BD"/>
    <w:rsid w:val="006C7BFB"/>
    <w:rsid w:val="006E2117"/>
    <w:rsid w:val="006E2300"/>
    <w:rsid w:val="006E4470"/>
    <w:rsid w:val="006F1B90"/>
    <w:rsid w:val="006F3E00"/>
    <w:rsid w:val="00700868"/>
    <w:rsid w:val="007058E3"/>
    <w:rsid w:val="00706519"/>
    <w:rsid w:val="0070651F"/>
    <w:rsid w:val="0071403F"/>
    <w:rsid w:val="00716477"/>
    <w:rsid w:val="00722CF7"/>
    <w:rsid w:val="007244EE"/>
    <w:rsid w:val="007266A7"/>
    <w:rsid w:val="0073386A"/>
    <w:rsid w:val="0074476D"/>
    <w:rsid w:val="00753891"/>
    <w:rsid w:val="00773C90"/>
    <w:rsid w:val="00774F9F"/>
    <w:rsid w:val="00776811"/>
    <w:rsid w:val="007805D6"/>
    <w:rsid w:val="00782615"/>
    <w:rsid w:val="007840EB"/>
    <w:rsid w:val="007844FD"/>
    <w:rsid w:val="00784984"/>
    <w:rsid w:val="0079149E"/>
    <w:rsid w:val="00791C57"/>
    <w:rsid w:val="007931CC"/>
    <w:rsid w:val="007C2701"/>
    <w:rsid w:val="007C453A"/>
    <w:rsid w:val="007C4780"/>
    <w:rsid w:val="007E16D6"/>
    <w:rsid w:val="007E61FC"/>
    <w:rsid w:val="007F7AC7"/>
    <w:rsid w:val="008249D1"/>
    <w:rsid w:val="00836DA0"/>
    <w:rsid w:val="00843117"/>
    <w:rsid w:val="008435CD"/>
    <w:rsid w:val="008445C9"/>
    <w:rsid w:val="00844AF6"/>
    <w:rsid w:val="0084507D"/>
    <w:rsid w:val="00845EF7"/>
    <w:rsid w:val="0085398B"/>
    <w:rsid w:val="00854D44"/>
    <w:rsid w:val="00861E5C"/>
    <w:rsid w:val="0086395E"/>
    <w:rsid w:val="008723E9"/>
    <w:rsid w:val="008749DF"/>
    <w:rsid w:val="0087529C"/>
    <w:rsid w:val="008821EE"/>
    <w:rsid w:val="00883C54"/>
    <w:rsid w:val="0088617E"/>
    <w:rsid w:val="008A25DA"/>
    <w:rsid w:val="008C1785"/>
    <w:rsid w:val="008D0335"/>
    <w:rsid w:val="008D25FE"/>
    <w:rsid w:val="008D489B"/>
    <w:rsid w:val="008E1D71"/>
    <w:rsid w:val="008F7970"/>
    <w:rsid w:val="00921EFB"/>
    <w:rsid w:val="009270F9"/>
    <w:rsid w:val="00930094"/>
    <w:rsid w:val="00933DBA"/>
    <w:rsid w:val="00934C87"/>
    <w:rsid w:val="00947A25"/>
    <w:rsid w:val="00957275"/>
    <w:rsid w:val="00957485"/>
    <w:rsid w:val="00961D0A"/>
    <w:rsid w:val="009645A7"/>
    <w:rsid w:val="00982BB7"/>
    <w:rsid w:val="00983758"/>
    <w:rsid w:val="00986AC0"/>
    <w:rsid w:val="009909C4"/>
    <w:rsid w:val="00990BDA"/>
    <w:rsid w:val="009915A6"/>
    <w:rsid w:val="00997014"/>
    <w:rsid w:val="009A0735"/>
    <w:rsid w:val="009A2600"/>
    <w:rsid w:val="009A2B2D"/>
    <w:rsid w:val="009B546F"/>
    <w:rsid w:val="009B72A1"/>
    <w:rsid w:val="009D0F2B"/>
    <w:rsid w:val="009D55AF"/>
    <w:rsid w:val="009D79DA"/>
    <w:rsid w:val="009E78D1"/>
    <w:rsid w:val="009F5020"/>
    <w:rsid w:val="00A03B66"/>
    <w:rsid w:val="00A171D7"/>
    <w:rsid w:val="00A277EE"/>
    <w:rsid w:val="00A31BB7"/>
    <w:rsid w:val="00A43371"/>
    <w:rsid w:val="00A44F87"/>
    <w:rsid w:val="00A5022E"/>
    <w:rsid w:val="00A508D5"/>
    <w:rsid w:val="00A50C3A"/>
    <w:rsid w:val="00A54FC7"/>
    <w:rsid w:val="00A57C5E"/>
    <w:rsid w:val="00A644C2"/>
    <w:rsid w:val="00A6464A"/>
    <w:rsid w:val="00A64D72"/>
    <w:rsid w:val="00A67F3E"/>
    <w:rsid w:val="00A72BCB"/>
    <w:rsid w:val="00A82F06"/>
    <w:rsid w:val="00A90852"/>
    <w:rsid w:val="00A91EB4"/>
    <w:rsid w:val="00A940BE"/>
    <w:rsid w:val="00AA1B70"/>
    <w:rsid w:val="00AA1CE1"/>
    <w:rsid w:val="00AA3FEF"/>
    <w:rsid w:val="00AA6485"/>
    <w:rsid w:val="00AB443B"/>
    <w:rsid w:val="00AB73C3"/>
    <w:rsid w:val="00AC67C4"/>
    <w:rsid w:val="00AD0993"/>
    <w:rsid w:val="00AE0DAC"/>
    <w:rsid w:val="00AE5EF1"/>
    <w:rsid w:val="00AE6F8E"/>
    <w:rsid w:val="00AF0401"/>
    <w:rsid w:val="00AF0CA6"/>
    <w:rsid w:val="00B05A2D"/>
    <w:rsid w:val="00B137DA"/>
    <w:rsid w:val="00B231D1"/>
    <w:rsid w:val="00B23EDA"/>
    <w:rsid w:val="00B23FA6"/>
    <w:rsid w:val="00B37379"/>
    <w:rsid w:val="00B436F5"/>
    <w:rsid w:val="00B45D87"/>
    <w:rsid w:val="00B604BE"/>
    <w:rsid w:val="00B63872"/>
    <w:rsid w:val="00B74CBA"/>
    <w:rsid w:val="00B84A11"/>
    <w:rsid w:val="00B90A7C"/>
    <w:rsid w:val="00B97E9B"/>
    <w:rsid w:val="00BA40C3"/>
    <w:rsid w:val="00BA428E"/>
    <w:rsid w:val="00BA46B0"/>
    <w:rsid w:val="00BA755A"/>
    <w:rsid w:val="00BC5BDC"/>
    <w:rsid w:val="00BD7F28"/>
    <w:rsid w:val="00BE1229"/>
    <w:rsid w:val="00BF0E7B"/>
    <w:rsid w:val="00C05CE0"/>
    <w:rsid w:val="00C1202B"/>
    <w:rsid w:val="00C14C88"/>
    <w:rsid w:val="00C15511"/>
    <w:rsid w:val="00C217E7"/>
    <w:rsid w:val="00C24F03"/>
    <w:rsid w:val="00C3114A"/>
    <w:rsid w:val="00C36F64"/>
    <w:rsid w:val="00C44B37"/>
    <w:rsid w:val="00C6448B"/>
    <w:rsid w:val="00C90834"/>
    <w:rsid w:val="00C91C51"/>
    <w:rsid w:val="00C936DB"/>
    <w:rsid w:val="00C9459F"/>
    <w:rsid w:val="00C94CD6"/>
    <w:rsid w:val="00CA0F67"/>
    <w:rsid w:val="00CA2F7B"/>
    <w:rsid w:val="00CA49BD"/>
    <w:rsid w:val="00CB13D6"/>
    <w:rsid w:val="00CB786E"/>
    <w:rsid w:val="00CC6796"/>
    <w:rsid w:val="00CC7B69"/>
    <w:rsid w:val="00CD32EB"/>
    <w:rsid w:val="00CD6D4A"/>
    <w:rsid w:val="00CE302F"/>
    <w:rsid w:val="00CE572D"/>
    <w:rsid w:val="00CE75F8"/>
    <w:rsid w:val="00CF3FAD"/>
    <w:rsid w:val="00D04AFD"/>
    <w:rsid w:val="00D05189"/>
    <w:rsid w:val="00D07776"/>
    <w:rsid w:val="00D07C89"/>
    <w:rsid w:val="00D1012E"/>
    <w:rsid w:val="00D21473"/>
    <w:rsid w:val="00D26D56"/>
    <w:rsid w:val="00D27BE5"/>
    <w:rsid w:val="00D325B7"/>
    <w:rsid w:val="00D36713"/>
    <w:rsid w:val="00D7099B"/>
    <w:rsid w:val="00D71594"/>
    <w:rsid w:val="00D7505F"/>
    <w:rsid w:val="00D809A5"/>
    <w:rsid w:val="00D809ED"/>
    <w:rsid w:val="00D84536"/>
    <w:rsid w:val="00D84F52"/>
    <w:rsid w:val="00D85C8A"/>
    <w:rsid w:val="00D91282"/>
    <w:rsid w:val="00DA2875"/>
    <w:rsid w:val="00DA4446"/>
    <w:rsid w:val="00DA472E"/>
    <w:rsid w:val="00DA4C17"/>
    <w:rsid w:val="00DA78E5"/>
    <w:rsid w:val="00DB5BAE"/>
    <w:rsid w:val="00DB7A5D"/>
    <w:rsid w:val="00DB7AAA"/>
    <w:rsid w:val="00DC0770"/>
    <w:rsid w:val="00DC45A9"/>
    <w:rsid w:val="00DD21B3"/>
    <w:rsid w:val="00DF1E28"/>
    <w:rsid w:val="00DF78E0"/>
    <w:rsid w:val="00E1271B"/>
    <w:rsid w:val="00E14AAA"/>
    <w:rsid w:val="00E16347"/>
    <w:rsid w:val="00E23547"/>
    <w:rsid w:val="00E24A73"/>
    <w:rsid w:val="00E3365F"/>
    <w:rsid w:val="00E51008"/>
    <w:rsid w:val="00E517D4"/>
    <w:rsid w:val="00E54901"/>
    <w:rsid w:val="00E55758"/>
    <w:rsid w:val="00E67A9C"/>
    <w:rsid w:val="00E81451"/>
    <w:rsid w:val="00E84EDD"/>
    <w:rsid w:val="00E942FC"/>
    <w:rsid w:val="00EA0A20"/>
    <w:rsid w:val="00EA279A"/>
    <w:rsid w:val="00EA6177"/>
    <w:rsid w:val="00EB1FA9"/>
    <w:rsid w:val="00EB5458"/>
    <w:rsid w:val="00EC38C5"/>
    <w:rsid w:val="00EC4248"/>
    <w:rsid w:val="00EC6799"/>
    <w:rsid w:val="00EE5B98"/>
    <w:rsid w:val="00EF4E3D"/>
    <w:rsid w:val="00EF5905"/>
    <w:rsid w:val="00F00949"/>
    <w:rsid w:val="00F01066"/>
    <w:rsid w:val="00F10DF6"/>
    <w:rsid w:val="00F1269E"/>
    <w:rsid w:val="00F203B5"/>
    <w:rsid w:val="00F2059C"/>
    <w:rsid w:val="00F21192"/>
    <w:rsid w:val="00F252D5"/>
    <w:rsid w:val="00F313AB"/>
    <w:rsid w:val="00F33A40"/>
    <w:rsid w:val="00F340E0"/>
    <w:rsid w:val="00F40C3B"/>
    <w:rsid w:val="00F50C6E"/>
    <w:rsid w:val="00F51989"/>
    <w:rsid w:val="00F53DB5"/>
    <w:rsid w:val="00F546C8"/>
    <w:rsid w:val="00F614A9"/>
    <w:rsid w:val="00F6160D"/>
    <w:rsid w:val="00F700BF"/>
    <w:rsid w:val="00F704C2"/>
    <w:rsid w:val="00F81399"/>
    <w:rsid w:val="00F867F5"/>
    <w:rsid w:val="00FA0FD3"/>
    <w:rsid w:val="00FB4C4A"/>
    <w:rsid w:val="00FB7E34"/>
    <w:rsid w:val="00FC01FF"/>
    <w:rsid w:val="00FC204C"/>
    <w:rsid w:val="00FD2787"/>
    <w:rsid w:val="00FD3C69"/>
    <w:rsid w:val="00FE2BE6"/>
    <w:rsid w:val="00FE3D05"/>
    <w:rsid w:val="00FE6CA5"/>
    <w:rsid w:val="00FE7F5B"/>
    <w:rsid w:val="00FF1C4D"/>
    <w:rsid w:val="00FF33FC"/>
    <w:rsid w:val="00FF5C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0300D7E2-21A9-4ACC-8D0E-59F124C82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0"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44EE"/>
    <w:pPr>
      <w:suppressAutoHyphens/>
    </w:pPr>
    <w:rPr>
      <w:rFonts w:eastAsia="MS Mincho"/>
      <w:sz w:val="24"/>
      <w:szCs w:val="24"/>
      <w:lang w:val="lt-LT" w:eastAsia="ar-SA"/>
    </w:rPr>
  </w:style>
  <w:style w:type="paragraph" w:styleId="Heading1">
    <w:name w:val="heading 1"/>
    <w:basedOn w:val="Normal"/>
    <w:next w:val="Normal"/>
    <w:link w:val="Heading1Char"/>
    <w:qFormat/>
    <w:rsid w:val="007244EE"/>
    <w:pPr>
      <w:keepNext/>
      <w:numPr>
        <w:numId w:val="1"/>
      </w:numPr>
      <w:overflowPunct w:val="0"/>
      <w:autoSpaceDE w:val="0"/>
      <w:textAlignment w:val="baseline"/>
      <w:outlineLvl w:val="0"/>
    </w:pPr>
    <w:rPr>
      <w:b/>
      <w:bCs/>
    </w:rPr>
  </w:style>
  <w:style w:type="paragraph" w:styleId="Heading2">
    <w:name w:val="heading 2"/>
    <w:basedOn w:val="Normal"/>
    <w:next w:val="Normal"/>
    <w:link w:val="Heading2Char"/>
    <w:qFormat/>
    <w:rsid w:val="007244EE"/>
    <w:pPr>
      <w:keepNext/>
      <w:numPr>
        <w:ilvl w:val="1"/>
        <w:numId w:val="1"/>
      </w:numPr>
      <w:outlineLvl w:val="1"/>
    </w:pPr>
    <w:rPr>
      <w:rFonts w:ascii="Arial" w:hAnsi="Arial" w:cs="Arial"/>
      <w:b/>
      <w:bCs/>
      <w:sz w:val="22"/>
      <w:szCs w:val="22"/>
    </w:rPr>
  </w:style>
  <w:style w:type="paragraph" w:styleId="Heading3">
    <w:name w:val="heading 3"/>
    <w:basedOn w:val="Normal"/>
    <w:next w:val="Normal"/>
    <w:link w:val="Heading3Char"/>
    <w:qFormat/>
    <w:rsid w:val="007244EE"/>
    <w:pPr>
      <w:keepNext/>
      <w:numPr>
        <w:ilvl w:val="2"/>
        <w:numId w:val="1"/>
      </w:numPr>
      <w:outlineLvl w:val="2"/>
    </w:pPr>
    <w:rPr>
      <w:b/>
      <w:bCs/>
      <w:sz w:val="20"/>
    </w:rPr>
  </w:style>
  <w:style w:type="paragraph" w:styleId="Heading4">
    <w:name w:val="heading 4"/>
    <w:basedOn w:val="Normal"/>
    <w:next w:val="Normal"/>
    <w:qFormat/>
    <w:rsid w:val="007244EE"/>
    <w:pPr>
      <w:keepNext/>
      <w:numPr>
        <w:ilvl w:val="3"/>
        <w:numId w:val="1"/>
      </w:numPr>
      <w:overflowPunct w:val="0"/>
      <w:autoSpaceDE w:val="0"/>
      <w:textAlignment w:val="baseline"/>
      <w:outlineLvl w:val="3"/>
    </w:pPr>
    <w:rPr>
      <w:b/>
      <w:bCs/>
      <w:sz w:val="22"/>
      <w:szCs w:val="22"/>
      <w:lang w:val="en-US"/>
    </w:rPr>
  </w:style>
  <w:style w:type="paragraph" w:styleId="Heading5">
    <w:name w:val="heading 5"/>
    <w:basedOn w:val="Normal"/>
    <w:next w:val="Normal"/>
    <w:link w:val="Heading5Char"/>
    <w:qFormat/>
    <w:rsid w:val="007244EE"/>
    <w:pPr>
      <w:keepNext/>
      <w:numPr>
        <w:ilvl w:val="4"/>
        <w:numId w:val="1"/>
      </w:numPr>
      <w:spacing w:line="320" w:lineRule="atLeast"/>
      <w:ind w:left="0" w:firstLine="360"/>
      <w:outlineLvl w:val="4"/>
    </w:pPr>
    <w:rPr>
      <w:rFonts w:ascii="Arial" w:hAnsi="Arial" w:cs="Arial"/>
      <w:b/>
      <w:sz w:val="22"/>
    </w:rPr>
  </w:style>
  <w:style w:type="paragraph" w:styleId="Heading6">
    <w:name w:val="heading 6"/>
    <w:basedOn w:val="Normal"/>
    <w:next w:val="Normal"/>
    <w:qFormat/>
    <w:rsid w:val="007244EE"/>
    <w:pPr>
      <w:keepNext/>
      <w:numPr>
        <w:ilvl w:val="5"/>
        <w:numId w:val="1"/>
      </w:numPr>
      <w:ind w:left="0" w:firstLine="567"/>
      <w:outlineLvl w:val="5"/>
    </w:pPr>
    <w:rPr>
      <w:rFonts w:ascii="Arial" w:hAnsi="Arial" w:cs="Arial"/>
      <w:b/>
    </w:rPr>
  </w:style>
  <w:style w:type="paragraph" w:styleId="Heading7">
    <w:name w:val="heading 7"/>
    <w:basedOn w:val="Normal"/>
    <w:next w:val="Normal"/>
    <w:qFormat/>
    <w:rsid w:val="007244EE"/>
    <w:pPr>
      <w:numPr>
        <w:ilvl w:val="6"/>
        <w:numId w:val="1"/>
      </w:numPr>
      <w:overflowPunct w:val="0"/>
      <w:autoSpaceDE w:val="0"/>
      <w:spacing w:before="240" w:after="60"/>
      <w:textAlignment w:val="baseline"/>
      <w:outlineLvl w:val="6"/>
    </w:pPr>
    <w:rPr>
      <w:lang w:val="en-GB"/>
    </w:rPr>
  </w:style>
  <w:style w:type="paragraph" w:styleId="Heading8">
    <w:name w:val="heading 8"/>
    <w:basedOn w:val="Normal"/>
    <w:next w:val="Normal"/>
    <w:link w:val="Heading8Char"/>
    <w:qFormat/>
    <w:rsid w:val="007244EE"/>
    <w:pPr>
      <w:keepNext/>
      <w:numPr>
        <w:ilvl w:val="7"/>
        <w:numId w:val="1"/>
      </w:numPr>
      <w:spacing w:before="20" w:after="20"/>
      <w:ind w:left="0" w:firstLine="426"/>
      <w:jc w:val="both"/>
      <w:outlineLvl w:val="7"/>
    </w:pPr>
    <w:rPr>
      <w:rFonts w:ascii="Arial" w:hAnsi="Arial" w:cs="Arial"/>
      <w:b/>
      <w:sz w:val="22"/>
    </w:rPr>
  </w:style>
  <w:style w:type="paragraph" w:styleId="Heading9">
    <w:name w:val="heading 9"/>
    <w:basedOn w:val="Normal"/>
    <w:next w:val="Normal"/>
    <w:link w:val="Heading9Char"/>
    <w:semiHidden/>
    <w:unhideWhenUsed/>
    <w:qFormat/>
    <w:rsid w:val="009909C4"/>
    <w:pPr>
      <w:keepNext/>
      <w:tabs>
        <w:tab w:val="num" w:pos="0"/>
      </w:tabs>
      <w:overflowPunct w:val="0"/>
      <w:autoSpaceDE w:val="0"/>
      <w:outlineLvl w:val="8"/>
    </w:pPr>
    <w:rPr>
      <w:rFonts w:ascii="TimesLT" w:eastAsia="Times New Roman" w:hAnsi="TimesLT" w:cs="TimesLT"/>
      <w:b/>
      <w:bCs/>
      <w:i/>
      <w:iCs/>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7244EE"/>
    <w:rPr>
      <w:rFonts w:ascii="Symbol" w:hAnsi="Symbol" w:cs="Symbol"/>
    </w:rPr>
  </w:style>
  <w:style w:type="character" w:customStyle="1" w:styleId="WW8Num3z0">
    <w:name w:val="WW8Num3z0"/>
    <w:rsid w:val="007244EE"/>
    <w:rPr>
      <w:rFonts w:ascii="Symbol" w:hAnsi="Symbol" w:cs="Symbol"/>
    </w:rPr>
  </w:style>
  <w:style w:type="character" w:customStyle="1" w:styleId="WW8Num5z0">
    <w:name w:val="WW8Num5z0"/>
    <w:rsid w:val="007244EE"/>
    <w:rPr>
      <w:rFonts w:ascii="Symbol" w:hAnsi="Symbol" w:cs="Symbol"/>
    </w:rPr>
  </w:style>
  <w:style w:type="character" w:customStyle="1" w:styleId="Absatz-Standardschriftart">
    <w:name w:val="Absatz-Standardschriftart"/>
    <w:rsid w:val="007244EE"/>
  </w:style>
  <w:style w:type="character" w:customStyle="1" w:styleId="WW8Num4z0">
    <w:name w:val="WW8Num4z0"/>
    <w:rsid w:val="007244EE"/>
    <w:rPr>
      <w:rFonts w:ascii="Symbol" w:hAnsi="Symbol" w:cs="Symbol"/>
    </w:rPr>
  </w:style>
  <w:style w:type="character" w:customStyle="1" w:styleId="WW8Num7z0">
    <w:name w:val="WW8Num7z0"/>
    <w:rsid w:val="007244EE"/>
    <w:rPr>
      <w:rFonts w:ascii="Symbol" w:hAnsi="Symbol" w:cs="Symbol"/>
    </w:rPr>
  </w:style>
  <w:style w:type="character" w:customStyle="1" w:styleId="WW8Num8z0">
    <w:name w:val="WW8Num8z0"/>
    <w:rsid w:val="007244EE"/>
    <w:rPr>
      <w:rFonts w:ascii="Times New Roman" w:hAnsi="Times New Roman" w:cs="Times New Roman"/>
    </w:rPr>
  </w:style>
  <w:style w:type="character" w:customStyle="1" w:styleId="WW8Num11z0">
    <w:name w:val="WW8Num11z0"/>
    <w:rsid w:val="007244EE"/>
    <w:rPr>
      <w:rFonts w:ascii="Symbol" w:hAnsi="Symbol" w:cs="OpenSymbol"/>
    </w:rPr>
  </w:style>
  <w:style w:type="character" w:customStyle="1" w:styleId="WW8Num11z1">
    <w:name w:val="WW8Num11z1"/>
    <w:rsid w:val="007244EE"/>
    <w:rPr>
      <w:rFonts w:ascii="OpenSymbol" w:hAnsi="OpenSymbol" w:cs="OpenSymbol"/>
    </w:rPr>
  </w:style>
  <w:style w:type="character" w:customStyle="1" w:styleId="WW8Num12z0">
    <w:name w:val="WW8Num12z0"/>
    <w:rsid w:val="007244EE"/>
    <w:rPr>
      <w:rFonts w:ascii="Symbol" w:hAnsi="Symbol" w:cs="Symbol"/>
    </w:rPr>
  </w:style>
  <w:style w:type="character" w:customStyle="1" w:styleId="WW8Num12z1">
    <w:name w:val="WW8Num12z1"/>
    <w:rsid w:val="007244EE"/>
    <w:rPr>
      <w:rFonts w:ascii="Courier New" w:hAnsi="Courier New" w:cs="Courier New"/>
    </w:rPr>
  </w:style>
  <w:style w:type="character" w:customStyle="1" w:styleId="WW8Num12z2">
    <w:name w:val="WW8Num12z2"/>
    <w:rsid w:val="007244EE"/>
    <w:rPr>
      <w:rFonts w:ascii="Wingdings" w:hAnsi="Wingdings" w:cs="Wingdings"/>
    </w:rPr>
  </w:style>
  <w:style w:type="character" w:customStyle="1" w:styleId="WW8Num1z0">
    <w:name w:val="WW8Num1z0"/>
    <w:rsid w:val="007244EE"/>
    <w:rPr>
      <w:rFonts w:ascii="Symbol" w:hAnsi="Symbol" w:cs="Symbol"/>
    </w:rPr>
  </w:style>
  <w:style w:type="character" w:customStyle="1" w:styleId="WW8Num3z1">
    <w:name w:val="WW8Num3z1"/>
    <w:rsid w:val="007244EE"/>
    <w:rPr>
      <w:rFonts w:ascii="Courier New" w:hAnsi="Courier New" w:cs="Courier New"/>
    </w:rPr>
  </w:style>
  <w:style w:type="character" w:customStyle="1" w:styleId="WW8Num3z2">
    <w:name w:val="WW8Num3z2"/>
    <w:rsid w:val="007244EE"/>
    <w:rPr>
      <w:rFonts w:ascii="Wingdings" w:hAnsi="Wingdings" w:cs="Wingdings"/>
    </w:rPr>
  </w:style>
  <w:style w:type="character" w:customStyle="1" w:styleId="WW8Num5z1">
    <w:name w:val="WW8Num5z1"/>
    <w:rsid w:val="007244EE"/>
    <w:rPr>
      <w:rFonts w:ascii="Courier New" w:hAnsi="Courier New" w:cs="Courier New"/>
    </w:rPr>
  </w:style>
  <w:style w:type="character" w:customStyle="1" w:styleId="WW8Num5z2">
    <w:name w:val="WW8Num5z2"/>
    <w:rsid w:val="007244EE"/>
    <w:rPr>
      <w:rFonts w:ascii="Wingdings" w:hAnsi="Wingdings" w:cs="Wingdings"/>
    </w:rPr>
  </w:style>
  <w:style w:type="character" w:customStyle="1" w:styleId="WW8Num13z0">
    <w:name w:val="WW8Num13z0"/>
    <w:rsid w:val="007244EE"/>
    <w:rPr>
      <w:rFonts w:ascii="Symbol" w:hAnsi="Symbol" w:cs="Symbol"/>
    </w:rPr>
  </w:style>
  <w:style w:type="character" w:customStyle="1" w:styleId="WW8Num13z1">
    <w:name w:val="WW8Num13z1"/>
    <w:rsid w:val="007244EE"/>
    <w:rPr>
      <w:rFonts w:ascii="Times New Roman" w:eastAsia="Times New Roman" w:hAnsi="Times New Roman" w:cs="Times New Roman"/>
    </w:rPr>
  </w:style>
  <w:style w:type="character" w:customStyle="1" w:styleId="WW8Num13z2">
    <w:name w:val="WW8Num13z2"/>
    <w:rsid w:val="007244EE"/>
    <w:rPr>
      <w:rFonts w:ascii="Wingdings" w:hAnsi="Wingdings" w:cs="Wingdings"/>
    </w:rPr>
  </w:style>
  <w:style w:type="character" w:customStyle="1" w:styleId="WW8Num13z4">
    <w:name w:val="WW8Num13z4"/>
    <w:rsid w:val="007244EE"/>
    <w:rPr>
      <w:rFonts w:ascii="Courier New" w:hAnsi="Courier New" w:cs="Courier New"/>
    </w:rPr>
  </w:style>
  <w:style w:type="character" w:customStyle="1" w:styleId="WW8Num14z0">
    <w:name w:val="WW8Num14z0"/>
    <w:rsid w:val="007244EE"/>
    <w:rPr>
      <w:rFonts w:ascii="Symbol" w:hAnsi="Symbol" w:cs="Symbol"/>
    </w:rPr>
  </w:style>
  <w:style w:type="character" w:customStyle="1" w:styleId="WW8Num14z1">
    <w:name w:val="WW8Num14z1"/>
    <w:rsid w:val="007244EE"/>
    <w:rPr>
      <w:rFonts w:ascii="Courier New" w:hAnsi="Courier New" w:cs="Courier New"/>
    </w:rPr>
  </w:style>
  <w:style w:type="character" w:customStyle="1" w:styleId="WW8Num14z2">
    <w:name w:val="WW8Num14z2"/>
    <w:rsid w:val="007244EE"/>
    <w:rPr>
      <w:rFonts w:ascii="Wingdings" w:hAnsi="Wingdings" w:cs="Wingdings"/>
    </w:rPr>
  </w:style>
  <w:style w:type="character" w:customStyle="1" w:styleId="WW8Num16z0">
    <w:name w:val="WW8Num16z0"/>
    <w:rsid w:val="007244EE"/>
    <w:rPr>
      <w:rFonts w:ascii="Symbol" w:hAnsi="Symbol" w:cs="Symbol"/>
    </w:rPr>
  </w:style>
  <w:style w:type="character" w:customStyle="1" w:styleId="WW8Num16z1">
    <w:name w:val="WW8Num16z1"/>
    <w:rsid w:val="007244EE"/>
    <w:rPr>
      <w:rFonts w:ascii="Courier New" w:hAnsi="Courier New" w:cs="Courier New"/>
    </w:rPr>
  </w:style>
  <w:style w:type="character" w:customStyle="1" w:styleId="WW8Num16z2">
    <w:name w:val="WW8Num16z2"/>
    <w:rsid w:val="007244EE"/>
    <w:rPr>
      <w:rFonts w:ascii="Wingdings" w:hAnsi="Wingdings" w:cs="Wingdings"/>
    </w:rPr>
  </w:style>
  <w:style w:type="character" w:customStyle="1" w:styleId="WW8Num19z1">
    <w:name w:val="WW8Num19z1"/>
    <w:rsid w:val="007244EE"/>
    <w:rPr>
      <w:rFonts w:ascii="Times New Roman" w:eastAsia="Times New Roman" w:hAnsi="Times New Roman" w:cs="Times New Roman"/>
    </w:rPr>
  </w:style>
  <w:style w:type="character" w:customStyle="1" w:styleId="WW8Num20z0">
    <w:name w:val="WW8Num20z0"/>
    <w:rsid w:val="007244EE"/>
    <w:rPr>
      <w:rFonts w:ascii="Symbol" w:hAnsi="Symbol" w:cs="Symbol"/>
    </w:rPr>
  </w:style>
  <w:style w:type="character" w:customStyle="1" w:styleId="WW8Num20z1">
    <w:name w:val="WW8Num20z1"/>
    <w:rsid w:val="007244EE"/>
    <w:rPr>
      <w:rFonts w:ascii="Courier New" w:hAnsi="Courier New" w:cs="Courier New"/>
    </w:rPr>
  </w:style>
  <w:style w:type="character" w:customStyle="1" w:styleId="WW8Num20z2">
    <w:name w:val="WW8Num20z2"/>
    <w:rsid w:val="007244EE"/>
    <w:rPr>
      <w:rFonts w:ascii="Wingdings" w:hAnsi="Wingdings" w:cs="Wingdings"/>
    </w:rPr>
  </w:style>
  <w:style w:type="character" w:customStyle="1" w:styleId="WW8Num23z0">
    <w:name w:val="WW8Num23z0"/>
    <w:rsid w:val="007244EE"/>
    <w:rPr>
      <w:rFonts w:ascii="Symbol" w:hAnsi="Symbol" w:cs="Symbol"/>
    </w:rPr>
  </w:style>
  <w:style w:type="character" w:customStyle="1" w:styleId="WW8Num23z1">
    <w:name w:val="WW8Num23z1"/>
    <w:rsid w:val="007244EE"/>
    <w:rPr>
      <w:rFonts w:ascii="Courier New" w:hAnsi="Courier New" w:cs="Courier New"/>
    </w:rPr>
  </w:style>
  <w:style w:type="character" w:customStyle="1" w:styleId="WW8Num23z2">
    <w:name w:val="WW8Num23z2"/>
    <w:rsid w:val="007244EE"/>
    <w:rPr>
      <w:rFonts w:ascii="Wingdings" w:hAnsi="Wingdings" w:cs="Wingdings"/>
    </w:rPr>
  </w:style>
  <w:style w:type="character" w:customStyle="1" w:styleId="WW8Num25z0">
    <w:name w:val="WW8Num25z0"/>
    <w:rsid w:val="007244EE"/>
    <w:rPr>
      <w:rFonts w:ascii="Symbol" w:hAnsi="Symbol" w:cs="Symbol"/>
    </w:rPr>
  </w:style>
  <w:style w:type="character" w:customStyle="1" w:styleId="WW8Num25z1">
    <w:name w:val="WW8Num25z1"/>
    <w:rsid w:val="007244EE"/>
    <w:rPr>
      <w:rFonts w:ascii="Courier New" w:hAnsi="Courier New" w:cs="Courier New"/>
    </w:rPr>
  </w:style>
  <w:style w:type="character" w:customStyle="1" w:styleId="WW8Num25z2">
    <w:name w:val="WW8Num25z2"/>
    <w:rsid w:val="007244EE"/>
    <w:rPr>
      <w:rFonts w:ascii="Wingdings" w:hAnsi="Wingdings" w:cs="Wingdings"/>
    </w:rPr>
  </w:style>
  <w:style w:type="character" w:customStyle="1" w:styleId="WW8Num26z0">
    <w:name w:val="WW8Num26z0"/>
    <w:rsid w:val="007244EE"/>
    <w:rPr>
      <w:rFonts w:ascii="Times New Roman" w:hAnsi="Times New Roman" w:cs="Times New Roman"/>
    </w:rPr>
  </w:style>
  <w:style w:type="character" w:customStyle="1" w:styleId="WW8Num27z1">
    <w:name w:val="WW8Num27z1"/>
    <w:rsid w:val="007244EE"/>
    <w:rPr>
      <w:rFonts w:ascii="Courier New" w:hAnsi="Courier New" w:cs="Courier New"/>
    </w:rPr>
  </w:style>
  <w:style w:type="character" w:customStyle="1" w:styleId="WW8Num27z2">
    <w:name w:val="WW8Num27z2"/>
    <w:rsid w:val="007244EE"/>
    <w:rPr>
      <w:rFonts w:ascii="Wingdings" w:hAnsi="Wingdings" w:cs="Wingdings"/>
    </w:rPr>
  </w:style>
  <w:style w:type="character" w:customStyle="1" w:styleId="WW8Num27z3">
    <w:name w:val="WW8Num27z3"/>
    <w:rsid w:val="007244EE"/>
    <w:rPr>
      <w:rFonts w:ascii="Symbol" w:hAnsi="Symbol" w:cs="Symbol"/>
    </w:rPr>
  </w:style>
  <w:style w:type="character" w:customStyle="1" w:styleId="WW8Num30z0">
    <w:name w:val="WW8Num30z0"/>
    <w:rsid w:val="007244EE"/>
    <w:rPr>
      <w:rFonts w:ascii="Symbol" w:hAnsi="Symbol" w:cs="Symbol"/>
    </w:rPr>
  </w:style>
  <w:style w:type="character" w:customStyle="1" w:styleId="WW8Num30z1">
    <w:name w:val="WW8Num30z1"/>
    <w:rsid w:val="007244EE"/>
    <w:rPr>
      <w:rFonts w:ascii="Courier New" w:hAnsi="Courier New" w:cs="Courier New"/>
    </w:rPr>
  </w:style>
  <w:style w:type="character" w:customStyle="1" w:styleId="WW8Num30z2">
    <w:name w:val="WW8Num30z2"/>
    <w:rsid w:val="007244EE"/>
    <w:rPr>
      <w:rFonts w:ascii="Wingdings" w:hAnsi="Wingdings" w:cs="Wingdings"/>
    </w:rPr>
  </w:style>
  <w:style w:type="character" w:customStyle="1" w:styleId="WW8Num31z0">
    <w:name w:val="WW8Num31z0"/>
    <w:rsid w:val="007244EE"/>
    <w:rPr>
      <w:rFonts w:ascii="Symbol" w:hAnsi="Symbol" w:cs="Symbol"/>
    </w:rPr>
  </w:style>
  <w:style w:type="character" w:customStyle="1" w:styleId="WW8Num31z1">
    <w:name w:val="WW8Num31z1"/>
    <w:rsid w:val="007244EE"/>
    <w:rPr>
      <w:rFonts w:ascii="Courier New" w:hAnsi="Courier New" w:cs="Courier New"/>
    </w:rPr>
  </w:style>
  <w:style w:type="character" w:customStyle="1" w:styleId="WW8Num31z2">
    <w:name w:val="WW8Num31z2"/>
    <w:rsid w:val="007244EE"/>
    <w:rPr>
      <w:rFonts w:ascii="Wingdings" w:hAnsi="Wingdings" w:cs="Wingdings"/>
    </w:rPr>
  </w:style>
  <w:style w:type="character" w:customStyle="1" w:styleId="WW-DefaultParagraphFont">
    <w:name w:val="WW-Default Paragraph Font"/>
    <w:rsid w:val="007244EE"/>
  </w:style>
  <w:style w:type="character" w:styleId="PageNumber">
    <w:name w:val="page number"/>
    <w:basedOn w:val="WW-DefaultParagraphFont"/>
    <w:rsid w:val="007244EE"/>
  </w:style>
  <w:style w:type="character" w:customStyle="1" w:styleId="typewriter">
    <w:name w:val="typewriter"/>
    <w:rsid w:val="007244EE"/>
    <w:rPr>
      <w:rFonts w:ascii="Courier New" w:hAnsi="Courier New" w:cs="Courier New"/>
    </w:rPr>
  </w:style>
  <w:style w:type="character" w:customStyle="1" w:styleId="Bullets">
    <w:name w:val="Bullets"/>
    <w:rsid w:val="007244EE"/>
    <w:rPr>
      <w:rFonts w:ascii="OpenSymbol" w:eastAsia="OpenSymbol" w:hAnsi="OpenSymbol" w:cs="OpenSymbol"/>
    </w:rPr>
  </w:style>
  <w:style w:type="paragraph" w:customStyle="1" w:styleId="Heading">
    <w:name w:val="Heading"/>
    <w:basedOn w:val="Normal"/>
    <w:next w:val="BodyText"/>
    <w:rsid w:val="007244EE"/>
    <w:pPr>
      <w:keepNext/>
      <w:spacing w:before="240" w:after="120"/>
    </w:pPr>
    <w:rPr>
      <w:rFonts w:ascii="Arial" w:eastAsia="Lucida Sans Unicode" w:hAnsi="Arial" w:cs="Mangal"/>
      <w:sz w:val="28"/>
      <w:szCs w:val="28"/>
    </w:rPr>
  </w:style>
  <w:style w:type="paragraph" w:styleId="BodyText">
    <w:name w:val="Body Text"/>
    <w:basedOn w:val="Normal"/>
    <w:link w:val="BodyTextChar"/>
    <w:rsid w:val="007244EE"/>
    <w:pPr>
      <w:spacing w:after="120"/>
    </w:pPr>
  </w:style>
  <w:style w:type="paragraph" w:styleId="List">
    <w:name w:val="List"/>
    <w:basedOn w:val="BodyText"/>
    <w:rsid w:val="007244EE"/>
    <w:pPr>
      <w:spacing w:after="0"/>
    </w:pPr>
    <w:rPr>
      <w:szCs w:val="20"/>
    </w:rPr>
  </w:style>
  <w:style w:type="paragraph" w:styleId="Caption">
    <w:name w:val="caption"/>
    <w:basedOn w:val="Normal"/>
    <w:qFormat/>
    <w:rsid w:val="007244EE"/>
    <w:pPr>
      <w:suppressLineNumbers/>
      <w:spacing w:before="120" w:after="120"/>
    </w:pPr>
    <w:rPr>
      <w:rFonts w:cs="Mangal"/>
      <w:i/>
      <w:iCs/>
    </w:rPr>
  </w:style>
  <w:style w:type="paragraph" w:customStyle="1" w:styleId="Index">
    <w:name w:val="Index"/>
    <w:basedOn w:val="Normal"/>
    <w:rsid w:val="007244EE"/>
    <w:pPr>
      <w:suppressLineNumbers/>
    </w:pPr>
    <w:rPr>
      <w:rFonts w:cs="Mangal"/>
    </w:rPr>
  </w:style>
  <w:style w:type="paragraph" w:styleId="Header">
    <w:name w:val="header"/>
    <w:aliases w:val="HEADER_EN,HEADER_EN Char Char,HEADER_EN Char"/>
    <w:basedOn w:val="Normal"/>
    <w:link w:val="HeaderChar"/>
    <w:rsid w:val="007244EE"/>
    <w:pPr>
      <w:tabs>
        <w:tab w:val="center" w:pos="4153"/>
        <w:tab w:val="right" w:pos="8306"/>
      </w:tabs>
    </w:pPr>
  </w:style>
  <w:style w:type="paragraph" w:styleId="Footer">
    <w:name w:val="footer"/>
    <w:basedOn w:val="Normal"/>
    <w:link w:val="FooterChar"/>
    <w:rsid w:val="007244EE"/>
    <w:pPr>
      <w:tabs>
        <w:tab w:val="center" w:pos="4153"/>
        <w:tab w:val="right" w:pos="8306"/>
      </w:tabs>
    </w:pPr>
  </w:style>
  <w:style w:type="paragraph" w:styleId="BodyTextIndent2">
    <w:name w:val="Body Text Indent 2"/>
    <w:basedOn w:val="Normal"/>
    <w:link w:val="BodyTextIndent2Char"/>
    <w:rsid w:val="007244EE"/>
    <w:pPr>
      <w:ind w:firstLine="567"/>
      <w:jc w:val="both"/>
    </w:pPr>
    <w:rPr>
      <w:rFonts w:ascii="Arial" w:hAnsi="Arial" w:cs="Arial"/>
      <w:sz w:val="18"/>
    </w:rPr>
  </w:style>
  <w:style w:type="paragraph" w:customStyle="1" w:styleId="FR2">
    <w:name w:val="FR2"/>
    <w:rsid w:val="007244EE"/>
    <w:pPr>
      <w:widowControl w:val="0"/>
      <w:suppressAutoHyphens/>
      <w:overflowPunct w:val="0"/>
      <w:autoSpaceDE w:val="0"/>
      <w:spacing w:line="314" w:lineRule="auto"/>
      <w:jc w:val="both"/>
      <w:textAlignment w:val="baseline"/>
    </w:pPr>
    <w:rPr>
      <w:rFonts w:ascii="Arial" w:eastAsia="MS Mincho" w:hAnsi="Arial" w:cs="Arial"/>
      <w:sz w:val="18"/>
      <w:szCs w:val="18"/>
      <w:lang w:eastAsia="ar-SA"/>
    </w:rPr>
  </w:style>
  <w:style w:type="paragraph" w:styleId="ListNumber">
    <w:name w:val="List Number"/>
    <w:basedOn w:val="BodyText"/>
    <w:rsid w:val="007244EE"/>
    <w:pPr>
      <w:numPr>
        <w:numId w:val="4"/>
      </w:numPr>
      <w:spacing w:after="270" w:line="270" w:lineRule="atLeast"/>
    </w:pPr>
    <w:rPr>
      <w:sz w:val="23"/>
      <w:szCs w:val="20"/>
    </w:rPr>
  </w:style>
  <w:style w:type="paragraph" w:styleId="ListContinue">
    <w:name w:val="List Continue"/>
    <w:basedOn w:val="ListNumber"/>
    <w:rsid w:val="007244EE"/>
    <w:pPr>
      <w:spacing w:after="130"/>
      <w:ind w:left="0" w:firstLine="0"/>
    </w:pPr>
  </w:style>
  <w:style w:type="paragraph" w:styleId="ListBullet">
    <w:name w:val="List Bullet"/>
    <w:basedOn w:val="BodyText"/>
    <w:rsid w:val="007244EE"/>
    <w:pPr>
      <w:numPr>
        <w:numId w:val="6"/>
      </w:numPr>
      <w:tabs>
        <w:tab w:val="left" w:pos="425"/>
      </w:tabs>
      <w:spacing w:after="270" w:line="270" w:lineRule="atLeast"/>
      <w:ind w:left="425" w:hanging="425"/>
    </w:pPr>
    <w:rPr>
      <w:sz w:val="23"/>
      <w:szCs w:val="20"/>
    </w:rPr>
  </w:style>
  <w:style w:type="paragraph" w:styleId="ListBullet2">
    <w:name w:val="List Bullet 2"/>
    <w:basedOn w:val="ListBullet"/>
    <w:rsid w:val="007244EE"/>
    <w:pPr>
      <w:numPr>
        <w:numId w:val="5"/>
      </w:numPr>
      <w:tabs>
        <w:tab w:val="clear" w:pos="425"/>
        <w:tab w:val="left" w:pos="851"/>
      </w:tabs>
      <w:ind w:left="850" w:hanging="425"/>
    </w:pPr>
  </w:style>
  <w:style w:type="paragraph" w:customStyle="1" w:styleId="ListContinueNoSpace">
    <w:name w:val="List Continue NoSpace"/>
    <w:basedOn w:val="ListContinue"/>
    <w:rsid w:val="007244EE"/>
    <w:pPr>
      <w:spacing w:after="70"/>
    </w:pPr>
  </w:style>
  <w:style w:type="paragraph" w:styleId="ListBullet3">
    <w:name w:val="List Bullet 3"/>
    <w:basedOn w:val="ListBullet2"/>
    <w:rsid w:val="007244EE"/>
    <w:pPr>
      <w:numPr>
        <w:numId w:val="0"/>
      </w:numPr>
      <w:tabs>
        <w:tab w:val="left" w:pos="851"/>
        <w:tab w:val="left" w:pos="1276"/>
      </w:tabs>
    </w:pPr>
  </w:style>
  <w:style w:type="paragraph" w:styleId="BodyText2">
    <w:name w:val="Body Text 2"/>
    <w:basedOn w:val="Normal"/>
    <w:link w:val="BodyText2Char"/>
    <w:rsid w:val="007244EE"/>
    <w:pPr>
      <w:jc w:val="both"/>
    </w:pPr>
    <w:rPr>
      <w:rFonts w:ascii="Arial" w:hAnsi="Arial" w:cs="Arial"/>
      <w:sz w:val="22"/>
    </w:rPr>
  </w:style>
  <w:style w:type="paragraph" w:styleId="BodyTextIndent3">
    <w:name w:val="Body Text Indent 3"/>
    <w:basedOn w:val="Normal"/>
    <w:link w:val="BodyTextIndent3Char"/>
    <w:rsid w:val="007244EE"/>
    <w:pPr>
      <w:ind w:firstLine="360"/>
      <w:jc w:val="both"/>
    </w:pPr>
    <w:rPr>
      <w:rFonts w:ascii="Arial" w:hAnsi="Arial" w:cs="Arial"/>
      <w:sz w:val="22"/>
    </w:rPr>
  </w:style>
  <w:style w:type="paragraph" w:styleId="BodyTextIndent">
    <w:name w:val="Body Text Indent"/>
    <w:basedOn w:val="Normal"/>
    <w:link w:val="BodyTextIndentChar"/>
    <w:rsid w:val="007244EE"/>
    <w:pPr>
      <w:overflowPunct w:val="0"/>
      <w:autoSpaceDE w:val="0"/>
      <w:spacing w:after="120"/>
      <w:ind w:left="283"/>
      <w:textAlignment w:val="baseline"/>
    </w:pPr>
    <w:rPr>
      <w:sz w:val="20"/>
      <w:szCs w:val="20"/>
    </w:rPr>
  </w:style>
  <w:style w:type="paragraph" w:customStyle="1" w:styleId="tekstas12">
    <w:name w:val="tekstas12"/>
    <w:basedOn w:val="Normal"/>
    <w:rsid w:val="007244EE"/>
    <w:pPr>
      <w:ind w:firstLine="720"/>
      <w:jc w:val="both"/>
    </w:pPr>
  </w:style>
  <w:style w:type="paragraph" w:styleId="ListBullet4">
    <w:name w:val="List Bullet 4"/>
    <w:basedOn w:val="Normal"/>
    <w:rsid w:val="007244EE"/>
    <w:pPr>
      <w:numPr>
        <w:numId w:val="3"/>
      </w:numPr>
      <w:tabs>
        <w:tab w:val="left" w:pos="1440"/>
      </w:tabs>
      <w:ind w:left="1440" w:firstLine="0"/>
    </w:pPr>
    <w:rPr>
      <w:lang w:val="en-GB"/>
    </w:rPr>
  </w:style>
  <w:style w:type="paragraph" w:styleId="ListBullet5">
    <w:name w:val="List Bullet 5"/>
    <w:basedOn w:val="Normal"/>
    <w:rsid w:val="007244EE"/>
    <w:pPr>
      <w:numPr>
        <w:numId w:val="2"/>
      </w:numPr>
      <w:tabs>
        <w:tab w:val="left" w:pos="1800"/>
      </w:tabs>
      <w:ind w:left="1800" w:firstLine="0"/>
    </w:pPr>
    <w:rPr>
      <w:lang w:val="en-GB"/>
    </w:rPr>
  </w:style>
  <w:style w:type="paragraph" w:customStyle="1" w:styleId="BodyText1">
    <w:name w:val="Body Text1"/>
    <w:rsid w:val="007244EE"/>
    <w:pPr>
      <w:suppressAutoHyphens/>
      <w:ind w:firstLine="312"/>
      <w:jc w:val="both"/>
    </w:pPr>
    <w:rPr>
      <w:rFonts w:ascii="TimesLT" w:eastAsia="MS Mincho" w:hAnsi="TimesLT" w:cs="TimesLT"/>
      <w:lang w:eastAsia="ar-SA"/>
    </w:rPr>
  </w:style>
  <w:style w:type="paragraph" w:customStyle="1" w:styleId="bodytext0">
    <w:name w:val="bodytext"/>
    <w:basedOn w:val="Normal"/>
    <w:rsid w:val="007244EE"/>
    <w:pPr>
      <w:autoSpaceDE w:val="0"/>
      <w:ind w:firstLine="312"/>
      <w:jc w:val="both"/>
    </w:pPr>
    <w:rPr>
      <w:rFonts w:ascii="TimesLT" w:hAnsi="TimesLT" w:cs="TimesLT"/>
      <w:sz w:val="20"/>
      <w:szCs w:val="20"/>
      <w:lang w:val="en-GB"/>
    </w:rPr>
  </w:style>
  <w:style w:type="paragraph" w:styleId="BalloonText">
    <w:name w:val="Balloon Text"/>
    <w:basedOn w:val="Normal"/>
    <w:link w:val="BalloonTextChar"/>
    <w:rsid w:val="007244EE"/>
    <w:rPr>
      <w:rFonts w:ascii="Tahoma" w:hAnsi="Tahoma" w:cs="Tahoma"/>
      <w:sz w:val="16"/>
      <w:szCs w:val="16"/>
    </w:rPr>
  </w:style>
  <w:style w:type="paragraph" w:customStyle="1" w:styleId="TableContents">
    <w:name w:val="Table Contents"/>
    <w:basedOn w:val="Normal"/>
    <w:rsid w:val="007244EE"/>
    <w:pPr>
      <w:suppressLineNumbers/>
    </w:pPr>
  </w:style>
  <w:style w:type="paragraph" w:customStyle="1" w:styleId="TableHeading">
    <w:name w:val="Table Heading"/>
    <w:basedOn w:val="TableContents"/>
    <w:rsid w:val="007244EE"/>
    <w:pPr>
      <w:jc w:val="center"/>
    </w:pPr>
    <w:rPr>
      <w:b/>
      <w:bCs/>
    </w:rPr>
  </w:style>
  <w:style w:type="character" w:customStyle="1" w:styleId="FooterChar">
    <w:name w:val="Footer Char"/>
    <w:link w:val="Footer"/>
    <w:rsid w:val="00FE6CA5"/>
    <w:rPr>
      <w:rFonts w:eastAsia="MS Mincho"/>
      <w:sz w:val="24"/>
      <w:szCs w:val="24"/>
      <w:lang w:eastAsia="ar-SA"/>
    </w:rPr>
  </w:style>
  <w:style w:type="paragraph" w:styleId="TOCHeading">
    <w:name w:val="TOC Heading"/>
    <w:basedOn w:val="Heading1"/>
    <w:next w:val="Normal"/>
    <w:uiPriority w:val="39"/>
    <w:semiHidden/>
    <w:unhideWhenUsed/>
    <w:qFormat/>
    <w:rsid w:val="00DF1E28"/>
    <w:pPr>
      <w:keepLines/>
      <w:numPr>
        <w:numId w:val="0"/>
      </w:numPr>
      <w:suppressAutoHyphens w:val="0"/>
      <w:overflowPunct/>
      <w:autoSpaceDE/>
      <w:spacing w:before="480" w:line="276" w:lineRule="auto"/>
      <w:textAlignment w:val="auto"/>
      <w:outlineLvl w:val="9"/>
    </w:pPr>
    <w:rPr>
      <w:rFonts w:ascii="Cambria" w:eastAsia="Times New Roman" w:hAnsi="Cambria"/>
      <w:color w:val="365F91"/>
      <w:sz w:val="28"/>
      <w:szCs w:val="28"/>
      <w:lang w:val="en-US" w:eastAsia="en-US"/>
    </w:rPr>
  </w:style>
  <w:style w:type="paragraph" w:styleId="TOC1">
    <w:name w:val="toc 1"/>
    <w:basedOn w:val="Normal"/>
    <w:next w:val="Normal"/>
    <w:autoRedefine/>
    <w:uiPriority w:val="39"/>
    <w:unhideWhenUsed/>
    <w:rsid w:val="00DF1E28"/>
  </w:style>
  <w:style w:type="character" w:styleId="Hyperlink">
    <w:name w:val="Hyperlink"/>
    <w:unhideWhenUsed/>
    <w:rsid w:val="00DF1E28"/>
    <w:rPr>
      <w:color w:val="0000FF"/>
      <w:u w:val="single"/>
    </w:rPr>
  </w:style>
  <w:style w:type="character" w:customStyle="1" w:styleId="HeaderChar">
    <w:name w:val="Header Char"/>
    <w:aliases w:val="HEADER_EN Char1,HEADER_EN Char Char Char,HEADER_EN Char Char1"/>
    <w:link w:val="Header"/>
    <w:rsid w:val="004E57B3"/>
    <w:rPr>
      <w:rFonts w:eastAsia="MS Mincho"/>
      <w:sz w:val="24"/>
      <w:szCs w:val="24"/>
      <w:lang w:eastAsia="ar-SA"/>
    </w:rPr>
  </w:style>
  <w:style w:type="character" w:customStyle="1" w:styleId="FontStyle18">
    <w:name w:val="Font Style18"/>
    <w:uiPriority w:val="99"/>
    <w:rsid w:val="00B74CBA"/>
    <w:rPr>
      <w:rFonts w:ascii="Times New Roman" w:hAnsi="Times New Roman" w:cs="Times New Roman"/>
      <w:sz w:val="22"/>
      <w:szCs w:val="22"/>
    </w:rPr>
  </w:style>
  <w:style w:type="character" w:customStyle="1" w:styleId="apple-style-span">
    <w:name w:val="apple-style-span"/>
    <w:rsid w:val="008C1785"/>
  </w:style>
  <w:style w:type="table" w:styleId="TableGrid">
    <w:name w:val="Table Grid"/>
    <w:basedOn w:val="TableNormal"/>
    <w:rsid w:val="00650EE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mpui">
    <w:name w:val="stampui"/>
    <w:basedOn w:val="NoSpacing"/>
    <w:link w:val="stampuiChar"/>
    <w:qFormat/>
    <w:rsid w:val="00650EEA"/>
    <w:pPr>
      <w:suppressAutoHyphens w:val="0"/>
    </w:pPr>
    <w:rPr>
      <w:rFonts w:ascii="Tahoma" w:eastAsia="Calibri" w:hAnsi="Tahoma" w:cs="Tahoma"/>
      <w:sz w:val="18"/>
      <w:szCs w:val="20"/>
      <w:lang w:eastAsia="en-US"/>
    </w:rPr>
  </w:style>
  <w:style w:type="character" w:customStyle="1" w:styleId="stampuiChar">
    <w:name w:val="stampui Char"/>
    <w:link w:val="stampui"/>
    <w:rsid w:val="00650EEA"/>
    <w:rPr>
      <w:rFonts w:ascii="Tahoma" w:eastAsia="Calibri" w:hAnsi="Tahoma" w:cs="Tahoma"/>
      <w:sz w:val="18"/>
      <w:lang w:eastAsia="en-US"/>
    </w:rPr>
  </w:style>
  <w:style w:type="paragraph" w:styleId="NoSpacing">
    <w:name w:val="No Spacing"/>
    <w:qFormat/>
    <w:rsid w:val="00650EEA"/>
    <w:pPr>
      <w:suppressAutoHyphens/>
    </w:pPr>
    <w:rPr>
      <w:rFonts w:eastAsia="MS Mincho"/>
      <w:sz w:val="24"/>
      <w:szCs w:val="24"/>
      <w:lang w:val="lt-LT" w:eastAsia="ar-SA"/>
    </w:rPr>
  </w:style>
  <w:style w:type="paragraph" w:customStyle="1" w:styleId="Char">
    <w:name w:val="Char"/>
    <w:basedOn w:val="Normal"/>
    <w:rsid w:val="000A08B3"/>
    <w:pPr>
      <w:suppressAutoHyphens w:val="0"/>
      <w:spacing w:after="160" w:line="240" w:lineRule="exact"/>
    </w:pPr>
    <w:rPr>
      <w:rFonts w:ascii="Tahoma" w:eastAsia="Times New Roman" w:hAnsi="Tahoma" w:cs="Tahoma"/>
      <w:sz w:val="20"/>
      <w:szCs w:val="20"/>
      <w:lang w:val="en-US" w:eastAsia="en-US"/>
    </w:rPr>
  </w:style>
  <w:style w:type="paragraph" w:customStyle="1" w:styleId="Normal1">
    <w:name w:val="Normal1"/>
    <w:basedOn w:val="Normal"/>
    <w:rsid w:val="000A08B3"/>
    <w:pPr>
      <w:widowControl w:val="0"/>
      <w:suppressAutoHyphens w:val="0"/>
    </w:pPr>
    <w:rPr>
      <w:rFonts w:ascii="TimesLT" w:eastAsia="Times New Roman" w:hAnsi="TimesLT"/>
      <w:noProof/>
      <w:color w:val="000000"/>
      <w:sz w:val="20"/>
      <w:szCs w:val="20"/>
      <w:lang w:val="en-GB" w:eastAsia="en-US"/>
    </w:rPr>
  </w:style>
  <w:style w:type="paragraph" w:styleId="CommentText">
    <w:name w:val="annotation text"/>
    <w:basedOn w:val="Normal"/>
    <w:link w:val="CommentTextChar"/>
    <w:unhideWhenUsed/>
    <w:rsid w:val="00455F65"/>
    <w:pPr>
      <w:suppressAutoHyphens w:val="0"/>
      <w:spacing w:line="270" w:lineRule="atLeast"/>
    </w:pPr>
    <w:rPr>
      <w:rFonts w:eastAsia="Times New Roman"/>
      <w:sz w:val="20"/>
      <w:szCs w:val="20"/>
    </w:rPr>
  </w:style>
  <w:style w:type="character" w:customStyle="1" w:styleId="CommentTextChar">
    <w:name w:val="Comment Text Char"/>
    <w:link w:val="CommentText"/>
    <w:rsid w:val="00455F65"/>
  </w:style>
  <w:style w:type="paragraph" w:customStyle="1" w:styleId="Style6">
    <w:name w:val="Style6"/>
    <w:basedOn w:val="Normal"/>
    <w:uiPriority w:val="99"/>
    <w:rsid w:val="00455F65"/>
    <w:pPr>
      <w:widowControl w:val="0"/>
      <w:suppressAutoHyphens w:val="0"/>
      <w:autoSpaceDE w:val="0"/>
      <w:autoSpaceDN w:val="0"/>
      <w:adjustRightInd w:val="0"/>
      <w:spacing w:line="264" w:lineRule="exact"/>
    </w:pPr>
    <w:rPr>
      <w:rFonts w:ascii="Arial" w:eastAsia="Times New Roman" w:hAnsi="Arial" w:cs="Arial"/>
      <w:lang w:eastAsia="lt-LT"/>
    </w:rPr>
  </w:style>
  <w:style w:type="character" w:customStyle="1" w:styleId="FontStyle13">
    <w:name w:val="Font Style13"/>
    <w:uiPriority w:val="99"/>
    <w:rsid w:val="00455F65"/>
    <w:rPr>
      <w:rFonts w:ascii="Arial" w:hAnsi="Arial" w:cs="Arial"/>
      <w:sz w:val="18"/>
      <w:szCs w:val="18"/>
    </w:rPr>
  </w:style>
  <w:style w:type="character" w:customStyle="1" w:styleId="Heading1Char">
    <w:name w:val="Heading 1 Char"/>
    <w:link w:val="Heading1"/>
    <w:rsid w:val="00AF0401"/>
    <w:rPr>
      <w:rFonts w:eastAsia="MS Mincho"/>
      <w:b/>
      <w:bCs/>
      <w:sz w:val="24"/>
      <w:szCs w:val="24"/>
      <w:lang w:val="lt-LT" w:eastAsia="ar-SA"/>
    </w:rPr>
  </w:style>
  <w:style w:type="character" w:customStyle="1" w:styleId="Heading9Char">
    <w:name w:val="Heading 9 Char"/>
    <w:link w:val="Heading9"/>
    <w:semiHidden/>
    <w:rsid w:val="009909C4"/>
    <w:rPr>
      <w:rFonts w:ascii="TimesLT" w:hAnsi="TimesLT" w:cs="TimesLT"/>
      <w:b/>
      <w:bCs/>
      <w:i/>
      <w:iCs/>
      <w:caps/>
      <w:sz w:val="24"/>
      <w:szCs w:val="24"/>
      <w:lang w:eastAsia="ar-SA"/>
    </w:rPr>
  </w:style>
  <w:style w:type="character" w:customStyle="1" w:styleId="Heading2Char">
    <w:name w:val="Heading 2 Char"/>
    <w:link w:val="Heading2"/>
    <w:rsid w:val="009909C4"/>
    <w:rPr>
      <w:rFonts w:ascii="Arial" w:eastAsia="MS Mincho" w:hAnsi="Arial" w:cs="Arial"/>
      <w:b/>
      <w:bCs/>
      <w:sz w:val="22"/>
      <w:szCs w:val="22"/>
      <w:lang w:val="lt-LT" w:eastAsia="ar-SA"/>
    </w:rPr>
  </w:style>
  <w:style w:type="character" w:customStyle="1" w:styleId="Heading3Char">
    <w:name w:val="Heading 3 Char"/>
    <w:link w:val="Heading3"/>
    <w:rsid w:val="009909C4"/>
    <w:rPr>
      <w:rFonts w:eastAsia="MS Mincho"/>
      <w:b/>
      <w:bCs/>
      <w:szCs w:val="24"/>
      <w:lang w:val="lt-LT" w:eastAsia="ar-SA"/>
    </w:rPr>
  </w:style>
  <w:style w:type="character" w:customStyle="1" w:styleId="Heading5Char">
    <w:name w:val="Heading 5 Char"/>
    <w:link w:val="Heading5"/>
    <w:rsid w:val="009909C4"/>
    <w:rPr>
      <w:rFonts w:ascii="Arial" w:eastAsia="MS Mincho" w:hAnsi="Arial" w:cs="Arial"/>
      <w:b/>
      <w:sz w:val="22"/>
      <w:szCs w:val="24"/>
      <w:lang w:val="lt-LT" w:eastAsia="ar-SA"/>
    </w:rPr>
  </w:style>
  <w:style w:type="character" w:customStyle="1" w:styleId="Heading8Char">
    <w:name w:val="Heading 8 Char"/>
    <w:link w:val="Heading8"/>
    <w:rsid w:val="009909C4"/>
    <w:rPr>
      <w:rFonts w:ascii="Arial" w:eastAsia="MS Mincho" w:hAnsi="Arial" w:cs="Arial"/>
      <w:b/>
      <w:sz w:val="22"/>
      <w:szCs w:val="24"/>
      <w:lang w:val="lt-LT" w:eastAsia="ar-SA"/>
    </w:rPr>
  </w:style>
  <w:style w:type="character" w:styleId="FollowedHyperlink">
    <w:name w:val="FollowedHyperlink"/>
    <w:semiHidden/>
    <w:unhideWhenUsed/>
    <w:rsid w:val="009909C4"/>
    <w:rPr>
      <w:color w:val="800080"/>
      <w:u w:val="single"/>
    </w:rPr>
  </w:style>
  <w:style w:type="paragraph" w:styleId="NormalWeb">
    <w:name w:val="Normal (Web)"/>
    <w:basedOn w:val="Normal"/>
    <w:uiPriority w:val="99"/>
    <w:unhideWhenUsed/>
    <w:rsid w:val="009909C4"/>
    <w:pPr>
      <w:suppressAutoHyphens w:val="0"/>
      <w:spacing w:before="100" w:beforeAutospacing="1" w:after="100" w:afterAutospacing="1"/>
    </w:pPr>
    <w:rPr>
      <w:rFonts w:ascii="Arial Unicode MS" w:eastAsia="Arial Unicode MS" w:hAnsi="Arial Unicode MS" w:cs="Arial Unicode MS"/>
      <w:lang w:val="en-US" w:eastAsia="en-US"/>
    </w:rPr>
  </w:style>
  <w:style w:type="character" w:customStyle="1" w:styleId="HeaderChar1">
    <w:name w:val="Header Char1"/>
    <w:aliases w:val="HEADER_EN Char2,HEADER_EN Char Char Char1,HEADER_EN Char Char2"/>
    <w:semiHidden/>
    <w:rsid w:val="009909C4"/>
    <w:rPr>
      <w:sz w:val="24"/>
      <w:szCs w:val="24"/>
      <w:lang w:val="en-US" w:eastAsia="en-US"/>
    </w:rPr>
  </w:style>
  <w:style w:type="character" w:customStyle="1" w:styleId="BodyTextChar">
    <w:name w:val="Body Text Char"/>
    <w:link w:val="BodyText"/>
    <w:rsid w:val="009909C4"/>
    <w:rPr>
      <w:rFonts w:eastAsia="MS Mincho"/>
      <w:sz w:val="24"/>
      <w:szCs w:val="24"/>
      <w:lang w:eastAsia="ar-SA"/>
    </w:rPr>
  </w:style>
  <w:style w:type="character" w:customStyle="1" w:styleId="BodyTextIndentChar">
    <w:name w:val="Body Text Indent Char"/>
    <w:link w:val="BodyTextIndent"/>
    <w:rsid w:val="009909C4"/>
    <w:rPr>
      <w:rFonts w:eastAsia="MS Mincho"/>
      <w:lang w:eastAsia="ar-SA"/>
    </w:rPr>
  </w:style>
  <w:style w:type="character" w:customStyle="1" w:styleId="BodyText2Char">
    <w:name w:val="Body Text 2 Char"/>
    <w:link w:val="BodyText2"/>
    <w:rsid w:val="009909C4"/>
    <w:rPr>
      <w:rFonts w:ascii="Arial" w:eastAsia="MS Mincho" w:hAnsi="Arial" w:cs="Arial"/>
      <w:sz w:val="22"/>
      <w:szCs w:val="24"/>
      <w:lang w:eastAsia="ar-SA"/>
    </w:rPr>
  </w:style>
  <w:style w:type="character" w:customStyle="1" w:styleId="BodyTextIndent2Char">
    <w:name w:val="Body Text Indent 2 Char"/>
    <w:link w:val="BodyTextIndent2"/>
    <w:rsid w:val="009909C4"/>
    <w:rPr>
      <w:rFonts w:ascii="Arial" w:eastAsia="MS Mincho" w:hAnsi="Arial" w:cs="Arial"/>
      <w:sz w:val="18"/>
      <w:szCs w:val="24"/>
      <w:lang w:eastAsia="ar-SA"/>
    </w:rPr>
  </w:style>
  <w:style w:type="character" w:customStyle="1" w:styleId="BodyTextIndent3Char">
    <w:name w:val="Body Text Indent 3 Char"/>
    <w:link w:val="BodyTextIndent3"/>
    <w:rsid w:val="009909C4"/>
    <w:rPr>
      <w:rFonts w:ascii="Arial" w:eastAsia="MS Mincho" w:hAnsi="Arial" w:cs="Arial"/>
      <w:sz w:val="22"/>
      <w:szCs w:val="24"/>
      <w:lang w:eastAsia="ar-SA"/>
    </w:rPr>
  </w:style>
  <w:style w:type="paragraph" w:styleId="DocumentMap">
    <w:name w:val="Document Map"/>
    <w:basedOn w:val="Normal"/>
    <w:link w:val="DocumentMapChar"/>
    <w:semiHidden/>
    <w:unhideWhenUsed/>
    <w:rsid w:val="009909C4"/>
    <w:pPr>
      <w:shd w:val="clear" w:color="auto" w:fill="000080"/>
      <w:overflowPunct w:val="0"/>
      <w:autoSpaceDE w:val="0"/>
    </w:pPr>
    <w:rPr>
      <w:rFonts w:ascii="Tahoma" w:eastAsia="Times New Roman" w:hAnsi="Tahoma" w:cs="Tahoma"/>
      <w:caps/>
      <w:sz w:val="20"/>
      <w:szCs w:val="20"/>
    </w:rPr>
  </w:style>
  <w:style w:type="character" w:customStyle="1" w:styleId="DocumentMapChar">
    <w:name w:val="Document Map Char"/>
    <w:link w:val="DocumentMap"/>
    <w:semiHidden/>
    <w:rsid w:val="009909C4"/>
    <w:rPr>
      <w:rFonts w:ascii="Tahoma" w:hAnsi="Tahoma" w:cs="Tahoma"/>
      <w:caps/>
      <w:shd w:val="clear" w:color="auto" w:fill="000080"/>
      <w:lang w:eastAsia="ar-SA"/>
    </w:rPr>
  </w:style>
  <w:style w:type="paragraph" w:styleId="CommentSubject">
    <w:name w:val="annotation subject"/>
    <w:basedOn w:val="CommentText"/>
    <w:next w:val="CommentText"/>
    <w:link w:val="CommentSubjectChar"/>
    <w:semiHidden/>
    <w:unhideWhenUsed/>
    <w:rsid w:val="009909C4"/>
    <w:pPr>
      <w:spacing w:line="240" w:lineRule="auto"/>
    </w:pPr>
    <w:rPr>
      <w:b/>
      <w:bCs/>
      <w:lang w:val="en-US" w:eastAsia="en-US"/>
    </w:rPr>
  </w:style>
  <w:style w:type="character" w:customStyle="1" w:styleId="CommentSubjectChar">
    <w:name w:val="Comment Subject Char"/>
    <w:link w:val="CommentSubject"/>
    <w:semiHidden/>
    <w:rsid w:val="009909C4"/>
    <w:rPr>
      <w:b/>
      <w:bCs/>
      <w:lang w:val="en-US" w:eastAsia="en-US"/>
    </w:rPr>
  </w:style>
  <w:style w:type="character" w:customStyle="1" w:styleId="BalloonTextChar">
    <w:name w:val="Balloon Text Char"/>
    <w:link w:val="BalloonText"/>
    <w:rsid w:val="009909C4"/>
    <w:rPr>
      <w:rFonts w:ascii="Tahoma" w:eastAsia="MS Mincho" w:hAnsi="Tahoma" w:cs="Tahoma"/>
      <w:sz w:val="16"/>
      <w:szCs w:val="16"/>
      <w:lang w:eastAsia="ar-SA"/>
    </w:rPr>
  </w:style>
  <w:style w:type="paragraph" w:styleId="ListParagraph">
    <w:name w:val="List Paragraph"/>
    <w:basedOn w:val="Normal"/>
    <w:qFormat/>
    <w:rsid w:val="009909C4"/>
    <w:pPr>
      <w:suppressAutoHyphens w:val="0"/>
      <w:ind w:left="720"/>
    </w:pPr>
    <w:rPr>
      <w:rFonts w:eastAsia="Times New Roman"/>
      <w:lang w:eastAsia="lt-LT"/>
    </w:rPr>
  </w:style>
  <w:style w:type="paragraph" w:styleId="Quote">
    <w:name w:val="Quote"/>
    <w:basedOn w:val="Normal"/>
    <w:next w:val="Normal"/>
    <w:link w:val="QuoteChar"/>
    <w:qFormat/>
    <w:rsid w:val="009909C4"/>
    <w:pPr>
      <w:widowControl w:val="0"/>
      <w:autoSpaceDN w:val="0"/>
    </w:pPr>
    <w:rPr>
      <w:rFonts w:ascii="Calibri" w:eastAsia="Lucida Sans Unicode" w:hAnsi="Calibri" w:cs="Tahoma"/>
      <w:i/>
      <w:iCs/>
      <w:color w:val="000000"/>
      <w:kern w:val="3"/>
      <w:lang w:eastAsia="en-US" w:bidi="en-US"/>
    </w:rPr>
  </w:style>
  <w:style w:type="character" w:customStyle="1" w:styleId="QuoteChar">
    <w:name w:val="Quote Char"/>
    <w:link w:val="Quote"/>
    <w:rsid w:val="009909C4"/>
    <w:rPr>
      <w:rFonts w:ascii="Calibri" w:eastAsia="Lucida Sans Unicode" w:hAnsi="Calibri" w:cs="Tahoma"/>
      <w:i/>
      <w:iCs/>
      <w:color w:val="000000"/>
      <w:kern w:val="3"/>
      <w:sz w:val="24"/>
      <w:szCs w:val="24"/>
      <w:lang w:eastAsia="en-US" w:bidi="en-US"/>
    </w:rPr>
  </w:style>
  <w:style w:type="paragraph" w:customStyle="1" w:styleId="patvirtinta">
    <w:name w:val="patvirtinta"/>
    <w:basedOn w:val="Normal"/>
    <w:rsid w:val="009909C4"/>
    <w:pPr>
      <w:suppressAutoHyphens w:val="0"/>
      <w:autoSpaceDE w:val="0"/>
      <w:autoSpaceDN w:val="0"/>
      <w:spacing w:line="288" w:lineRule="auto"/>
      <w:ind w:left="5953"/>
    </w:pPr>
    <w:rPr>
      <w:rFonts w:eastAsia="Times New Roman"/>
      <w:color w:val="000000"/>
      <w:sz w:val="20"/>
      <w:szCs w:val="20"/>
      <w:lang w:val="en-US" w:eastAsia="en-US"/>
    </w:rPr>
  </w:style>
  <w:style w:type="paragraph" w:customStyle="1" w:styleId="Standard">
    <w:name w:val="Standard"/>
    <w:rsid w:val="009909C4"/>
    <w:pPr>
      <w:suppressAutoHyphens/>
      <w:autoSpaceDN w:val="0"/>
    </w:pPr>
    <w:rPr>
      <w:kern w:val="3"/>
      <w:sz w:val="24"/>
      <w:lang w:eastAsia="zh-CN"/>
    </w:rPr>
  </w:style>
  <w:style w:type="paragraph" w:customStyle="1" w:styleId="Caption3">
    <w:name w:val="Caption3"/>
    <w:basedOn w:val="Normal"/>
    <w:rsid w:val="009909C4"/>
    <w:pPr>
      <w:suppressLineNumbers/>
      <w:overflowPunct w:val="0"/>
      <w:autoSpaceDE w:val="0"/>
      <w:spacing w:before="120" w:after="120"/>
    </w:pPr>
    <w:rPr>
      <w:rFonts w:ascii="TimesLT" w:eastAsia="Times New Roman" w:hAnsi="TimesLT" w:cs="Tahoma"/>
      <w:i/>
      <w:iCs/>
      <w:caps/>
      <w:sz w:val="20"/>
      <w:szCs w:val="20"/>
    </w:rPr>
  </w:style>
  <w:style w:type="paragraph" w:customStyle="1" w:styleId="Caption2">
    <w:name w:val="Caption2"/>
    <w:basedOn w:val="Normal"/>
    <w:rsid w:val="009909C4"/>
    <w:pPr>
      <w:suppressLineNumbers/>
      <w:overflowPunct w:val="0"/>
      <w:autoSpaceDE w:val="0"/>
      <w:spacing w:before="120" w:after="120"/>
    </w:pPr>
    <w:rPr>
      <w:rFonts w:ascii="TimesLT" w:eastAsia="Times New Roman" w:hAnsi="TimesLT" w:cs="Tahoma"/>
      <w:i/>
      <w:iCs/>
      <w:caps/>
      <w:sz w:val="20"/>
      <w:szCs w:val="20"/>
    </w:rPr>
  </w:style>
  <w:style w:type="paragraph" w:customStyle="1" w:styleId="Caption1">
    <w:name w:val="Caption1"/>
    <w:basedOn w:val="Normal"/>
    <w:rsid w:val="009909C4"/>
    <w:pPr>
      <w:suppressLineNumbers/>
      <w:overflowPunct w:val="0"/>
      <w:autoSpaceDE w:val="0"/>
      <w:spacing w:before="120" w:after="120"/>
    </w:pPr>
    <w:rPr>
      <w:rFonts w:ascii="TimesLT" w:eastAsia="Times New Roman" w:hAnsi="TimesLT" w:cs="Tahoma"/>
      <w:i/>
      <w:iCs/>
      <w:caps/>
      <w:sz w:val="20"/>
      <w:szCs w:val="20"/>
    </w:rPr>
  </w:style>
  <w:style w:type="paragraph" w:customStyle="1" w:styleId="WW-Pagrindiniotekstotrauka2">
    <w:name w:val="WW-Pagrindinio teksto įtrauka 2"/>
    <w:basedOn w:val="Normal"/>
    <w:rsid w:val="009909C4"/>
    <w:pPr>
      <w:overflowPunct w:val="0"/>
      <w:autoSpaceDE w:val="0"/>
      <w:ind w:firstLine="720"/>
      <w:jc w:val="both"/>
    </w:pPr>
    <w:rPr>
      <w:rFonts w:ascii="Arial" w:eastAsia="Times New Roman" w:hAnsi="Arial" w:cs="Arial"/>
      <w:sz w:val="18"/>
      <w:szCs w:val="18"/>
    </w:rPr>
  </w:style>
  <w:style w:type="paragraph" w:customStyle="1" w:styleId="WW-Pagrindiniotekstotrauka3">
    <w:name w:val="WW-Pagrindinio teksto įtrauka 3"/>
    <w:basedOn w:val="Normal"/>
    <w:rsid w:val="009909C4"/>
    <w:pPr>
      <w:overflowPunct w:val="0"/>
      <w:autoSpaceDE w:val="0"/>
      <w:ind w:left="709" w:firstLine="11"/>
      <w:jc w:val="both"/>
    </w:pPr>
    <w:rPr>
      <w:rFonts w:ascii="Arial" w:eastAsia="Times New Roman" w:hAnsi="Arial" w:cs="Arial"/>
      <w:sz w:val="18"/>
      <w:szCs w:val="18"/>
    </w:rPr>
  </w:style>
  <w:style w:type="paragraph" w:customStyle="1" w:styleId="WW-Debesliotekstas">
    <w:name w:val="WW-Debesėlio tekstas"/>
    <w:basedOn w:val="Normal"/>
    <w:rsid w:val="009909C4"/>
    <w:pPr>
      <w:overflowPunct w:val="0"/>
      <w:autoSpaceDE w:val="0"/>
    </w:pPr>
    <w:rPr>
      <w:rFonts w:ascii="Tahoma" w:eastAsia="Times New Roman" w:hAnsi="Tahoma" w:cs="Tahoma"/>
      <w:caps/>
      <w:sz w:val="16"/>
      <w:szCs w:val="16"/>
    </w:rPr>
  </w:style>
  <w:style w:type="paragraph" w:customStyle="1" w:styleId="Framecontents">
    <w:name w:val="Frame contents"/>
    <w:basedOn w:val="BodyText"/>
    <w:rsid w:val="009909C4"/>
    <w:pPr>
      <w:overflowPunct w:val="0"/>
      <w:autoSpaceDE w:val="0"/>
      <w:spacing w:after="0"/>
      <w:jc w:val="both"/>
    </w:pPr>
    <w:rPr>
      <w:rFonts w:ascii="Arial" w:eastAsia="Times New Roman" w:hAnsi="Arial" w:cs="Arial"/>
      <w:sz w:val="18"/>
      <w:szCs w:val="18"/>
    </w:rPr>
  </w:style>
  <w:style w:type="paragraph" w:customStyle="1" w:styleId="LTNormal">
    <w:name w:val="LTNormal"/>
    <w:basedOn w:val="Normal"/>
    <w:rsid w:val="009909C4"/>
    <w:pPr>
      <w:overflowPunct w:val="0"/>
      <w:autoSpaceDE w:val="0"/>
      <w:jc w:val="both"/>
    </w:pPr>
    <w:rPr>
      <w:rFonts w:ascii="TimesLT" w:eastAsia="Times New Roman" w:hAnsi="TimesLT" w:cs="TimesLT"/>
      <w:caps/>
      <w:spacing w:val="10"/>
      <w:sz w:val="20"/>
      <w:szCs w:val="20"/>
      <w:lang w:val="en-GB"/>
    </w:rPr>
  </w:style>
  <w:style w:type="paragraph" w:customStyle="1" w:styleId="WW-BalloonText">
    <w:name w:val="WW-Balloon Text"/>
    <w:basedOn w:val="Normal"/>
    <w:rsid w:val="009909C4"/>
    <w:pPr>
      <w:overflowPunct w:val="0"/>
      <w:autoSpaceDE w:val="0"/>
    </w:pPr>
    <w:rPr>
      <w:rFonts w:ascii="Tahoma" w:eastAsia="Times New Roman" w:hAnsi="Tahoma" w:cs="Tahoma"/>
      <w:caps/>
      <w:sz w:val="16"/>
      <w:szCs w:val="16"/>
    </w:rPr>
  </w:style>
  <w:style w:type="paragraph" w:customStyle="1" w:styleId="Hangingindent">
    <w:name w:val="Hanging indent"/>
    <w:basedOn w:val="BodyText"/>
    <w:rsid w:val="009909C4"/>
    <w:pPr>
      <w:tabs>
        <w:tab w:val="left" w:pos="567"/>
      </w:tabs>
      <w:overflowPunct w:val="0"/>
      <w:autoSpaceDE w:val="0"/>
      <w:spacing w:after="0"/>
      <w:ind w:left="567" w:hanging="283"/>
      <w:jc w:val="both"/>
    </w:pPr>
    <w:rPr>
      <w:rFonts w:ascii="Arial" w:eastAsia="Times New Roman" w:hAnsi="Arial" w:cs="Arial"/>
      <w:sz w:val="18"/>
      <w:szCs w:val="18"/>
    </w:rPr>
  </w:style>
  <w:style w:type="paragraph" w:customStyle="1" w:styleId="Pavadinimas1">
    <w:name w:val="Pavadinimas1"/>
    <w:rsid w:val="009909C4"/>
    <w:pPr>
      <w:autoSpaceDE w:val="0"/>
      <w:autoSpaceDN w:val="0"/>
      <w:adjustRightInd w:val="0"/>
      <w:ind w:left="850"/>
    </w:pPr>
    <w:rPr>
      <w:rFonts w:ascii="TimesLT" w:hAnsi="TimesLT"/>
      <w:b/>
      <w:caps/>
      <w:sz w:val="22"/>
    </w:rPr>
  </w:style>
  <w:style w:type="paragraph" w:customStyle="1" w:styleId="western1">
    <w:name w:val="western1"/>
    <w:basedOn w:val="Normal"/>
    <w:rsid w:val="009909C4"/>
    <w:pPr>
      <w:suppressAutoHyphens w:val="0"/>
      <w:spacing w:before="100" w:beforeAutospacing="1"/>
      <w:jc w:val="both"/>
    </w:pPr>
    <w:rPr>
      <w:rFonts w:ascii="Arial" w:eastAsia="SimSun" w:hAnsi="Arial" w:cs="Arial"/>
      <w:sz w:val="18"/>
      <w:szCs w:val="18"/>
      <w:lang w:eastAsia="zh-CN"/>
    </w:rPr>
  </w:style>
  <w:style w:type="paragraph" w:customStyle="1" w:styleId="xl24">
    <w:name w:val="xl24"/>
    <w:basedOn w:val="Normal"/>
    <w:rsid w:val="009909C4"/>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pPr>
    <w:rPr>
      <w:rFonts w:eastAsia="Times New Roman"/>
      <w:lang w:eastAsia="lt-LT"/>
    </w:rPr>
  </w:style>
  <w:style w:type="paragraph" w:customStyle="1" w:styleId="xl25">
    <w:name w:val="xl25"/>
    <w:basedOn w:val="Normal"/>
    <w:rsid w:val="009909C4"/>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pPr>
    <w:rPr>
      <w:rFonts w:eastAsia="Times New Roman"/>
      <w:lang w:eastAsia="lt-LT"/>
    </w:rPr>
  </w:style>
  <w:style w:type="paragraph" w:customStyle="1" w:styleId="xl26">
    <w:name w:val="xl26"/>
    <w:basedOn w:val="Normal"/>
    <w:rsid w:val="009909C4"/>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pPr>
    <w:rPr>
      <w:rFonts w:eastAsia="Times New Roman"/>
      <w:lang w:eastAsia="lt-LT"/>
    </w:rPr>
  </w:style>
  <w:style w:type="paragraph" w:customStyle="1" w:styleId="xl27">
    <w:name w:val="xl27"/>
    <w:basedOn w:val="Normal"/>
    <w:rsid w:val="009909C4"/>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pPr>
    <w:rPr>
      <w:rFonts w:eastAsia="Times New Roman"/>
      <w:lang w:eastAsia="lt-LT"/>
    </w:rPr>
  </w:style>
  <w:style w:type="paragraph" w:customStyle="1" w:styleId="xl28">
    <w:name w:val="xl28"/>
    <w:basedOn w:val="Normal"/>
    <w:rsid w:val="009909C4"/>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pPr>
    <w:rPr>
      <w:rFonts w:eastAsia="Times New Roman"/>
      <w:lang w:eastAsia="lt-LT"/>
    </w:rPr>
  </w:style>
  <w:style w:type="character" w:customStyle="1" w:styleId="Style1Char">
    <w:name w:val="Style1 Char"/>
    <w:link w:val="Style1"/>
    <w:locked/>
    <w:rsid w:val="009909C4"/>
    <w:rPr>
      <w:rFonts w:ascii="Arial" w:hAnsi="Arial" w:cs="Arial"/>
      <w:lang w:eastAsia="ar-SA"/>
    </w:rPr>
  </w:style>
  <w:style w:type="paragraph" w:customStyle="1" w:styleId="Style1">
    <w:name w:val="Style1"/>
    <w:basedOn w:val="Normal"/>
    <w:link w:val="Style1Char"/>
    <w:rsid w:val="009909C4"/>
    <w:pPr>
      <w:tabs>
        <w:tab w:val="num" w:pos="720"/>
      </w:tabs>
      <w:overflowPunct w:val="0"/>
      <w:autoSpaceDE w:val="0"/>
      <w:ind w:left="720" w:hanging="360"/>
      <w:jc w:val="both"/>
    </w:pPr>
    <w:rPr>
      <w:rFonts w:ascii="Arial" w:eastAsia="Times New Roman" w:hAnsi="Arial" w:cs="Arial"/>
      <w:sz w:val="20"/>
      <w:szCs w:val="20"/>
    </w:rPr>
  </w:style>
  <w:style w:type="character" w:customStyle="1" w:styleId="AAChar">
    <w:name w:val="AA Char"/>
    <w:link w:val="AA"/>
    <w:locked/>
    <w:rsid w:val="009909C4"/>
  </w:style>
  <w:style w:type="paragraph" w:customStyle="1" w:styleId="AA">
    <w:name w:val="AA"/>
    <w:basedOn w:val="Style1"/>
    <w:link w:val="AAChar"/>
    <w:qFormat/>
    <w:rsid w:val="009909C4"/>
    <w:pPr>
      <w:jc w:val="left"/>
    </w:pPr>
    <w:rPr>
      <w:rFonts w:ascii="Times New Roman" w:hAnsi="Times New Roman" w:cs="Times New Roman"/>
      <w:lang w:eastAsia="lt-LT"/>
    </w:rPr>
  </w:style>
  <w:style w:type="character" w:customStyle="1" w:styleId="AChar">
    <w:name w:val="A Char"/>
    <w:link w:val="A"/>
    <w:locked/>
    <w:rsid w:val="009909C4"/>
    <w:rPr>
      <w:rFonts w:ascii="Arial" w:hAnsi="Arial" w:cs="Arial"/>
      <w:color w:val="0000CC"/>
      <w:lang w:eastAsia="ar-SA"/>
    </w:rPr>
  </w:style>
  <w:style w:type="paragraph" w:customStyle="1" w:styleId="A">
    <w:name w:val="A"/>
    <w:basedOn w:val="Normal"/>
    <w:link w:val="AChar"/>
    <w:qFormat/>
    <w:rsid w:val="009909C4"/>
    <w:pPr>
      <w:overflowPunct w:val="0"/>
      <w:autoSpaceDE w:val="0"/>
      <w:ind w:firstLine="550"/>
      <w:jc w:val="both"/>
    </w:pPr>
    <w:rPr>
      <w:rFonts w:ascii="Arial" w:eastAsia="Times New Roman" w:hAnsi="Arial" w:cs="Arial"/>
      <w:color w:val="0000CC"/>
      <w:sz w:val="20"/>
      <w:szCs w:val="20"/>
    </w:rPr>
  </w:style>
  <w:style w:type="paragraph" w:customStyle="1" w:styleId="Pagrindiniotekstotrauka2">
    <w:name w:val="Pagrindinio teksto įtrauka 2"/>
    <w:basedOn w:val="Normal"/>
    <w:rsid w:val="009909C4"/>
    <w:pPr>
      <w:ind w:firstLine="540"/>
      <w:jc w:val="both"/>
    </w:pPr>
    <w:rPr>
      <w:rFonts w:eastAsia="Times New Roman"/>
    </w:rPr>
  </w:style>
  <w:style w:type="paragraph" w:customStyle="1" w:styleId="papunktis">
    <w:name w:val="papunktis"/>
    <w:basedOn w:val="Normal"/>
    <w:autoRedefine/>
    <w:rsid w:val="009909C4"/>
    <w:pPr>
      <w:suppressAutoHyphens w:val="0"/>
      <w:spacing w:after="100"/>
      <w:ind w:firstLine="60"/>
      <w:jc w:val="both"/>
    </w:pPr>
    <w:rPr>
      <w:rFonts w:ascii="Arial" w:eastAsia="Times New Roman" w:hAnsi="Arial" w:cs="Arial"/>
      <w:sz w:val="20"/>
      <w:szCs w:val="20"/>
      <w:lang w:eastAsia="en-US"/>
    </w:rPr>
  </w:style>
  <w:style w:type="paragraph" w:customStyle="1" w:styleId="Textbody">
    <w:name w:val="Text body"/>
    <w:basedOn w:val="Standard"/>
    <w:rsid w:val="009909C4"/>
    <w:pPr>
      <w:widowControl w:val="0"/>
      <w:spacing w:after="270"/>
    </w:pPr>
    <w:rPr>
      <w:rFonts w:ascii="Calibri" w:eastAsia="Lucida Sans Unicode" w:hAnsi="Calibri" w:cs="Tahoma"/>
      <w:color w:val="000000"/>
      <w:szCs w:val="24"/>
      <w:lang w:eastAsia="en-US" w:bidi="en-US"/>
    </w:rPr>
  </w:style>
  <w:style w:type="paragraph" w:customStyle="1" w:styleId="WW-BodyTextIndent31">
    <w:name w:val="WW-Body Text Indent 31"/>
    <w:basedOn w:val="Standard"/>
    <w:rsid w:val="009909C4"/>
    <w:pPr>
      <w:widowControl w:val="0"/>
      <w:pBdr>
        <w:bottom w:val="single" w:sz="18" w:space="20" w:color="000000"/>
      </w:pBdr>
      <w:ind w:firstLine="720"/>
      <w:jc w:val="both"/>
    </w:pPr>
    <w:rPr>
      <w:rFonts w:ascii="Calibri" w:eastAsia="Lucida Sans Unicode" w:hAnsi="Calibri" w:cs="Tahoma"/>
      <w:color w:val="000000"/>
      <w:szCs w:val="24"/>
      <w:lang w:eastAsia="en-US" w:bidi="en-US"/>
    </w:rPr>
  </w:style>
  <w:style w:type="paragraph" w:customStyle="1" w:styleId="CentrBold">
    <w:name w:val="CentrBold"/>
    <w:rsid w:val="009909C4"/>
    <w:pPr>
      <w:autoSpaceDE w:val="0"/>
      <w:autoSpaceDN w:val="0"/>
      <w:adjustRightInd w:val="0"/>
      <w:jc w:val="center"/>
    </w:pPr>
    <w:rPr>
      <w:rFonts w:ascii="TimesLT" w:hAnsi="TimesLT"/>
      <w:b/>
      <w:bCs/>
      <w:caps/>
    </w:rPr>
  </w:style>
  <w:style w:type="paragraph" w:customStyle="1" w:styleId="Patvirtinta0">
    <w:name w:val="Patvirtinta"/>
    <w:rsid w:val="009909C4"/>
    <w:pPr>
      <w:tabs>
        <w:tab w:val="left" w:pos="1304"/>
        <w:tab w:val="left" w:pos="1457"/>
        <w:tab w:val="left" w:pos="1604"/>
        <w:tab w:val="left" w:pos="1757"/>
      </w:tabs>
      <w:autoSpaceDE w:val="0"/>
      <w:autoSpaceDN w:val="0"/>
      <w:adjustRightInd w:val="0"/>
      <w:ind w:left="5953"/>
    </w:pPr>
    <w:rPr>
      <w:rFonts w:ascii="TimesLT" w:hAnsi="TimesLT"/>
    </w:rPr>
  </w:style>
  <w:style w:type="paragraph" w:customStyle="1" w:styleId="BasicParagraph">
    <w:name w:val="[Basic Paragraph]"/>
    <w:basedOn w:val="Normal"/>
    <w:rsid w:val="009909C4"/>
    <w:pPr>
      <w:autoSpaceDE w:val="0"/>
      <w:spacing w:line="288" w:lineRule="auto"/>
    </w:pPr>
    <w:rPr>
      <w:rFonts w:eastAsia="Arial"/>
      <w:color w:val="000000"/>
    </w:rPr>
  </w:style>
  <w:style w:type="paragraph" w:customStyle="1" w:styleId="Center">
    <w:name w:val="Center"/>
    <w:basedOn w:val="Normal"/>
    <w:autoRedefine/>
    <w:rsid w:val="009909C4"/>
    <w:pPr>
      <w:suppressAutoHyphens w:val="0"/>
      <w:spacing w:after="100"/>
      <w:ind w:left="329"/>
      <w:jc w:val="right"/>
    </w:pPr>
    <w:rPr>
      <w:rFonts w:ascii="Arial" w:eastAsia="Times New Roman" w:hAnsi="Arial" w:cs="Arial"/>
      <w:b/>
      <w:sz w:val="20"/>
      <w:szCs w:val="20"/>
      <w:lang w:eastAsia="en-US"/>
    </w:rPr>
  </w:style>
  <w:style w:type="paragraph" w:customStyle="1" w:styleId="rykus">
    <w:name w:val="ryškus"/>
    <w:basedOn w:val="Normal"/>
    <w:autoRedefine/>
    <w:rsid w:val="009909C4"/>
    <w:pPr>
      <w:suppressAutoHyphens w:val="0"/>
      <w:spacing w:before="100" w:after="100"/>
    </w:pPr>
    <w:rPr>
      <w:rFonts w:ascii="Arial" w:eastAsia="Times New Roman" w:hAnsi="Arial" w:cs="Arial"/>
      <w:b/>
      <w:sz w:val="18"/>
      <w:szCs w:val="18"/>
      <w:lang w:eastAsia="en-US"/>
    </w:rPr>
  </w:style>
  <w:style w:type="paragraph" w:customStyle="1" w:styleId="Tekstas">
    <w:name w:val="Tekstas"/>
    <w:basedOn w:val="Normal"/>
    <w:rsid w:val="009909C4"/>
    <w:pPr>
      <w:suppressAutoHyphens w:val="0"/>
      <w:spacing w:line="312" w:lineRule="auto"/>
      <w:ind w:firstLine="567"/>
      <w:jc w:val="both"/>
    </w:pPr>
    <w:rPr>
      <w:rFonts w:eastAsia="Times New Roman"/>
      <w:lang w:eastAsia="lt-LT"/>
    </w:rPr>
  </w:style>
  <w:style w:type="paragraph" w:customStyle="1" w:styleId="Tekstas1">
    <w:name w:val="Tekstas1"/>
    <w:basedOn w:val="Normal"/>
    <w:rsid w:val="009909C4"/>
    <w:pPr>
      <w:suppressAutoHyphens w:val="0"/>
      <w:ind w:firstLine="397"/>
      <w:jc w:val="both"/>
    </w:pPr>
    <w:rPr>
      <w:rFonts w:eastAsia="Arial Narrow"/>
      <w:sz w:val="18"/>
      <w:szCs w:val="20"/>
      <w:lang w:eastAsia="en-US"/>
    </w:rPr>
  </w:style>
  <w:style w:type="paragraph" w:customStyle="1" w:styleId="Pavadinimas2">
    <w:name w:val="Pavadinimas2"/>
    <w:basedOn w:val="Tekstas1"/>
    <w:next w:val="Tekstas1"/>
    <w:qFormat/>
    <w:rsid w:val="009909C4"/>
    <w:pPr>
      <w:spacing w:before="120" w:after="120"/>
      <w:ind w:firstLine="851"/>
    </w:pPr>
    <w:rPr>
      <w:b/>
      <w:sz w:val="20"/>
    </w:rPr>
  </w:style>
  <w:style w:type="paragraph" w:customStyle="1" w:styleId="Tekstas2">
    <w:name w:val="Tekstas2"/>
    <w:basedOn w:val="Tekstas1"/>
    <w:rsid w:val="009909C4"/>
    <w:pPr>
      <w:numPr>
        <w:numId w:val="7"/>
      </w:numPr>
    </w:pPr>
  </w:style>
  <w:style w:type="character" w:styleId="CommentReference">
    <w:name w:val="annotation reference"/>
    <w:semiHidden/>
    <w:unhideWhenUsed/>
    <w:rsid w:val="009909C4"/>
    <w:rPr>
      <w:sz w:val="16"/>
      <w:szCs w:val="16"/>
    </w:rPr>
  </w:style>
  <w:style w:type="character" w:styleId="IntenseEmphasis">
    <w:name w:val="Intense Emphasis"/>
    <w:qFormat/>
    <w:rsid w:val="009909C4"/>
    <w:rPr>
      <w:b/>
      <w:bCs/>
      <w:i/>
      <w:iCs/>
      <w:color w:val="4F81BD"/>
    </w:rPr>
  </w:style>
  <w:style w:type="character" w:styleId="IntenseReference">
    <w:name w:val="Intense Reference"/>
    <w:qFormat/>
    <w:rsid w:val="009909C4"/>
    <w:rPr>
      <w:b/>
      <w:bCs/>
      <w:smallCaps/>
      <w:color w:val="C0504D"/>
      <w:spacing w:val="5"/>
      <w:u w:val="single"/>
    </w:rPr>
  </w:style>
  <w:style w:type="character" w:customStyle="1" w:styleId="apple-converted-space">
    <w:name w:val="apple-converted-space"/>
    <w:rsid w:val="009909C4"/>
  </w:style>
  <w:style w:type="character" w:customStyle="1" w:styleId="WW-Absatz-Standardschriftart">
    <w:name w:val="WW-Absatz-Standardschriftart"/>
    <w:rsid w:val="009909C4"/>
  </w:style>
  <w:style w:type="character" w:customStyle="1" w:styleId="WW-Absatz-Standardschriftart1">
    <w:name w:val="WW-Absatz-Standardschriftart1"/>
    <w:rsid w:val="009909C4"/>
  </w:style>
  <w:style w:type="character" w:customStyle="1" w:styleId="WW-Absatz-Standardschriftart11">
    <w:name w:val="WW-Absatz-Standardschriftart11"/>
    <w:rsid w:val="009909C4"/>
  </w:style>
  <w:style w:type="character" w:customStyle="1" w:styleId="WW-Absatz-Standardschriftart111">
    <w:name w:val="WW-Absatz-Standardschriftart111"/>
    <w:rsid w:val="009909C4"/>
  </w:style>
  <w:style w:type="character" w:customStyle="1" w:styleId="WW-Absatz-Standardschriftart1111">
    <w:name w:val="WW-Absatz-Standardschriftart1111"/>
    <w:rsid w:val="009909C4"/>
  </w:style>
  <w:style w:type="character" w:customStyle="1" w:styleId="WW-Absatz-Standardschriftart11111">
    <w:name w:val="WW-Absatz-Standardschriftart11111"/>
    <w:rsid w:val="009909C4"/>
  </w:style>
  <w:style w:type="character" w:customStyle="1" w:styleId="WW-Absatz-Standardschriftart111111">
    <w:name w:val="WW-Absatz-Standardschriftart111111"/>
    <w:rsid w:val="009909C4"/>
  </w:style>
  <w:style w:type="character" w:customStyle="1" w:styleId="WW-Absatz-Standardschriftart1111111">
    <w:name w:val="WW-Absatz-Standardschriftart1111111"/>
    <w:rsid w:val="009909C4"/>
  </w:style>
  <w:style w:type="character" w:customStyle="1" w:styleId="WW-Absatz-Standardschriftart11111111">
    <w:name w:val="WW-Absatz-Standardschriftart11111111"/>
    <w:rsid w:val="009909C4"/>
  </w:style>
  <w:style w:type="character" w:customStyle="1" w:styleId="WW-Absatz-Standardschriftart111111111">
    <w:name w:val="WW-Absatz-Standardschriftart111111111"/>
    <w:rsid w:val="009909C4"/>
  </w:style>
  <w:style w:type="character" w:customStyle="1" w:styleId="WW-Absatz-Standardschriftart1111111111">
    <w:name w:val="WW-Absatz-Standardschriftart1111111111"/>
    <w:rsid w:val="009909C4"/>
  </w:style>
  <w:style w:type="character" w:customStyle="1" w:styleId="WW-Absatz-Standardschriftart11111111111">
    <w:name w:val="WW-Absatz-Standardschriftart11111111111"/>
    <w:rsid w:val="009909C4"/>
  </w:style>
  <w:style w:type="character" w:customStyle="1" w:styleId="WW-Absatz-Standardschriftart111111111111">
    <w:name w:val="WW-Absatz-Standardschriftart111111111111"/>
    <w:rsid w:val="009909C4"/>
  </w:style>
  <w:style w:type="character" w:customStyle="1" w:styleId="WW-Absatz-Standardschriftart1111111111111">
    <w:name w:val="WW-Absatz-Standardschriftart1111111111111"/>
    <w:rsid w:val="009909C4"/>
  </w:style>
  <w:style w:type="character" w:customStyle="1" w:styleId="WW-Absatz-Standardschriftart11111111111111">
    <w:name w:val="WW-Absatz-Standardschriftart11111111111111"/>
    <w:rsid w:val="009909C4"/>
  </w:style>
  <w:style w:type="character" w:customStyle="1" w:styleId="WW-Absatz-Standardschriftart111111111111111">
    <w:name w:val="WW-Absatz-Standardschriftart111111111111111"/>
    <w:rsid w:val="009909C4"/>
  </w:style>
  <w:style w:type="character" w:customStyle="1" w:styleId="WW-Absatz-Standardschriftart1111111111111111">
    <w:name w:val="WW-Absatz-Standardschriftart1111111111111111"/>
    <w:rsid w:val="009909C4"/>
  </w:style>
  <w:style w:type="character" w:customStyle="1" w:styleId="WW-Absatz-Standardschriftart11111111111111111">
    <w:name w:val="WW-Absatz-Standardschriftart11111111111111111"/>
    <w:rsid w:val="009909C4"/>
  </w:style>
  <w:style w:type="character" w:customStyle="1" w:styleId="WW-Absatz-Standardschriftart111111111111111111">
    <w:name w:val="WW-Absatz-Standardschriftart111111111111111111"/>
    <w:rsid w:val="009909C4"/>
  </w:style>
  <w:style w:type="character" w:customStyle="1" w:styleId="WW-Absatz-Standardschriftart1111111111111111111">
    <w:name w:val="WW-Absatz-Standardschriftart1111111111111111111"/>
    <w:rsid w:val="009909C4"/>
  </w:style>
  <w:style w:type="character" w:customStyle="1" w:styleId="WW-Absatz-Standardschriftart11111111111111111111">
    <w:name w:val="WW-Absatz-Standardschriftart11111111111111111111"/>
    <w:rsid w:val="009909C4"/>
  </w:style>
  <w:style w:type="character" w:customStyle="1" w:styleId="WW-Absatz-Standardschriftart111111111111111111111">
    <w:name w:val="WW-Absatz-Standardschriftart111111111111111111111"/>
    <w:rsid w:val="009909C4"/>
  </w:style>
  <w:style w:type="character" w:customStyle="1" w:styleId="WW-Absatz-Standardschriftart1111111111111111111111">
    <w:name w:val="WW-Absatz-Standardschriftart1111111111111111111111"/>
    <w:rsid w:val="009909C4"/>
  </w:style>
  <w:style w:type="character" w:customStyle="1" w:styleId="WW-Absatz-Standardschriftart11111111111111111111111">
    <w:name w:val="WW-Absatz-Standardschriftart11111111111111111111111"/>
    <w:rsid w:val="009909C4"/>
  </w:style>
  <w:style w:type="character" w:customStyle="1" w:styleId="WW-DefaultParagraphFont1">
    <w:name w:val="WW-Default Paragraph Font1"/>
    <w:rsid w:val="009909C4"/>
  </w:style>
  <w:style w:type="character" w:customStyle="1" w:styleId="WW-Absatz-Standardschriftart111111111111111111111111">
    <w:name w:val="WW-Absatz-Standardschriftart111111111111111111111111"/>
    <w:rsid w:val="009909C4"/>
  </w:style>
  <w:style w:type="character" w:customStyle="1" w:styleId="WW-Absatz-Standardschriftart1111111111111111111111111">
    <w:name w:val="WW-Absatz-Standardschriftart1111111111111111111111111"/>
    <w:rsid w:val="009909C4"/>
  </w:style>
  <w:style w:type="character" w:customStyle="1" w:styleId="WW-Absatz-Standardschriftart11111111111111111111111111">
    <w:name w:val="WW-Absatz-Standardschriftart11111111111111111111111111"/>
    <w:rsid w:val="009909C4"/>
  </w:style>
  <w:style w:type="character" w:customStyle="1" w:styleId="WW-Absatz-Standardschriftart111111111111111111111111111">
    <w:name w:val="WW-Absatz-Standardschriftart111111111111111111111111111"/>
    <w:rsid w:val="009909C4"/>
  </w:style>
  <w:style w:type="character" w:customStyle="1" w:styleId="WW-Absatz-Standardschriftart1111111111111111111111111111">
    <w:name w:val="WW-Absatz-Standardschriftart1111111111111111111111111111"/>
    <w:rsid w:val="009909C4"/>
  </w:style>
  <w:style w:type="character" w:customStyle="1" w:styleId="WW-Absatz-Standardschriftart11111111111111111111111111111">
    <w:name w:val="WW-Absatz-Standardschriftart11111111111111111111111111111"/>
    <w:rsid w:val="009909C4"/>
  </w:style>
  <w:style w:type="character" w:customStyle="1" w:styleId="WW-Absatz-Standardschriftart111111111111111111111111111111">
    <w:name w:val="WW-Absatz-Standardschriftart111111111111111111111111111111"/>
    <w:rsid w:val="009909C4"/>
  </w:style>
  <w:style w:type="character" w:customStyle="1" w:styleId="WW-Absatz-Standardschriftart1111111111111111111111111111111">
    <w:name w:val="WW-Absatz-Standardschriftart1111111111111111111111111111111"/>
    <w:rsid w:val="009909C4"/>
  </w:style>
  <w:style w:type="character" w:customStyle="1" w:styleId="WW-Absatz-Standardschriftart11111111111111111111111111111111">
    <w:name w:val="WW-Absatz-Standardschriftart11111111111111111111111111111111"/>
    <w:rsid w:val="009909C4"/>
  </w:style>
  <w:style w:type="character" w:customStyle="1" w:styleId="WW-Absatz-Standardschriftart111111111111111111111111111111111">
    <w:name w:val="WW-Absatz-Standardschriftart111111111111111111111111111111111"/>
    <w:rsid w:val="009909C4"/>
  </w:style>
  <w:style w:type="character" w:customStyle="1" w:styleId="WW8Num4z1">
    <w:name w:val="WW8Num4z1"/>
    <w:rsid w:val="009909C4"/>
    <w:rPr>
      <w:rFonts w:ascii="Courier New" w:hAnsi="Courier New" w:cs="Courier New" w:hint="default"/>
    </w:rPr>
  </w:style>
  <w:style w:type="character" w:customStyle="1" w:styleId="WW8Num4z2">
    <w:name w:val="WW8Num4z2"/>
    <w:rsid w:val="009909C4"/>
    <w:rPr>
      <w:rFonts w:ascii="Wingdings" w:hAnsi="Wingdings" w:cs="Wingdings" w:hint="default"/>
    </w:rPr>
  </w:style>
  <w:style w:type="character" w:customStyle="1" w:styleId="WW8Num6z0">
    <w:name w:val="WW8Num6z0"/>
    <w:rsid w:val="009909C4"/>
    <w:rPr>
      <w:rFonts w:ascii="Symbol" w:hAnsi="Symbol" w:cs="Symbol" w:hint="default"/>
    </w:rPr>
  </w:style>
  <w:style w:type="character" w:customStyle="1" w:styleId="WW8Num6z1">
    <w:name w:val="WW8Num6z1"/>
    <w:rsid w:val="009909C4"/>
    <w:rPr>
      <w:rFonts w:ascii="Courier New" w:hAnsi="Courier New" w:cs="Courier New" w:hint="default"/>
    </w:rPr>
  </w:style>
  <w:style w:type="character" w:customStyle="1" w:styleId="WW8Num6z2">
    <w:name w:val="WW8Num6z2"/>
    <w:rsid w:val="009909C4"/>
    <w:rPr>
      <w:rFonts w:ascii="Wingdings" w:hAnsi="Wingdings" w:cs="Wingdings" w:hint="default"/>
    </w:rPr>
  </w:style>
  <w:style w:type="character" w:customStyle="1" w:styleId="WW8Num7z1">
    <w:name w:val="WW8Num7z1"/>
    <w:rsid w:val="009909C4"/>
    <w:rPr>
      <w:rFonts w:ascii="Courier New" w:hAnsi="Courier New" w:cs="Courier New" w:hint="default"/>
    </w:rPr>
  </w:style>
  <w:style w:type="character" w:customStyle="1" w:styleId="WW8Num7z2">
    <w:name w:val="WW8Num7z2"/>
    <w:rsid w:val="009909C4"/>
    <w:rPr>
      <w:rFonts w:ascii="Wingdings" w:hAnsi="Wingdings" w:cs="Wingdings" w:hint="default"/>
    </w:rPr>
  </w:style>
  <w:style w:type="character" w:customStyle="1" w:styleId="WW8Num7z3">
    <w:name w:val="WW8Num7z3"/>
    <w:rsid w:val="009909C4"/>
    <w:rPr>
      <w:rFonts w:ascii="Symbol" w:hAnsi="Symbol" w:cs="Symbol" w:hint="default"/>
    </w:rPr>
  </w:style>
  <w:style w:type="character" w:customStyle="1" w:styleId="WW8Num8z1">
    <w:name w:val="WW8Num8z1"/>
    <w:rsid w:val="009909C4"/>
    <w:rPr>
      <w:rFonts w:ascii="Courier New" w:hAnsi="Courier New" w:cs="Courier New" w:hint="default"/>
    </w:rPr>
  </w:style>
  <w:style w:type="character" w:customStyle="1" w:styleId="WW8Num8z2">
    <w:name w:val="WW8Num8z2"/>
    <w:rsid w:val="009909C4"/>
    <w:rPr>
      <w:rFonts w:ascii="Wingdings" w:hAnsi="Wingdings" w:cs="Wingdings" w:hint="default"/>
    </w:rPr>
  </w:style>
  <w:style w:type="character" w:customStyle="1" w:styleId="WW8Num8z3">
    <w:name w:val="WW8Num8z3"/>
    <w:rsid w:val="009909C4"/>
    <w:rPr>
      <w:rFonts w:ascii="Symbol" w:hAnsi="Symbol" w:cs="Symbol" w:hint="default"/>
    </w:rPr>
  </w:style>
  <w:style w:type="character" w:customStyle="1" w:styleId="WW8Num9z0">
    <w:name w:val="WW8Num9z0"/>
    <w:rsid w:val="009909C4"/>
    <w:rPr>
      <w:rFonts w:ascii="Arial" w:eastAsia="Times New Roman" w:hAnsi="Arial" w:cs="Arial" w:hint="default"/>
    </w:rPr>
  </w:style>
  <w:style w:type="character" w:customStyle="1" w:styleId="WW8Num9z1">
    <w:name w:val="WW8Num9z1"/>
    <w:rsid w:val="009909C4"/>
    <w:rPr>
      <w:rFonts w:ascii="Courier New" w:hAnsi="Courier New" w:cs="Courier New" w:hint="default"/>
    </w:rPr>
  </w:style>
  <w:style w:type="character" w:customStyle="1" w:styleId="WW8Num9z2">
    <w:name w:val="WW8Num9z2"/>
    <w:rsid w:val="009909C4"/>
    <w:rPr>
      <w:rFonts w:ascii="Wingdings" w:hAnsi="Wingdings" w:cs="Wingdings" w:hint="default"/>
    </w:rPr>
  </w:style>
  <w:style w:type="character" w:customStyle="1" w:styleId="WW8Num9z3">
    <w:name w:val="WW8Num9z3"/>
    <w:rsid w:val="009909C4"/>
    <w:rPr>
      <w:rFonts w:ascii="Symbol" w:hAnsi="Symbol" w:cs="Symbol" w:hint="default"/>
    </w:rPr>
  </w:style>
  <w:style w:type="character" w:customStyle="1" w:styleId="WW8Num11z2">
    <w:name w:val="WW8Num11z2"/>
    <w:rsid w:val="009909C4"/>
    <w:rPr>
      <w:rFonts w:ascii="Wingdings" w:hAnsi="Wingdings" w:cs="Wingdings" w:hint="default"/>
    </w:rPr>
  </w:style>
  <w:style w:type="character" w:customStyle="1" w:styleId="WW8NumSt1z0">
    <w:name w:val="WW8NumSt1z0"/>
    <w:rsid w:val="009909C4"/>
    <w:rPr>
      <w:rFonts w:ascii="Symbol" w:hAnsi="Symbol" w:cs="Symbol" w:hint="default"/>
    </w:rPr>
  </w:style>
  <w:style w:type="character" w:customStyle="1" w:styleId="WW8NumSt3z0">
    <w:name w:val="WW8NumSt3z0"/>
    <w:rsid w:val="009909C4"/>
    <w:rPr>
      <w:rFonts w:ascii="HelveticaLT" w:hAnsi="HelveticaLT" w:cs="HelveticaLT" w:hint="default"/>
      <w:b w:val="0"/>
      <w:bCs w:val="0"/>
      <w:i w:val="0"/>
      <w:iCs w:val="0"/>
      <w:strike w:val="0"/>
      <w:dstrike w:val="0"/>
      <w:sz w:val="18"/>
      <w:szCs w:val="18"/>
      <w:u w:val="none"/>
      <w:effect w:val="none"/>
    </w:rPr>
  </w:style>
  <w:style w:type="character" w:customStyle="1" w:styleId="WW8NumSt12z0">
    <w:name w:val="WW8NumSt12z0"/>
    <w:rsid w:val="009909C4"/>
    <w:rPr>
      <w:rFonts w:ascii="HelveticaLT" w:hAnsi="HelveticaLT" w:cs="HelveticaLT" w:hint="default"/>
      <w:b w:val="0"/>
      <w:bCs w:val="0"/>
      <w:i w:val="0"/>
      <w:iCs w:val="0"/>
      <w:strike w:val="0"/>
      <w:dstrike w:val="0"/>
      <w:sz w:val="18"/>
      <w:szCs w:val="18"/>
      <w:u w:val="none"/>
      <w:effect w:val="none"/>
    </w:rPr>
  </w:style>
  <w:style w:type="character" w:customStyle="1" w:styleId="WW-Numatytasispastraiposriftas">
    <w:name w:val="WW-Numatytasis pastraipos šriftas"/>
    <w:rsid w:val="009909C4"/>
  </w:style>
  <w:style w:type="character" w:customStyle="1" w:styleId="NumberingSymbols">
    <w:name w:val="Numbering Symbols"/>
    <w:rsid w:val="009909C4"/>
  </w:style>
  <w:style w:type="character" w:customStyle="1" w:styleId="WW-NumberingSymbols">
    <w:name w:val="WW-Numbering Symbols"/>
    <w:rsid w:val="009909C4"/>
  </w:style>
  <w:style w:type="character" w:customStyle="1" w:styleId="WW-NumberingSymbols1">
    <w:name w:val="WW-Numbering Symbols1"/>
    <w:rsid w:val="009909C4"/>
  </w:style>
  <w:style w:type="character" w:customStyle="1" w:styleId="WW-NumberingSymbols11">
    <w:name w:val="WW-Numbering Symbols11"/>
    <w:rsid w:val="009909C4"/>
  </w:style>
  <w:style w:type="character" w:customStyle="1" w:styleId="WW-NumberingSymbols111">
    <w:name w:val="WW-Numbering Symbols111"/>
    <w:rsid w:val="009909C4"/>
  </w:style>
  <w:style w:type="character" w:customStyle="1" w:styleId="WW-NumberingSymbols1111">
    <w:name w:val="WW-Numbering Symbols1111"/>
    <w:rsid w:val="009909C4"/>
  </w:style>
  <w:style w:type="character" w:customStyle="1" w:styleId="WW-NumberingSymbols11111">
    <w:name w:val="WW-Numbering Symbols11111"/>
    <w:rsid w:val="009909C4"/>
  </w:style>
  <w:style w:type="character" w:customStyle="1" w:styleId="WW-NumberingSymbols111111">
    <w:name w:val="WW-Numbering Symbols111111"/>
    <w:rsid w:val="009909C4"/>
  </w:style>
  <w:style w:type="character" w:customStyle="1" w:styleId="WW-NumberingSymbols1111111">
    <w:name w:val="WW-Numbering Symbols1111111"/>
    <w:rsid w:val="009909C4"/>
  </w:style>
  <w:style w:type="character" w:customStyle="1" w:styleId="WW-NumberingSymbols11111111">
    <w:name w:val="WW-Numbering Symbols11111111"/>
    <w:rsid w:val="009909C4"/>
  </w:style>
  <w:style w:type="character" w:customStyle="1" w:styleId="WW-NumberingSymbols111111111">
    <w:name w:val="WW-Numbering Symbols111111111"/>
    <w:rsid w:val="009909C4"/>
  </w:style>
  <w:style w:type="character" w:customStyle="1" w:styleId="WW-NumberingSymbols1111111111">
    <w:name w:val="WW-Numbering Symbols1111111111"/>
    <w:rsid w:val="009909C4"/>
  </w:style>
  <w:style w:type="character" w:customStyle="1" w:styleId="WW-NumberingSymbols11111111111">
    <w:name w:val="WW-Numbering Symbols11111111111"/>
    <w:rsid w:val="009909C4"/>
  </w:style>
  <w:style w:type="character" w:customStyle="1" w:styleId="WW-NumberingSymbols111111111111">
    <w:name w:val="WW-Numbering Symbols111111111111"/>
    <w:rsid w:val="009909C4"/>
  </w:style>
  <w:style w:type="character" w:customStyle="1" w:styleId="WW-NumberingSymbols1111111111111">
    <w:name w:val="WW-Numbering Symbols1111111111111"/>
    <w:rsid w:val="009909C4"/>
  </w:style>
  <w:style w:type="character" w:customStyle="1" w:styleId="WW-NumberingSymbols11111111111111">
    <w:name w:val="WW-Numbering Symbols11111111111111"/>
    <w:rsid w:val="009909C4"/>
  </w:style>
  <w:style w:type="character" w:customStyle="1" w:styleId="WW-NumberingSymbols111111111111111">
    <w:name w:val="WW-Numbering Symbols111111111111111"/>
    <w:rsid w:val="009909C4"/>
  </w:style>
  <w:style w:type="character" w:customStyle="1" w:styleId="WW-NumberingSymbols1111111111111111">
    <w:name w:val="WW-Numbering Symbols1111111111111111"/>
    <w:rsid w:val="009909C4"/>
  </w:style>
  <w:style w:type="character" w:customStyle="1" w:styleId="WW-NumberingSymbols11111111111111111">
    <w:name w:val="WW-Numbering Symbols11111111111111111"/>
    <w:rsid w:val="009909C4"/>
  </w:style>
  <w:style w:type="character" w:customStyle="1" w:styleId="WW-NumberingSymbols111111111111111111">
    <w:name w:val="WW-Numbering Symbols111111111111111111"/>
    <w:rsid w:val="009909C4"/>
  </w:style>
  <w:style w:type="character" w:customStyle="1" w:styleId="WW-NumberingSymbols1111111111111111111">
    <w:name w:val="WW-Numbering Symbols1111111111111111111"/>
    <w:rsid w:val="009909C4"/>
  </w:style>
  <w:style w:type="character" w:customStyle="1" w:styleId="WW-NumberingSymbols11111111111111111111">
    <w:name w:val="WW-Numbering Symbols11111111111111111111"/>
    <w:rsid w:val="009909C4"/>
  </w:style>
  <w:style w:type="character" w:customStyle="1" w:styleId="WW-NumberingSymbols111111111111111111111">
    <w:name w:val="WW-Numbering Symbols111111111111111111111"/>
    <w:rsid w:val="009909C4"/>
  </w:style>
  <w:style w:type="character" w:customStyle="1" w:styleId="WW-NumberingSymbols1111111111111111111111">
    <w:name w:val="WW-Numbering Symbols1111111111111111111111"/>
    <w:rsid w:val="009909C4"/>
  </w:style>
  <w:style w:type="character" w:customStyle="1" w:styleId="WW-NumberingSymbols11111111111111111111111">
    <w:name w:val="WW-Numbering Symbols11111111111111111111111"/>
    <w:rsid w:val="009909C4"/>
  </w:style>
  <w:style w:type="character" w:customStyle="1" w:styleId="WW-NumberingSymbols111111111111111111111111">
    <w:name w:val="WW-Numbering Symbols111111111111111111111111"/>
    <w:rsid w:val="009909C4"/>
  </w:style>
  <w:style w:type="character" w:customStyle="1" w:styleId="WW-NumberingSymbols1111111111111111111111111">
    <w:name w:val="WW-Numbering Symbols1111111111111111111111111"/>
    <w:rsid w:val="009909C4"/>
  </w:style>
  <w:style w:type="character" w:customStyle="1" w:styleId="WW-NumberingSymbols11111111111111111111111111">
    <w:name w:val="WW-Numbering Symbols11111111111111111111111111"/>
    <w:rsid w:val="009909C4"/>
  </w:style>
  <w:style w:type="character" w:customStyle="1" w:styleId="WW-NumberingSymbols111111111111111111111111111">
    <w:name w:val="WW-Numbering Symbols111111111111111111111111111"/>
    <w:rsid w:val="009909C4"/>
  </w:style>
  <w:style w:type="character" w:customStyle="1" w:styleId="WW-NumberingSymbols1111111111111111111111111111">
    <w:name w:val="WW-Numbering Symbols1111111111111111111111111111"/>
    <w:rsid w:val="009909C4"/>
  </w:style>
  <w:style w:type="character" w:customStyle="1" w:styleId="WW-NumberingSymbols11111111111111111111111111111">
    <w:name w:val="WW-Numbering Symbols11111111111111111111111111111"/>
    <w:rsid w:val="009909C4"/>
  </w:style>
  <w:style w:type="character" w:customStyle="1" w:styleId="WW-NumberingSymbols111111111111111111111111111111">
    <w:name w:val="WW-Numbering Symbols111111111111111111111111111111"/>
    <w:rsid w:val="009909C4"/>
  </w:style>
  <w:style w:type="character" w:customStyle="1" w:styleId="WW-NumberingSymbols1111111111111111111111111111111">
    <w:name w:val="WW-Numbering Symbols1111111111111111111111111111111"/>
    <w:rsid w:val="009909C4"/>
  </w:style>
  <w:style w:type="character" w:customStyle="1" w:styleId="WW-NumberingSymbols11111111111111111111111111111111">
    <w:name w:val="WW-Numbering Symbols11111111111111111111111111111111"/>
    <w:rsid w:val="009909C4"/>
  </w:style>
  <w:style w:type="character" w:customStyle="1" w:styleId="WW-NumberingSymbols111111111111111111111111111111111">
    <w:name w:val="WW-Numbering Symbols111111111111111111111111111111111"/>
    <w:rsid w:val="009909C4"/>
  </w:style>
  <w:style w:type="character" w:customStyle="1" w:styleId="WW-NumberingSymbols1111111111111111111111111111111111">
    <w:name w:val="WW-Numbering Symbols1111111111111111111111111111111111"/>
    <w:rsid w:val="009909C4"/>
  </w:style>
  <w:style w:type="character" w:customStyle="1" w:styleId="WW-NumberingSymbols11111111111111111111111111111111111">
    <w:name w:val="WW-Numbering Symbols11111111111111111111111111111111111"/>
    <w:rsid w:val="009909C4"/>
  </w:style>
  <w:style w:type="character" w:customStyle="1" w:styleId="WW-Bullets">
    <w:name w:val="WW-Bullets"/>
    <w:rsid w:val="009909C4"/>
    <w:rPr>
      <w:rFonts w:ascii="StarSymbol" w:eastAsia="StarSymbol" w:hAnsi="StarSymbol" w:cs="StarSymbol" w:hint="default"/>
      <w:sz w:val="18"/>
      <w:szCs w:val="18"/>
    </w:rPr>
  </w:style>
  <w:style w:type="character" w:customStyle="1" w:styleId="WW-Bullets1">
    <w:name w:val="WW-Bullets1"/>
    <w:rsid w:val="009909C4"/>
    <w:rPr>
      <w:rFonts w:ascii="StarSymbol" w:eastAsia="StarSymbol" w:hAnsi="StarSymbol" w:cs="StarSymbol" w:hint="default"/>
      <w:sz w:val="18"/>
      <w:szCs w:val="18"/>
    </w:rPr>
  </w:style>
  <w:style w:type="character" w:customStyle="1" w:styleId="WW-Bullets11">
    <w:name w:val="WW-Bullets11"/>
    <w:rsid w:val="009909C4"/>
    <w:rPr>
      <w:rFonts w:ascii="StarSymbol" w:eastAsia="StarSymbol" w:hAnsi="StarSymbol" w:cs="StarSymbol" w:hint="default"/>
      <w:sz w:val="18"/>
      <w:szCs w:val="18"/>
    </w:rPr>
  </w:style>
  <w:style w:type="character" w:customStyle="1" w:styleId="WW-Bullets111">
    <w:name w:val="WW-Bullets111"/>
    <w:rsid w:val="009909C4"/>
    <w:rPr>
      <w:rFonts w:ascii="StarSymbol" w:eastAsia="StarSymbol" w:hAnsi="StarSymbol" w:cs="StarSymbol" w:hint="default"/>
      <w:sz w:val="18"/>
      <w:szCs w:val="18"/>
    </w:rPr>
  </w:style>
  <w:style w:type="character" w:customStyle="1" w:styleId="WW-Bullets1111">
    <w:name w:val="WW-Bullets1111"/>
    <w:rsid w:val="009909C4"/>
    <w:rPr>
      <w:rFonts w:ascii="StarSymbol" w:eastAsia="StarSymbol" w:hAnsi="StarSymbol" w:cs="StarSymbol" w:hint="default"/>
      <w:sz w:val="18"/>
      <w:szCs w:val="18"/>
    </w:rPr>
  </w:style>
  <w:style w:type="character" w:customStyle="1" w:styleId="WW-Bullets11111">
    <w:name w:val="WW-Bullets11111"/>
    <w:rsid w:val="009909C4"/>
    <w:rPr>
      <w:rFonts w:ascii="StarSymbol" w:eastAsia="StarSymbol" w:hAnsi="StarSymbol" w:cs="StarSymbol" w:hint="default"/>
      <w:sz w:val="18"/>
      <w:szCs w:val="18"/>
    </w:rPr>
  </w:style>
  <w:style w:type="character" w:customStyle="1" w:styleId="WW-Bullets111111">
    <w:name w:val="WW-Bullets111111"/>
    <w:rsid w:val="009909C4"/>
    <w:rPr>
      <w:rFonts w:ascii="StarSymbol" w:eastAsia="StarSymbol" w:hAnsi="StarSymbol" w:cs="StarSymbol" w:hint="default"/>
      <w:sz w:val="18"/>
      <w:szCs w:val="18"/>
    </w:rPr>
  </w:style>
  <w:style w:type="character" w:customStyle="1" w:styleId="WW-Bullets1111111">
    <w:name w:val="WW-Bullets1111111"/>
    <w:rsid w:val="009909C4"/>
    <w:rPr>
      <w:rFonts w:ascii="StarSymbol" w:eastAsia="StarSymbol" w:hAnsi="StarSymbol" w:cs="StarSymbol" w:hint="default"/>
      <w:sz w:val="18"/>
      <w:szCs w:val="18"/>
    </w:rPr>
  </w:style>
  <w:style w:type="character" w:customStyle="1" w:styleId="WW-Bullets11111111">
    <w:name w:val="WW-Bullets11111111"/>
    <w:rsid w:val="009909C4"/>
    <w:rPr>
      <w:rFonts w:ascii="StarSymbol" w:eastAsia="StarSymbol" w:hAnsi="StarSymbol" w:cs="StarSymbol" w:hint="default"/>
      <w:sz w:val="18"/>
      <w:szCs w:val="18"/>
    </w:rPr>
  </w:style>
  <w:style w:type="character" w:customStyle="1" w:styleId="WW-Bullets111111111">
    <w:name w:val="WW-Bullets111111111"/>
    <w:rsid w:val="009909C4"/>
    <w:rPr>
      <w:rFonts w:ascii="StarSymbol" w:eastAsia="StarSymbol" w:hAnsi="StarSymbol" w:cs="StarSymbol" w:hint="default"/>
      <w:sz w:val="18"/>
      <w:szCs w:val="18"/>
    </w:rPr>
  </w:style>
  <w:style w:type="character" w:customStyle="1" w:styleId="WW-Bullets1111111111">
    <w:name w:val="WW-Bullets1111111111"/>
    <w:rsid w:val="009909C4"/>
    <w:rPr>
      <w:rFonts w:ascii="StarSymbol" w:eastAsia="StarSymbol" w:hAnsi="StarSymbol" w:cs="StarSymbol" w:hint="default"/>
      <w:sz w:val="18"/>
      <w:szCs w:val="18"/>
    </w:rPr>
  </w:style>
  <w:style w:type="character" w:customStyle="1" w:styleId="WW-Bullets11111111111">
    <w:name w:val="WW-Bullets11111111111"/>
    <w:rsid w:val="009909C4"/>
    <w:rPr>
      <w:rFonts w:ascii="StarSymbol" w:eastAsia="StarSymbol" w:hAnsi="StarSymbol" w:cs="StarSymbol" w:hint="default"/>
      <w:sz w:val="18"/>
      <w:szCs w:val="18"/>
    </w:rPr>
  </w:style>
  <w:style w:type="character" w:customStyle="1" w:styleId="WW-Bullets111111111111">
    <w:name w:val="WW-Bullets111111111111"/>
    <w:rsid w:val="009909C4"/>
    <w:rPr>
      <w:rFonts w:ascii="StarSymbol" w:eastAsia="StarSymbol" w:hAnsi="StarSymbol" w:cs="StarSymbol" w:hint="default"/>
      <w:sz w:val="18"/>
      <w:szCs w:val="18"/>
    </w:rPr>
  </w:style>
  <w:style w:type="character" w:customStyle="1" w:styleId="WW-Bullets1111111111111">
    <w:name w:val="WW-Bullets1111111111111"/>
    <w:rsid w:val="009909C4"/>
    <w:rPr>
      <w:rFonts w:ascii="StarSymbol" w:eastAsia="StarSymbol" w:hAnsi="StarSymbol" w:cs="StarSymbol" w:hint="default"/>
      <w:sz w:val="18"/>
      <w:szCs w:val="18"/>
    </w:rPr>
  </w:style>
  <w:style w:type="character" w:customStyle="1" w:styleId="WW-Bullets11111111111111">
    <w:name w:val="WW-Bullets11111111111111"/>
    <w:rsid w:val="009909C4"/>
    <w:rPr>
      <w:rFonts w:ascii="StarSymbol" w:eastAsia="StarSymbol" w:hAnsi="StarSymbol" w:cs="StarSymbol" w:hint="default"/>
      <w:sz w:val="18"/>
      <w:szCs w:val="18"/>
    </w:rPr>
  </w:style>
  <w:style w:type="character" w:customStyle="1" w:styleId="WW-Bullets111111111111111">
    <w:name w:val="WW-Bullets111111111111111"/>
    <w:rsid w:val="009909C4"/>
    <w:rPr>
      <w:rFonts w:ascii="StarSymbol" w:eastAsia="StarSymbol" w:hAnsi="StarSymbol" w:cs="StarSymbol" w:hint="default"/>
      <w:sz w:val="18"/>
      <w:szCs w:val="18"/>
    </w:rPr>
  </w:style>
  <w:style w:type="character" w:customStyle="1" w:styleId="WW-Bullets1111111111111111">
    <w:name w:val="WW-Bullets1111111111111111"/>
    <w:rsid w:val="009909C4"/>
    <w:rPr>
      <w:rFonts w:ascii="StarSymbol" w:eastAsia="StarSymbol" w:hAnsi="StarSymbol" w:cs="StarSymbol" w:hint="default"/>
      <w:sz w:val="18"/>
      <w:szCs w:val="18"/>
    </w:rPr>
  </w:style>
  <w:style w:type="character" w:customStyle="1" w:styleId="WW-Bullets11111111111111111">
    <w:name w:val="WW-Bullets11111111111111111"/>
    <w:rsid w:val="009909C4"/>
    <w:rPr>
      <w:rFonts w:ascii="StarSymbol" w:eastAsia="StarSymbol" w:hAnsi="StarSymbol" w:cs="StarSymbol" w:hint="default"/>
      <w:sz w:val="18"/>
      <w:szCs w:val="18"/>
    </w:rPr>
  </w:style>
  <w:style w:type="character" w:customStyle="1" w:styleId="WW-Bullets111111111111111111">
    <w:name w:val="WW-Bullets111111111111111111"/>
    <w:rsid w:val="009909C4"/>
    <w:rPr>
      <w:rFonts w:ascii="StarSymbol" w:eastAsia="StarSymbol" w:hAnsi="StarSymbol" w:cs="StarSymbol" w:hint="default"/>
      <w:sz w:val="18"/>
      <w:szCs w:val="18"/>
    </w:rPr>
  </w:style>
  <w:style w:type="character" w:customStyle="1" w:styleId="WW-Bullets1111111111111111111">
    <w:name w:val="WW-Bullets1111111111111111111"/>
    <w:rsid w:val="009909C4"/>
    <w:rPr>
      <w:rFonts w:ascii="StarSymbol" w:eastAsia="StarSymbol" w:hAnsi="StarSymbol" w:cs="StarSymbol" w:hint="default"/>
      <w:sz w:val="18"/>
      <w:szCs w:val="18"/>
    </w:rPr>
  </w:style>
  <w:style w:type="character" w:customStyle="1" w:styleId="WW-Bullets11111111111111111111">
    <w:name w:val="WW-Bullets11111111111111111111"/>
    <w:rsid w:val="009909C4"/>
    <w:rPr>
      <w:rFonts w:ascii="StarSymbol" w:eastAsia="StarSymbol" w:hAnsi="StarSymbol" w:cs="StarSymbol" w:hint="default"/>
      <w:sz w:val="18"/>
      <w:szCs w:val="18"/>
    </w:rPr>
  </w:style>
  <w:style w:type="character" w:customStyle="1" w:styleId="WW-Bullets111111111111111111111">
    <w:name w:val="WW-Bullets111111111111111111111"/>
    <w:rsid w:val="009909C4"/>
    <w:rPr>
      <w:rFonts w:ascii="StarSymbol" w:eastAsia="StarSymbol" w:hAnsi="StarSymbol" w:cs="StarSymbol" w:hint="default"/>
      <w:sz w:val="18"/>
      <w:szCs w:val="18"/>
    </w:rPr>
  </w:style>
  <w:style w:type="character" w:customStyle="1" w:styleId="WW-Bullets1111111111111111111111">
    <w:name w:val="WW-Bullets1111111111111111111111"/>
    <w:rsid w:val="009909C4"/>
    <w:rPr>
      <w:rFonts w:ascii="StarSymbol" w:eastAsia="StarSymbol" w:hAnsi="StarSymbol" w:cs="StarSymbol" w:hint="default"/>
      <w:sz w:val="18"/>
      <w:szCs w:val="18"/>
    </w:rPr>
  </w:style>
  <w:style w:type="character" w:customStyle="1" w:styleId="WW-Bullets11111111111111111111111">
    <w:name w:val="WW-Bullets11111111111111111111111"/>
    <w:rsid w:val="009909C4"/>
    <w:rPr>
      <w:rFonts w:ascii="StarSymbol" w:eastAsia="StarSymbol" w:hAnsi="StarSymbol" w:cs="StarSymbol" w:hint="default"/>
      <w:sz w:val="18"/>
      <w:szCs w:val="18"/>
    </w:rPr>
  </w:style>
  <w:style w:type="character" w:customStyle="1" w:styleId="WW-Bullets111111111111111111111111">
    <w:name w:val="WW-Bullets111111111111111111111111"/>
    <w:rsid w:val="009909C4"/>
    <w:rPr>
      <w:rFonts w:ascii="StarSymbol" w:eastAsia="StarSymbol" w:hAnsi="StarSymbol" w:cs="StarSymbol" w:hint="default"/>
      <w:sz w:val="18"/>
      <w:szCs w:val="18"/>
    </w:rPr>
  </w:style>
  <w:style w:type="character" w:customStyle="1" w:styleId="WW-Bullets1111111111111111111111111">
    <w:name w:val="WW-Bullets1111111111111111111111111"/>
    <w:rsid w:val="009909C4"/>
    <w:rPr>
      <w:rFonts w:ascii="StarSymbol" w:eastAsia="StarSymbol" w:hAnsi="StarSymbol" w:cs="StarSymbol" w:hint="default"/>
      <w:sz w:val="18"/>
      <w:szCs w:val="18"/>
    </w:rPr>
  </w:style>
  <w:style w:type="character" w:customStyle="1" w:styleId="WW-Bullets11111111111111111111111111">
    <w:name w:val="WW-Bullets11111111111111111111111111"/>
    <w:rsid w:val="009909C4"/>
    <w:rPr>
      <w:rFonts w:ascii="StarSymbol" w:eastAsia="StarSymbol" w:hAnsi="StarSymbol" w:cs="StarSymbol" w:hint="default"/>
      <w:sz w:val="18"/>
      <w:szCs w:val="18"/>
    </w:rPr>
  </w:style>
  <w:style w:type="character" w:customStyle="1" w:styleId="WW-Bullets111111111111111111111111111">
    <w:name w:val="WW-Bullets111111111111111111111111111"/>
    <w:rsid w:val="009909C4"/>
    <w:rPr>
      <w:rFonts w:ascii="StarSymbol" w:eastAsia="StarSymbol" w:hAnsi="StarSymbol" w:cs="StarSymbol" w:hint="default"/>
      <w:sz w:val="18"/>
      <w:szCs w:val="18"/>
    </w:rPr>
  </w:style>
  <w:style w:type="character" w:customStyle="1" w:styleId="WW-Bullets1111111111111111111111111111">
    <w:name w:val="WW-Bullets1111111111111111111111111111"/>
    <w:rsid w:val="009909C4"/>
    <w:rPr>
      <w:rFonts w:ascii="StarSymbol" w:eastAsia="StarSymbol" w:hAnsi="StarSymbol" w:cs="StarSymbol" w:hint="default"/>
      <w:sz w:val="18"/>
      <w:szCs w:val="18"/>
    </w:rPr>
  </w:style>
  <w:style w:type="character" w:customStyle="1" w:styleId="WW-Bullets11111111111111111111111111111">
    <w:name w:val="WW-Bullets11111111111111111111111111111"/>
    <w:rsid w:val="009909C4"/>
    <w:rPr>
      <w:rFonts w:ascii="StarSymbol" w:eastAsia="StarSymbol" w:hAnsi="StarSymbol" w:cs="StarSymbol" w:hint="default"/>
      <w:sz w:val="18"/>
      <w:szCs w:val="18"/>
    </w:rPr>
  </w:style>
  <w:style w:type="character" w:customStyle="1" w:styleId="WW-Bullets111111111111111111111111111111">
    <w:name w:val="WW-Bullets111111111111111111111111111111"/>
    <w:rsid w:val="009909C4"/>
    <w:rPr>
      <w:rFonts w:ascii="StarSymbol" w:eastAsia="StarSymbol" w:hAnsi="StarSymbol" w:cs="StarSymbol" w:hint="default"/>
      <w:sz w:val="18"/>
      <w:szCs w:val="18"/>
    </w:rPr>
  </w:style>
  <w:style w:type="character" w:customStyle="1" w:styleId="WW-Bullets1111111111111111111111111111111">
    <w:name w:val="WW-Bullets1111111111111111111111111111111"/>
    <w:rsid w:val="009909C4"/>
    <w:rPr>
      <w:rFonts w:ascii="StarSymbol" w:eastAsia="StarSymbol" w:hAnsi="StarSymbol" w:cs="StarSymbol" w:hint="default"/>
      <w:sz w:val="18"/>
      <w:szCs w:val="18"/>
    </w:rPr>
  </w:style>
  <w:style w:type="character" w:customStyle="1" w:styleId="WW-Bullets11111111111111111111111111111111">
    <w:name w:val="WW-Bullets11111111111111111111111111111111"/>
    <w:rsid w:val="009909C4"/>
    <w:rPr>
      <w:rFonts w:ascii="StarSymbol" w:eastAsia="StarSymbol" w:hAnsi="StarSymbol" w:cs="StarSymbol" w:hint="default"/>
      <w:sz w:val="18"/>
      <w:szCs w:val="18"/>
    </w:rPr>
  </w:style>
  <w:style w:type="character" w:customStyle="1" w:styleId="WW-Bullets111111111111111111111111111111111">
    <w:name w:val="WW-Bullets111111111111111111111111111111111"/>
    <w:rsid w:val="009909C4"/>
    <w:rPr>
      <w:rFonts w:ascii="StarSymbol" w:eastAsia="StarSymbol" w:hAnsi="StarSymbol" w:cs="StarSymbol" w:hint="default"/>
      <w:sz w:val="18"/>
      <w:szCs w:val="18"/>
    </w:rPr>
  </w:style>
  <w:style w:type="character" w:customStyle="1" w:styleId="WW-Bullets1111111111111111111111111111111111">
    <w:name w:val="WW-Bullets1111111111111111111111111111111111"/>
    <w:rsid w:val="009909C4"/>
    <w:rPr>
      <w:rFonts w:ascii="StarSymbol" w:eastAsia="StarSymbol" w:hAnsi="StarSymbol" w:cs="StarSymbol" w:hint="default"/>
      <w:sz w:val="18"/>
      <w:szCs w:val="18"/>
    </w:rPr>
  </w:style>
  <w:style w:type="character" w:customStyle="1" w:styleId="WW-Bullets11111111111111111111111111111111111">
    <w:name w:val="WW-Bullets11111111111111111111111111111111111"/>
    <w:rsid w:val="009909C4"/>
    <w:rPr>
      <w:rFonts w:ascii="StarSymbol" w:eastAsia="StarSymbol" w:hAnsi="StarSymbol" w:cs="StarSymbol" w:hint="default"/>
      <w:sz w:val="18"/>
      <w:szCs w:val="18"/>
    </w:rPr>
  </w:style>
  <w:style w:type="character" w:customStyle="1" w:styleId="Internetlink">
    <w:name w:val="Internet link"/>
    <w:rsid w:val="009909C4"/>
    <w:rPr>
      <w:color w:val="000080"/>
      <w:u w:val="single" w:color="000000"/>
    </w:rPr>
  </w:style>
  <w:style w:type="character" w:customStyle="1" w:styleId="BulletSymbols">
    <w:name w:val="Bullet Symbols"/>
    <w:rsid w:val="009909C4"/>
    <w:rPr>
      <w:rFonts w:ascii="OpenSymbol" w:eastAsia="OpenSymbol" w:hAnsi="OpenSymbol" w:cs="OpenSymbol" w:hint="default"/>
    </w:rPr>
  </w:style>
  <w:style w:type="character" w:customStyle="1" w:styleId="rowvalue">
    <w:name w:val="rowvalue"/>
    <w:rsid w:val="009909C4"/>
  </w:style>
  <w:style w:type="character" w:customStyle="1" w:styleId="rowname3">
    <w:name w:val="rowname3"/>
    <w:rsid w:val="009909C4"/>
    <w:rPr>
      <w:b/>
      <w:bCs/>
    </w:rPr>
  </w:style>
  <w:style w:type="character" w:customStyle="1" w:styleId="BodyTextChar1">
    <w:name w:val="Body Text Char1"/>
    <w:semiHidden/>
    <w:locked/>
    <w:rsid w:val="009909C4"/>
    <w:rPr>
      <w:rFonts w:ascii="Times New Roman" w:eastAsia="Times New Roman" w:hAnsi="Times New Roman" w:cs="Times New Roman" w:hint="default"/>
      <w:sz w:val="24"/>
    </w:rPr>
  </w:style>
  <w:style w:type="character" w:customStyle="1" w:styleId="FontStyle14">
    <w:name w:val="Font Style14"/>
    <w:uiPriority w:val="99"/>
    <w:rsid w:val="009909C4"/>
    <w:rPr>
      <w:rFonts w:ascii="Arial Unicode MS" w:eastAsia="Arial Unicode MS" w:hAnsi="Arial Unicode MS" w:cs="Arial Unicode MS" w:hint="eastAsia"/>
      <w:sz w:val="18"/>
      <w:szCs w:val="18"/>
    </w:rPr>
  </w:style>
  <w:style w:type="numbering" w:customStyle="1" w:styleId="WW8Num5">
    <w:name w:val="WW8Num5"/>
    <w:rsid w:val="009909C4"/>
    <w:pPr>
      <w:numPr>
        <w:numId w:val="20"/>
      </w:numPr>
    </w:pPr>
  </w:style>
  <w:style w:type="table" w:customStyle="1" w:styleId="TableGrid1">
    <w:name w:val="Table Grid1"/>
    <w:basedOn w:val="TableNormal"/>
    <w:next w:val="TableGrid"/>
    <w:uiPriority w:val="39"/>
    <w:rsid w:val="0012145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1F1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color w:val="000000"/>
      <w:sz w:val="20"/>
      <w:szCs w:val="20"/>
      <w:lang w:eastAsia="lt-LT"/>
    </w:rPr>
  </w:style>
  <w:style w:type="character" w:customStyle="1" w:styleId="HTMLPreformattedChar">
    <w:name w:val="HTML Preformatted Char"/>
    <w:basedOn w:val="DefaultParagraphFont"/>
    <w:link w:val="HTMLPreformatted"/>
    <w:uiPriority w:val="99"/>
    <w:semiHidden/>
    <w:rsid w:val="001F1154"/>
    <w:rPr>
      <w:rFonts w:ascii="Courier New" w:hAnsi="Courier New" w:cs="Courier New"/>
      <w:color w:val="000000"/>
      <w:lang w:val="lt-LT" w:eastAsia="lt-LT"/>
    </w:rPr>
  </w:style>
  <w:style w:type="paragraph" w:customStyle="1" w:styleId="LO-normal">
    <w:name w:val="LO-normal"/>
    <w:qFormat/>
    <w:rsid w:val="00FF5C94"/>
    <w:pPr>
      <w:suppressAutoHyphens/>
    </w:pPr>
    <w:rPr>
      <w:rFonts w:ascii="Liberation Serif" w:eastAsia="Liberation Serif" w:hAnsi="Liberation Serif" w:cs="Liberation Serif"/>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430437">
      <w:bodyDiv w:val="1"/>
      <w:marLeft w:val="0"/>
      <w:marRight w:val="0"/>
      <w:marTop w:val="0"/>
      <w:marBottom w:val="0"/>
      <w:divBdr>
        <w:top w:val="none" w:sz="0" w:space="0" w:color="auto"/>
        <w:left w:val="none" w:sz="0" w:space="0" w:color="auto"/>
        <w:bottom w:val="none" w:sz="0" w:space="0" w:color="auto"/>
        <w:right w:val="none" w:sz="0" w:space="0" w:color="auto"/>
      </w:divBdr>
    </w:div>
    <w:div w:id="1377581801">
      <w:bodyDiv w:val="1"/>
      <w:marLeft w:val="0"/>
      <w:marRight w:val="0"/>
      <w:marTop w:val="0"/>
      <w:marBottom w:val="0"/>
      <w:divBdr>
        <w:top w:val="none" w:sz="0" w:space="0" w:color="auto"/>
        <w:left w:val="none" w:sz="0" w:space="0" w:color="auto"/>
        <w:bottom w:val="none" w:sz="0" w:space="0" w:color="auto"/>
        <w:right w:val="none" w:sz="0" w:space="0" w:color="auto"/>
      </w:divBdr>
      <w:divsChild>
        <w:div w:id="2044480012">
          <w:marLeft w:val="0"/>
          <w:marRight w:val="0"/>
          <w:marTop w:val="0"/>
          <w:marBottom w:val="0"/>
          <w:divBdr>
            <w:top w:val="none" w:sz="0" w:space="0" w:color="auto"/>
            <w:left w:val="none" w:sz="0" w:space="0" w:color="auto"/>
            <w:bottom w:val="none" w:sz="0" w:space="0" w:color="auto"/>
            <w:right w:val="none" w:sz="0" w:space="0" w:color="auto"/>
          </w:divBdr>
        </w:div>
        <w:div w:id="1599217198">
          <w:marLeft w:val="0"/>
          <w:marRight w:val="0"/>
          <w:marTop w:val="0"/>
          <w:marBottom w:val="0"/>
          <w:divBdr>
            <w:top w:val="none" w:sz="0" w:space="0" w:color="auto"/>
            <w:left w:val="none" w:sz="0" w:space="0" w:color="auto"/>
            <w:bottom w:val="none" w:sz="0" w:space="0" w:color="auto"/>
            <w:right w:val="none" w:sz="0" w:space="0" w:color="auto"/>
          </w:divBdr>
        </w:div>
        <w:div w:id="1424301401">
          <w:marLeft w:val="0"/>
          <w:marRight w:val="0"/>
          <w:marTop w:val="0"/>
          <w:marBottom w:val="0"/>
          <w:divBdr>
            <w:top w:val="none" w:sz="0" w:space="0" w:color="auto"/>
            <w:left w:val="none" w:sz="0" w:space="0" w:color="auto"/>
            <w:bottom w:val="none" w:sz="0" w:space="0" w:color="auto"/>
            <w:right w:val="none" w:sz="0" w:space="0" w:color="auto"/>
          </w:divBdr>
        </w:div>
        <w:div w:id="1848128714">
          <w:marLeft w:val="0"/>
          <w:marRight w:val="0"/>
          <w:marTop w:val="0"/>
          <w:marBottom w:val="0"/>
          <w:divBdr>
            <w:top w:val="none" w:sz="0" w:space="0" w:color="auto"/>
            <w:left w:val="none" w:sz="0" w:space="0" w:color="auto"/>
            <w:bottom w:val="none" w:sz="0" w:space="0" w:color="auto"/>
            <w:right w:val="none" w:sz="0" w:space="0" w:color="auto"/>
          </w:divBdr>
        </w:div>
        <w:div w:id="1343825875">
          <w:marLeft w:val="0"/>
          <w:marRight w:val="0"/>
          <w:marTop w:val="0"/>
          <w:marBottom w:val="0"/>
          <w:divBdr>
            <w:top w:val="none" w:sz="0" w:space="0" w:color="auto"/>
            <w:left w:val="none" w:sz="0" w:space="0" w:color="auto"/>
            <w:bottom w:val="none" w:sz="0" w:space="0" w:color="auto"/>
            <w:right w:val="none" w:sz="0" w:space="0" w:color="auto"/>
          </w:divBdr>
        </w:div>
      </w:divsChild>
    </w:div>
    <w:div w:id="2107186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CD0973E-A493-4401-B487-1F38CE627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1759</TotalTime>
  <Pages>5</Pages>
  <Words>1537</Words>
  <Characters>8762</Characters>
  <Application>Microsoft Office Word</Application>
  <DocSecurity>0</DocSecurity>
  <Lines>73</Lines>
  <Paragraphs>20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Bendrieji duomenys</vt:lpstr>
      <vt:lpstr>Bendrieji duomenys</vt:lpstr>
    </vt:vector>
  </TitlesOfParts>
  <Company>Neutrale</Company>
  <LinksUpToDate>false</LinksUpToDate>
  <CharactersWithSpaces>10279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Bendrieji duomenys</dc:title>
  <dc:creator>LSPI</dc:creator>
  <cp:lastModifiedBy>Kompiuteriu gama Parduotuve</cp:lastModifiedBy>
  <cp:revision>109</cp:revision>
  <cp:lastPrinted>2024-03-06T07:28:00Z</cp:lastPrinted>
  <dcterms:created xsi:type="dcterms:W3CDTF">2016-11-10T08:43:00Z</dcterms:created>
  <dcterms:modified xsi:type="dcterms:W3CDTF">2024-10-14T08:32:00Z</dcterms:modified>
</cp:coreProperties>
</file>